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3F169" w14:textId="77777777" w:rsidR="00B229D8" w:rsidRPr="00B229D8" w:rsidRDefault="00B229D8" w:rsidP="00B229D8">
      <w:pPr>
        <w:suppressAutoHyphens w:val="0"/>
        <w:spacing w:after="160" w:line="259" w:lineRule="auto"/>
        <w:jc w:val="center"/>
        <w:rPr>
          <w:rFonts w:cs="Arial"/>
          <w:b/>
          <w:sz w:val="32"/>
          <w:szCs w:val="32"/>
        </w:rPr>
      </w:pPr>
      <w:r w:rsidRPr="00B229D8">
        <w:rPr>
          <w:rFonts w:cs="Arial"/>
          <w:b/>
          <w:sz w:val="32"/>
          <w:szCs w:val="32"/>
        </w:rPr>
        <w:t>CalWIN IMPLEMENTATION SERVICES</w:t>
      </w:r>
    </w:p>
    <w:p w14:paraId="1011435B" w14:textId="77777777" w:rsidR="00B229D8" w:rsidRPr="00B229D8" w:rsidRDefault="00B229D8" w:rsidP="00B229D8">
      <w:pPr>
        <w:suppressAutoHyphens w:val="0"/>
        <w:spacing w:after="160" w:line="259" w:lineRule="auto"/>
        <w:jc w:val="center"/>
        <w:rPr>
          <w:rFonts w:cs="Arial"/>
          <w:sz w:val="32"/>
          <w:szCs w:val="32"/>
        </w:rPr>
      </w:pPr>
    </w:p>
    <w:p w14:paraId="0151B76E" w14:textId="77777777" w:rsidR="00B229D8" w:rsidRPr="00B229D8" w:rsidRDefault="00B229D8" w:rsidP="00B229D8">
      <w:pPr>
        <w:suppressAutoHyphens w:val="0"/>
        <w:spacing w:after="160" w:line="259" w:lineRule="auto"/>
        <w:jc w:val="center"/>
        <w:rPr>
          <w:rFonts w:cs="Arial"/>
          <w:b/>
          <w:sz w:val="32"/>
          <w:szCs w:val="32"/>
        </w:rPr>
      </w:pPr>
      <w:r w:rsidRPr="00B229D8">
        <w:rPr>
          <w:rFonts w:cs="Arial"/>
          <w:b/>
          <w:sz w:val="32"/>
          <w:szCs w:val="32"/>
        </w:rPr>
        <w:t>AGREEMENT</w:t>
      </w:r>
    </w:p>
    <w:p w14:paraId="36F6A15F" w14:textId="77777777" w:rsidR="00B229D8" w:rsidRPr="00B229D8" w:rsidRDefault="00B229D8" w:rsidP="00B229D8">
      <w:pPr>
        <w:suppressAutoHyphens w:val="0"/>
        <w:spacing w:after="160" w:line="259" w:lineRule="auto"/>
        <w:rPr>
          <w:rFonts w:cs="Arial"/>
        </w:rPr>
      </w:pPr>
      <w:bookmarkStart w:id="0" w:name="_GoBack"/>
      <w:bookmarkEnd w:id="0"/>
    </w:p>
    <w:p w14:paraId="2E998C03" w14:textId="77777777" w:rsidR="00B229D8" w:rsidRPr="00B229D8" w:rsidRDefault="00B229D8" w:rsidP="00B229D8">
      <w:pPr>
        <w:suppressAutoHyphens w:val="0"/>
        <w:spacing w:after="160" w:line="259" w:lineRule="auto"/>
        <w:jc w:val="center"/>
        <w:rPr>
          <w:rFonts w:cs="Arial"/>
          <w:b/>
          <w:sz w:val="28"/>
          <w:szCs w:val="28"/>
        </w:rPr>
      </w:pPr>
      <w:r w:rsidRPr="00B229D8">
        <w:rPr>
          <w:rFonts w:cs="Arial"/>
          <w:b/>
          <w:sz w:val="28"/>
          <w:szCs w:val="28"/>
        </w:rPr>
        <w:t>BETWEEN</w:t>
      </w:r>
    </w:p>
    <w:p w14:paraId="539D0D81" w14:textId="77777777" w:rsidR="00B229D8" w:rsidRPr="00B229D8" w:rsidRDefault="00B229D8" w:rsidP="00B229D8">
      <w:pPr>
        <w:suppressAutoHyphens w:val="0"/>
        <w:spacing w:after="160" w:line="259" w:lineRule="auto"/>
        <w:rPr>
          <w:rFonts w:cs="Arial"/>
          <w:b/>
          <w:sz w:val="28"/>
          <w:szCs w:val="28"/>
        </w:rPr>
      </w:pPr>
    </w:p>
    <w:p w14:paraId="4B1BF377" w14:textId="77777777" w:rsidR="00B229D8" w:rsidRPr="00B229D8" w:rsidRDefault="00B229D8" w:rsidP="00B229D8">
      <w:pPr>
        <w:suppressAutoHyphens w:val="0"/>
        <w:spacing w:after="160" w:line="259" w:lineRule="auto"/>
        <w:jc w:val="center"/>
        <w:rPr>
          <w:rFonts w:cs="Arial"/>
          <w:b/>
          <w:sz w:val="28"/>
          <w:szCs w:val="28"/>
        </w:rPr>
      </w:pPr>
      <w:r w:rsidRPr="00B229D8">
        <w:rPr>
          <w:rFonts w:cs="Arial"/>
          <w:b/>
          <w:sz w:val="28"/>
          <w:szCs w:val="28"/>
        </w:rPr>
        <w:t>CalSAWS CONSORTIUM</w:t>
      </w:r>
    </w:p>
    <w:p w14:paraId="0A5801C3" w14:textId="77777777" w:rsidR="00B229D8" w:rsidRPr="00B229D8" w:rsidRDefault="00B229D8" w:rsidP="00B229D8">
      <w:pPr>
        <w:suppressAutoHyphens w:val="0"/>
        <w:spacing w:after="160" w:line="259" w:lineRule="auto"/>
        <w:jc w:val="center"/>
        <w:rPr>
          <w:rFonts w:cs="Arial"/>
          <w:b/>
          <w:sz w:val="28"/>
          <w:szCs w:val="28"/>
        </w:rPr>
      </w:pPr>
    </w:p>
    <w:p w14:paraId="6D484E09" w14:textId="77777777" w:rsidR="00B229D8" w:rsidRPr="00B229D8" w:rsidRDefault="00B229D8" w:rsidP="00B229D8">
      <w:pPr>
        <w:suppressAutoHyphens w:val="0"/>
        <w:spacing w:after="160" w:line="259" w:lineRule="auto"/>
        <w:jc w:val="center"/>
        <w:rPr>
          <w:rFonts w:cs="Arial"/>
          <w:b/>
          <w:sz w:val="28"/>
          <w:szCs w:val="28"/>
        </w:rPr>
      </w:pPr>
      <w:r w:rsidRPr="00B229D8">
        <w:rPr>
          <w:rFonts w:cs="Arial"/>
          <w:b/>
          <w:sz w:val="28"/>
          <w:szCs w:val="28"/>
        </w:rPr>
        <w:t>AND</w:t>
      </w:r>
    </w:p>
    <w:p w14:paraId="09E691F4" w14:textId="77777777" w:rsidR="00B229D8" w:rsidRPr="00B229D8" w:rsidRDefault="00B229D8" w:rsidP="00B229D8">
      <w:pPr>
        <w:suppressAutoHyphens w:val="0"/>
        <w:spacing w:after="160" w:line="259" w:lineRule="auto"/>
        <w:jc w:val="center"/>
        <w:rPr>
          <w:rFonts w:cs="Arial"/>
          <w:b/>
          <w:sz w:val="28"/>
          <w:szCs w:val="28"/>
        </w:rPr>
      </w:pPr>
    </w:p>
    <w:p w14:paraId="6D79F9A8" w14:textId="77777777" w:rsidR="00B229D8" w:rsidRPr="00B229D8" w:rsidRDefault="00B229D8" w:rsidP="00B229D8">
      <w:pPr>
        <w:suppressAutoHyphens w:val="0"/>
        <w:spacing w:after="160" w:line="259" w:lineRule="auto"/>
        <w:jc w:val="center"/>
        <w:rPr>
          <w:rFonts w:cs="Arial"/>
          <w:b/>
          <w:sz w:val="28"/>
          <w:szCs w:val="28"/>
        </w:rPr>
      </w:pPr>
      <w:r w:rsidRPr="00B229D8">
        <w:rPr>
          <w:rFonts w:cs="Arial"/>
          <w:b/>
          <w:sz w:val="28"/>
          <w:szCs w:val="28"/>
        </w:rPr>
        <w:t>CONTRACTOR</w:t>
      </w:r>
    </w:p>
    <w:p w14:paraId="7B6B8ED3" w14:textId="77777777" w:rsidR="00B229D8" w:rsidRPr="00B229D8" w:rsidRDefault="00B229D8" w:rsidP="00B229D8">
      <w:pPr>
        <w:suppressAutoHyphens w:val="0"/>
        <w:spacing w:after="160" w:line="259" w:lineRule="auto"/>
        <w:rPr>
          <w:rFonts w:cs="Arial"/>
        </w:rPr>
      </w:pPr>
    </w:p>
    <w:p w14:paraId="68532AF6" w14:textId="77777777" w:rsidR="00A2003A" w:rsidRDefault="00A2003A">
      <w:pPr>
        <w:suppressAutoHyphens w:val="0"/>
        <w:spacing w:after="160" w:line="259" w:lineRule="auto"/>
      </w:pPr>
    </w:p>
    <w:p w14:paraId="59A41860" w14:textId="77777777" w:rsidR="00572BBB" w:rsidRDefault="00572BBB" w:rsidP="00850289">
      <w:pPr>
        <w:suppressAutoHyphens w:val="0"/>
        <w:spacing w:after="160" w:line="259" w:lineRule="auto"/>
        <w:jc w:val="center"/>
        <w:rPr>
          <w:b/>
        </w:rPr>
        <w:sectPr w:rsidR="00572BBB" w:rsidSect="00A200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docGrid w:linePitch="360"/>
        </w:sectPr>
      </w:pPr>
    </w:p>
    <w:p w14:paraId="07480221" w14:textId="77777777" w:rsidR="00572BBB" w:rsidRPr="00B229D8" w:rsidRDefault="00572BBB" w:rsidP="00850289">
      <w:pPr>
        <w:suppressAutoHyphens w:val="0"/>
        <w:spacing w:after="160" w:line="259" w:lineRule="auto"/>
        <w:jc w:val="center"/>
        <w:rPr>
          <w:rFonts w:cs="Arial"/>
          <w:b/>
        </w:rPr>
        <w:sectPr w:rsidR="00572BBB" w:rsidRPr="00B229D8" w:rsidSect="00C011BE">
          <w:footerReference w:type="default" r:id="rId14"/>
          <w:pgSz w:w="12240" w:h="15840"/>
          <w:pgMar w:top="1440" w:right="1440" w:bottom="1440" w:left="1440" w:header="720" w:footer="720" w:gutter="0"/>
          <w:pgNumType w:fmt="lowerRoman" w:start="1"/>
          <w:cols w:space="720"/>
          <w:docGrid w:linePitch="360"/>
        </w:sectPr>
      </w:pPr>
      <w:r w:rsidRPr="00B229D8">
        <w:rPr>
          <w:rFonts w:cs="Arial"/>
          <w:b/>
        </w:rPr>
        <w:lastRenderedPageBreak/>
        <w:t>TABLE OF CONTENTS</w:t>
      </w:r>
    </w:p>
    <w:p w14:paraId="70866B00" w14:textId="77777777" w:rsidR="000D1E86" w:rsidRPr="000D1E86" w:rsidRDefault="000D1E86" w:rsidP="000D1E86">
      <w:pPr>
        <w:ind w:firstLine="720"/>
        <w:rPr>
          <w:rFonts w:cs="Arial"/>
        </w:rPr>
      </w:pPr>
      <w:r w:rsidRPr="000D1E86">
        <w:rPr>
          <w:rFonts w:cs="Arial"/>
        </w:rPr>
        <w:lastRenderedPageBreak/>
        <w:t>This Agreement (the “Agreement”) is entered into as of the __ day of ___________, 2019 (the “Execution Date”), by and between the Cal</w:t>
      </w:r>
      <w:r>
        <w:rPr>
          <w:rFonts w:cs="Arial"/>
        </w:rPr>
        <w:t xml:space="preserve">SAWS Consortium </w:t>
      </w:r>
      <w:r w:rsidRPr="000D1E86">
        <w:rPr>
          <w:rFonts w:cs="Arial"/>
        </w:rPr>
        <w:t>(“Consortium”), and any successor entity, and _________________________________________ (“Contractor”) (collectively, “Parties”).</w:t>
      </w:r>
    </w:p>
    <w:p w14:paraId="6FC3D5FC" w14:textId="77777777" w:rsidR="000D1E86" w:rsidRPr="000D1E86" w:rsidRDefault="000D1E86" w:rsidP="000D1E86">
      <w:pPr>
        <w:pStyle w:val="Non-NumberedHdg1"/>
        <w:spacing w:before="240"/>
        <w:rPr>
          <w:rFonts w:ascii="Arial" w:hAnsi="Arial" w:cs="Arial"/>
        </w:rPr>
      </w:pPr>
      <w:bookmarkStart w:id="1" w:name="_Toc527455724"/>
      <w:bookmarkStart w:id="2" w:name="_Toc527456797"/>
      <w:bookmarkStart w:id="3" w:name="_Toc527469047"/>
      <w:bookmarkStart w:id="4" w:name="_Toc529972066"/>
      <w:bookmarkStart w:id="5" w:name="_Toc531983735"/>
      <w:bookmarkStart w:id="6" w:name="_Toc13645348"/>
      <w:r w:rsidRPr="000D1E86">
        <w:rPr>
          <w:rFonts w:ascii="Arial" w:hAnsi="Arial" w:cs="Arial"/>
        </w:rPr>
        <w:t>RECITALS</w:t>
      </w:r>
      <w:bookmarkEnd w:id="1"/>
      <w:bookmarkEnd w:id="2"/>
      <w:bookmarkEnd w:id="3"/>
      <w:bookmarkEnd w:id="4"/>
      <w:bookmarkEnd w:id="5"/>
      <w:bookmarkEnd w:id="6"/>
    </w:p>
    <w:p w14:paraId="46F50F78" w14:textId="77777777" w:rsidR="000D1E86" w:rsidRPr="000D1E86" w:rsidRDefault="000D1E86" w:rsidP="000D1E86">
      <w:pPr>
        <w:pStyle w:val="10sp0"/>
        <w:ind w:firstLine="720"/>
        <w:rPr>
          <w:rFonts w:ascii="Arial" w:hAnsi="Arial" w:cs="Arial"/>
        </w:rPr>
      </w:pPr>
      <w:r w:rsidRPr="000D1E86">
        <w:rPr>
          <w:rFonts w:ascii="Arial" w:hAnsi="Arial" w:cs="Arial"/>
        </w:rPr>
        <w:t xml:space="preserve">WHEREAS, the four (4) counties of </w:t>
      </w:r>
      <w:bookmarkStart w:id="7" w:name="_Hlk529992342"/>
      <w:r w:rsidRPr="000D1E86">
        <w:rPr>
          <w:rFonts w:ascii="Arial" w:hAnsi="Arial" w:cs="Arial"/>
        </w:rPr>
        <w:t xml:space="preserve">Merced, Riverside, San Bernardino, and Stanislaus </w:t>
      </w:r>
      <w:bookmarkEnd w:id="7"/>
      <w:r w:rsidRPr="000D1E86">
        <w:rPr>
          <w:rFonts w:ascii="Arial" w:hAnsi="Arial" w:cs="Arial"/>
        </w:rPr>
        <w:t xml:space="preserve">contractually joined together in December 1998 to create the California Statewide Automated Welfare System Consortium IV Joint Powers Authority (C-IV Consortium) that developed and implemented a system for the administration of certain public assistance programs; and  </w:t>
      </w:r>
    </w:p>
    <w:p w14:paraId="425F503A" w14:textId="77777777" w:rsidR="000D1E86" w:rsidRPr="000D1E86" w:rsidRDefault="000D1E86" w:rsidP="000D1E86">
      <w:pPr>
        <w:pStyle w:val="10sp0"/>
        <w:ind w:firstLine="720"/>
        <w:rPr>
          <w:rFonts w:ascii="Arial" w:hAnsi="Arial" w:cs="Arial"/>
        </w:rPr>
      </w:pPr>
      <w:r w:rsidRPr="000D1E86">
        <w:rPr>
          <w:rFonts w:ascii="Arial" w:hAnsi="Arial" w:cs="Arial"/>
        </w:rPr>
        <w:t xml:space="preserve">WHEREAS, in June 2007, the thirty-five (35) counties of </w:t>
      </w:r>
      <w:bookmarkStart w:id="8" w:name="_Hlk529992365"/>
      <w:r w:rsidRPr="000D1E86">
        <w:rPr>
          <w:rFonts w:ascii="Arial" w:hAnsi="Arial" w:cs="Arial"/>
        </w:rPr>
        <w:t>Alpine, Amador, Butte, Calaveras, Colusa, Del Norte, El Dorado, Glenn, Humboldt, Imperial, Inyo, Kern, Kings, Lake, Lassen, Madera, Marin, Mariposa, Mendocino, Modoc, Mono, Monterey, Napa, Nevada, Plumas, San Benito, San Joaquin, Shasta, Sierra, Siskiyou, Sutter, Tehama, Trinity, Tuolumne, and Yuba</w:t>
      </w:r>
      <w:bookmarkEnd w:id="8"/>
      <w:r w:rsidRPr="000D1E86">
        <w:rPr>
          <w:rFonts w:ascii="Arial" w:hAnsi="Arial" w:cs="Arial"/>
        </w:rPr>
        <w:t xml:space="preserve"> joined the C-IV Consortium; and</w:t>
      </w:r>
    </w:p>
    <w:p w14:paraId="5D958E8B" w14:textId="77777777" w:rsidR="000D1E86" w:rsidRPr="000D1E86" w:rsidRDefault="000D1E86" w:rsidP="000D1E86">
      <w:pPr>
        <w:pStyle w:val="10sp0"/>
        <w:ind w:firstLine="720"/>
        <w:rPr>
          <w:rFonts w:ascii="Arial" w:hAnsi="Arial" w:cs="Arial"/>
        </w:rPr>
      </w:pPr>
      <w:r w:rsidRPr="000D1E86">
        <w:rPr>
          <w:rFonts w:ascii="Arial" w:hAnsi="Arial" w:cs="Arial"/>
        </w:rPr>
        <w:t>WHEREAS the thirty-nine (39) C-IV counties administered certain public assistance programs through the California Automated Consortium Eligibility System (C IV System); and</w:t>
      </w:r>
    </w:p>
    <w:p w14:paraId="4D8A63A8" w14:textId="77777777" w:rsidR="000D1E86" w:rsidRPr="000D1E86" w:rsidRDefault="000D1E86" w:rsidP="000D1E86">
      <w:pPr>
        <w:pStyle w:val="10sp0"/>
        <w:ind w:firstLine="720"/>
        <w:rPr>
          <w:rFonts w:ascii="Arial" w:hAnsi="Arial" w:cs="Arial"/>
        </w:rPr>
      </w:pPr>
      <w:r w:rsidRPr="000D1E86">
        <w:rPr>
          <w:rFonts w:ascii="Arial" w:hAnsi="Arial" w:cs="Arial"/>
        </w:rPr>
        <w:t xml:space="preserve">WHEREAS Los Angeles County administered certain public assistance programs through a separate system known as the Los Angeles Eligibility, Automation Determination, Evaluation and Reporting (LEADER) Replacement System (“LRS”); and </w:t>
      </w:r>
    </w:p>
    <w:p w14:paraId="511DF2DB" w14:textId="77777777" w:rsidR="000D1E86" w:rsidRPr="000D1E86" w:rsidRDefault="000D1E86" w:rsidP="000D1E86">
      <w:pPr>
        <w:pStyle w:val="10sp0"/>
        <w:ind w:firstLine="720"/>
        <w:rPr>
          <w:rFonts w:ascii="Arial" w:hAnsi="Arial" w:cs="Arial"/>
        </w:rPr>
      </w:pPr>
      <w:r w:rsidRPr="000D1E86">
        <w:rPr>
          <w:rFonts w:ascii="Arial" w:hAnsi="Arial" w:cs="Arial"/>
        </w:rPr>
        <w:t>WHEREAS, Los Angeles County joined the C-IV Consortium in compliance with California Assembly Bill ABX1 16 (2011); and</w:t>
      </w:r>
    </w:p>
    <w:p w14:paraId="04FA98B3" w14:textId="77777777" w:rsidR="000D1E86" w:rsidRPr="000D1E86" w:rsidRDefault="000D1E86" w:rsidP="000D1E86">
      <w:pPr>
        <w:pStyle w:val="10sp0"/>
        <w:ind w:firstLine="720"/>
        <w:rPr>
          <w:rFonts w:ascii="Arial" w:hAnsi="Arial" w:cs="Arial"/>
        </w:rPr>
      </w:pPr>
      <w:r w:rsidRPr="000D1E86">
        <w:rPr>
          <w:rFonts w:ascii="Arial" w:hAnsi="Arial" w:cs="Arial"/>
        </w:rPr>
        <w:t>WHEREAS, the remaining eighteen (18) counties in California, consisting of Alameda, Contra Costa, Fresno, Placer, Orange, Sacramento, San Diego, San Francisco, San Luis Obispo, San Mateo, Santa Barbara, Santa Clara, Santa Cruz, Solano, Sonoma, Tulare, Ventura and Yolo, formed the CalWORKs Information Network (CalWIN) Consortium to administer certain public assistance programs in those counties through a separate system, the CalWIN System; and</w:t>
      </w:r>
    </w:p>
    <w:p w14:paraId="1CC0B60A" w14:textId="77777777" w:rsidR="000D1E86" w:rsidRPr="000D1E86" w:rsidRDefault="000D1E86" w:rsidP="000D1E86">
      <w:pPr>
        <w:pStyle w:val="10sp0"/>
        <w:ind w:firstLine="720"/>
        <w:rPr>
          <w:rFonts w:ascii="Arial" w:hAnsi="Arial" w:cs="Arial"/>
        </w:rPr>
      </w:pPr>
      <w:r w:rsidRPr="000D1E86">
        <w:rPr>
          <w:rFonts w:ascii="Arial" w:hAnsi="Arial" w:cs="Arial"/>
        </w:rPr>
        <w:t>WHEREAS, the Consortium has been established for the purpose of overseeing the consolidation of the three (3) current automated welfare systems (the C-IV System, LRS, and CalWIN System) for the purpose of implementing a single California Statewide Automated Welfare System (“CalSAWS System”) in all fifty-eight (58) California counties; and</w:t>
      </w:r>
    </w:p>
    <w:p w14:paraId="28145B27" w14:textId="77777777" w:rsidR="000D1E86" w:rsidRPr="000D1E86" w:rsidRDefault="000D1E86" w:rsidP="000D1E86">
      <w:pPr>
        <w:pStyle w:val="10sp0"/>
        <w:ind w:firstLine="720"/>
        <w:rPr>
          <w:rFonts w:ascii="Arial" w:hAnsi="Arial" w:cs="Arial"/>
        </w:rPr>
      </w:pPr>
      <w:r w:rsidRPr="000D1E86">
        <w:rPr>
          <w:rFonts w:ascii="Arial" w:hAnsi="Arial" w:cs="Arial"/>
        </w:rPr>
        <w:t xml:space="preserve">WHEREAS, the Consortium desires to </w:t>
      </w:r>
      <w:r>
        <w:rPr>
          <w:rFonts w:ascii="Arial" w:hAnsi="Arial" w:cs="Arial"/>
        </w:rPr>
        <w:t xml:space="preserve">provide Implementation Support Services to the CalWIN Counties to design, develop and implement </w:t>
      </w:r>
      <w:r w:rsidRPr="000D1E86">
        <w:rPr>
          <w:rFonts w:ascii="Arial" w:hAnsi="Arial" w:cs="Arial"/>
        </w:rPr>
        <w:t xml:space="preserve">business process reengineering (BPR), organizational change management (OCM), training and </w:t>
      </w:r>
      <w:r w:rsidRPr="000D1E86">
        <w:rPr>
          <w:rFonts w:ascii="Arial" w:hAnsi="Arial" w:cs="Arial"/>
        </w:rPr>
        <w:lastRenderedPageBreak/>
        <w:t xml:space="preserve">implementation support services for the migration of the </w:t>
      </w:r>
      <w:r>
        <w:rPr>
          <w:rFonts w:ascii="Arial" w:hAnsi="Arial" w:cs="Arial"/>
        </w:rPr>
        <w:t xml:space="preserve">CalWIN Counties </w:t>
      </w:r>
      <w:r w:rsidRPr="000D1E86">
        <w:rPr>
          <w:rFonts w:ascii="Arial" w:hAnsi="Arial" w:cs="Arial"/>
        </w:rPr>
        <w:t xml:space="preserve">to the </w:t>
      </w:r>
      <w:r>
        <w:rPr>
          <w:rFonts w:ascii="Arial" w:hAnsi="Arial" w:cs="Arial"/>
        </w:rPr>
        <w:t xml:space="preserve">statewide </w:t>
      </w:r>
      <w:r w:rsidRPr="000D1E86">
        <w:rPr>
          <w:rFonts w:ascii="Arial" w:hAnsi="Arial" w:cs="Arial"/>
        </w:rPr>
        <w:t>CalSAWS</w:t>
      </w:r>
      <w:r>
        <w:rPr>
          <w:rFonts w:ascii="Arial" w:hAnsi="Arial" w:cs="Arial"/>
        </w:rPr>
        <w:t xml:space="preserve"> System</w:t>
      </w:r>
      <w:r w:rsidRPr="000D1E86">
        <w:rPr>
          <w:rFonts w:ascii="Arial" w:hAnsi="Arial" w:cs="Arial"/>
        </w:rPr>
        <w:t xml:space="preserve">; and </w:t>
      </w:r>
    </w:p>
    <w:p w14:paraId="2FF99F84" w14:textId="77777777" w:rsidR="000D1E86" w:rsidRPr="000D1E86" w:rsidRDefault="000D1E86" w:rsidP="000D1E86">
      <w:pPr>
        <w:pStyle w:val="10sp0"/>
        <w:ind w:firstLine="720"/>
        <w:rPr>
          <w:rFonts w:ascii="Arial" w:hAnsi="Arial" w:cs="Arial"/>
        </w:rPr>
      </w:pPr>
      <w:r w:rsidRPr="000D1E86">
        <w:rPr>
          <w:rFonts w:ascii="Arial" w:hAnsi="Arial" w:cs="Arial"/>
        </w:rPr>
        <w:t xml:space="preserve">WHEREAS, on ________________________________2019, the Consortium released a Request for Proposal (RFP) to solicit proposals from qualified Vendors to </w:t>
      </w:r>
      <w:r>
        <w:rPr>
          <w:rFonts w:ascii="Arial" w:hAnsi="Arial" w:cs="Arial"/>
        </w:rPr>
        <w:t xml:space="preserve">design, develop and implement </w:t>
      </w:r>
      <w:r w:rsidRPr="000D1E86">
        <w:rPr>
          <w:rFonts w:ascii="Arial" w:hAnsi="Arial" w:cs="Arial"/>
        </w:rPr>
        <w:t xml:space="preserve">business process reengineering (BPR), organizational change management (OCM), training and implementation support services for the migration of the </w:t>
      </w:r>
      <w:r>
        <w:rPr>
          <w:rFonts w:ascii="Arial" w:hAnsi="Arial" w:cs="Arial"/>
        </w:rPr>
        <w:t xml:space="preserve">CalWIN Counties </w:t>
      </w:r>
      <w:r w:rsidRPr="000D1E86">
        <w:rPr>
          <w:rFonts w:ascii="Arial" w:hAnsi="Arial" w:cs="Arial"/>
        </w:rPr>
        <w:t xml:space="preserve">to the </w:t>
      </w:r>
      <w:r>
        <w:rPr>
          <w:rFonts w:ascii="Arial" w:hAnsi="Arial" w:cs="Arial"/>
        </w:rPr>
        <w:t xml:space="preserve">statewide </w:t>
      </w:r>
      <w:r w:rsidRPr="000D1E86">
        <w:rPr>
          <w:rFonts w:ascii="Arial" w:hAnsi="Arial" w:cs="Arial"/>
        </w:rPr>
        <w:t>CalSAWS</w:t>
      </w:r>
      <w:r>
        <w:rPr>
          <w:rFonts w:ascii="Arial" w:hAnsi="Arial" w:cs="Arial"/>
        </w:rPr>
        <w:t xml:space="preserve"> System</w:t>
      </w:r>
      <w:r w:rsidRPr="000D1E86">
        <w:rPr>
          <w:rFonts w:ascii="Arial" w:hAnsi="Arial" w:cs="Arial"/>
        </w:rPr>
        <w:t>, which is incorporated herein by reference.</w:t>
      </w:r>
    </w:p>
    <w:p w14:paraId="16695536" w14:textId="77777777" w:rsidR="000D1E86" w:rsidRPr="000D1E86" w:rsidRDefault="000D1E86" w:rsidP="000D1E86">
      <w:pPr>
        <w:pStyle w:val="10sp0"/>
        <w:ind w:firstLine="720"/>
        <w:rPr>
          <w:rFonts w:ascii="Arial" w:hAnsi="Arial" w:cs="Arial"/>
        </w:rPr>
      </w:pPr>
      <w:r w:rsidRPr="000D1E86">
        <w:rPr>
          <w:rFonts w:ascii="Arial" w:hAnsi="Arial" w:cs="Arial"/>
        </w:rPr>
        <w:t>WHEREAS, on _______________________, 2019, Contractor submitted its response to the RFP, which is incorporated herein by reference.</w:t>
      </w:r>
    </w:p>
    <w:p w14:paraId="61F6AC51" w14:textId="77777777" w:rsidR="000D1E86" w:rsidRPr="000D1E86" w:rsidRDefault="000D1E86" w:rsidP="000D1E86">
      <w:pPr>
        <w:pStyle w:val="10sp0"/>
        <w:ind w:firstLine="720"/>
        <w:rPr>
          <w:rFonts w:ascii="Arial" w:hAnsi="Arial" w:cs="Arial"/>
        </w:rPr>
      </w:pPr>
      <w:r w:rsidRPr="000D1E86">
        <w:rPr>
          <w:rFonts w:ascii="Arial" w:hAnsi="Arial" w:cs="Arial"/>
        </w:rPr>
        <w:t>NOW THEREFORE, in consideration of the foregoing premises and the mutual covenants and promises set forth below, and for other good and valuable consideration, the receipt and sufficiency of which are hereby acknowledged, the Parties agree as follows:</w:t>
      </w:r>
    </w:p>
    <w:p w14:paraId="4F3D8601" w14:textId="77777777" w:rsidR="00D04E63" w:rsidRDefault="00B229D8" w:rsidP="00D04E63">
      <w:pPr>
        <w:pStyle w:val="Level1"/>
        <w:rPr>
          <w:rFonts w:ascii="Arial" w:hAnsi="Arial" w:cs="Arial"/>
          <w:szCs w:val="24"/>
        </w:rPr>
      </w:pPr>
      <w:r>
        <w:rPr>
          <w:rFonts w:ascii="Arial" w:hAnsi="Arial" w:cs="Arial"/>
          <w:szCs w:val="24"/>
        </w:rPr>
        <w:t>CONTRACT INTERPRETATION</w:t>
      </w:r>
      <w:r w:rsidR="00D04E63" w:rsidRPr="00B229D8">
        <w:rPr>
          <w:rFonts w:ascii="Arial" w:hAnsi="Arial" w:cs="Arial"/>
          <w:szCs w:val="24"/>
        </w:rPr>
        <w:t>.</w:t>
      </w:r>
    </w:p>
    <w:p w14:paraId="064AA165" w14:textId="77777777" w:rsidR="004A275B" w:rsidRPr="004A275B" w:rsidRDefault="004A275B" w:rsidP="004A275B">
      <w:pPr>
        <w:pStyle w:val="10sp05"/>
        <w:rPr>
          <w:rFonts w:ascii="Arial" w:hAnsi="Arial" w:cs="Arial"/>
        </w:rPr>
      </w:pPr>
      <w:r w:rsidRPr="004A275B">
        <w:rPr>
          <w:rFonts w:ascii="Arial" w:hAnsi="Arial" w:cs="Arial"/>
        </w:rPr>
        <w:t>In the event there is a conflict between the documents comprising the Agreement, including all exhibits to it, the following order of precedence shall apply:</w:t>
      </w:r>
    </w:p>
    <w:p w14:paraId="781E48AD" w14:textId="77777777" w:rsidR="004A275B" w:rsidRPr="004A275B" w:rsidRDefault="004A275B" w:rsidP="004A275B">
      <w:pPr>
        <w:pStyle w:val="Level2"/>
        <w:keepNext w:val="0"/>
        <w:numPr>
          <w:ilvl w:val="1"/>
          <w:numId w:val="15"/>
        </w:numPr>
        <w:tabs>
          <w:tab w:val="clear" w:pos="1440"/>
          <w:tab w:val="num" w:pos="720"/>
        </w:tabs>
        <w:ind w:left="720" w:firstLine="0"/>
        <w:rPr>
          <w:rFonts w:ascii="Arial" w:hAnsi="Arial" w:cs="Arial"/>
          <w:b w:val="0"/>
          <w:u w:val="none"/>
        </w:rPr>
      </w:pPr>
      <w:bookmarkStart w:id="9" w:name="_Toc13645350"/>
      <w:r w:rsidRPr="004A275B">
        <w:rPr>
          <w:rFonts w:ascii="Arial" w:hAnsi="Arial" w:cs="Arial"/>
          <w:b w:val="0"/>
          <w:u w:val="none"/>
        </w:rPr>
        <w:t>The terms and conditions in the body of this Agreement, which shall include all exhibits, which are hereby incorporated by reference;</w:t>
      </w:r>
      <w:bookmarkEnd w:id="9"/>
    </w:p>
    <w:p w14:paraId="3CD6FC66" w14:textId="77777777" w:rsidR="004A275B" w:rsidRPr="004A275B" w:rsidRDefault="004A275B" w:rsidP="004A275B">
      <w:pPr>
        <w:pStyle w:val="Level2"/>
        <w:keepNext w:val="0"/>
        <w:numPr>
          <w:ilvl w:val="1"/>
          <w:numId w:val="15"/>
        </w:numPr>
        <w:tabs>
          <w:tab w:val="clear" w:pos="1440"/>
          <w:tab w:val="num" w:pos="720"/>
        </w:tabs>
        <w:ind w:left="720" w:firstLine="0"/>
        <w:rPr>
          <w:rFonts w:ascii="Arial" w:hAnsi="Arial" w:cs="Arial"/>
          <w:b w:val="0"/>
          <w:u w:val="none"/>
        </w:rPr>
      </w:pPr>
      <w:bookmarkStart w:id="10" w:name="_Toc13645351"/>
      <w:r w:rsidRPr="004A275B">
        <w:rPr>
          <w:rFonts w:ascii="Arial" w:hAnsi="Arial" w:cs="Arial"/>
          <w:b w:val="0"/>
          <w:u w:val="none"/>
        </w:rPr>
        <w:t xml:space="preserve">The Request for Proposal (RFP) for the </w:t>
      </w:r>
      <w:r>
        <w:rPr>
          <w:rFonts w:ascii="Arial" w:hAnsi="Arial" w:cs="Arial"/>
          <w:b w:val="0"/>
          <w:u w:val="none"/>
        </w:rPr>
        <w:t>CalWIN Implementation Support Project, which shall include all exhibits to the RFP</w:t>
      </w:r>
      <w:r w:rsidRPr="004A275B">
        <w:rPr>
          <w:rFonts w:ascii="Arial" w:hAnsi="Arial" w:cs="Arial"/>
          <w:b w:val="0"/>
          <w:u w:val="none"/>
        </w:rPr>
        <w:t>; and</w:t>
      </w:r>
      <w:bookmarkEnd w:id="10"/>
    </w:p>
    <w:p w14:paraId="1E9DB018" w14:textId="77777777" w:rsidR="004A275B" w:rsidRPr="004A275B" w:rsidRDefault="004A275B" w:rsidP="004A275B">
      <w:pPr>
        <w:pStyle w:val="Level2"/>
        <w:keepNext w:val="0"/>
        <w:numPr>
          <w:ilvl w:val="1"/>
          <w:numId w:val="15"/>
        </w:numPr>
        <w:tabs>
          <w:tab w:val="clear" w:pos="1440"/>
          <w:tab w:val="num" w:pos="720"/>
        </w:tabs>
        <w:ind w:left="720" w:firstLine="0"/>
        <w:rPr>
          <w:rFonts w:ascii="Arial" w:hAnsi="Arial" w:cs="Arial"/>
          <w:b w:val="0"/>
          <w:u w:val="none"/>
        </w:rPr>
      </w:pPr>
      <w:bookmarkStart w:id="11" w:name="_Toc13645352"/>
      <w:r w:rsidRPr="004A275B">
        <w:rPr>
          <w:rFonts w:ascii="Arial" w:hAnsi="Arial" w:cs="Arial"/>
          <w:b w:val="0"/>
          <w:u w:val="none"/>
        </w:rPr>
        <w:t>C</w:t>
      </w:r>
      <w:r>
        <w:rPr>
          <w:rFonts w:ascii="Arial" w:hAnsi="Arial" w:cs="Arial"/>
          <w:b w:val="0"/>
          <w:u w:val="none"/>
        </w:rPr>
        <w:t>ontractor</w:t>
      </w:r>
      <w:r w:rsidRPr="004A275B">
        <w:rPr>
          <w:rFonts w:ascii="Arial" w:hAnsi="Arial" w:cs="Arial"/>
          <w:b w:val="0"/>
          <w:u w:val="none"/>
        </w:rPr>
        <w:t>’s Proposal submitted in response to the RFP.</w:t>
      </w:r>
      <w:bookmarkEnd w:id="11"/>
    </w:p>
    <w:p w14:paraId="227956CC" w14:textId="77777777" w:rsidR="00D04E63" w:rsidRPr="00B229D8" w:rsidRDefault="00B229D8" w:rsidP="00D04E63">
      <w:pPr>
        <w:pStyle w:val="Level1"/>
        <w:rPr>
          <w:rFonts w:ascii="Arial" w:hAnsi="Arial" w:cs="Arial"/>
          <w:szCs w:val="24"/>
        </w:rPr>
      </w:pPr>
      <w:r>
        <w:rPr>
          <w:rFonts w:ascii="Arial" w:hAnsi="Arial" w:cs="Arial"/>
          <w:szCs w:val="24"/>
        </w:rPr>
        <w:t>DEFINITIONS</w:t>
      </w:r>
      <w:r w:rsidR="00D04E63" w:rsidRPr="00B229D8">
        <w:rPr>
          <w:rFonts w:ascii="Arial" w:hAnsi="Arial" w:cs="Arial"/>
          <w:szCs w:val="24"/>
        </w:rPr>
        <w:t>.</w:t>
      </w:r>
    </w:p>
    <w:p w14:paraId="24038DED" w14:textId="77777777" w:rsidR="00D04E63" w:rsidRDefault="00222B7B" w:rsidP="00D04E63">
      <w:pPr>
        <w:pStyle w:val="Level2"/>
        <w:rPr>
          <w:rFonts w:ascii="Arial" w:hAnsi="Arial" w:cs="Arial"/>
          <w:szCs w:val="24"/>
        </w:rPr>
      </w:pPr>
      <w:r>
        <w:rPr>
          <w:rFonts w:ascii="Arial" w:hAnsi="Arial" w:cs="Arial"/>
          <w:szCs w:val="24"/>
        </w:rPr>
        <w:t>Acceptance.</w:t>
      </w:r>
    </w:p>
    <w:p w14:paraId="37689151" w14:textId="77777777" w:rsidR="00222B7B" w:rsidRPr="00222B7B" w:rsidRDefault="00222B7B" w:rsidP="00222B7B">
      <w:pPr>
        <w:pStyle w:val="10spHanging15"/>
        <w:ind w:left="720" w:firstLine="720"/>
        <w:rPr>
          <w:rFonts w:ascii="Arial" w:hAnsi="Arial" w:cs="Arial"/>
        </w:rPr>
      </w:pPr>
      <w:r w:rsidRPr="00222B7B">
        <w:rPr>
          <w:rFonts w:ascii="Arial" w:hAnsi="Arial" w:cs="Arial"/>
        </w:rPr>
        <w:t>A Notice from the C</w:t>
      </w:r>
      <w:r>
        <w:rPr>
          <w:rFonts w:ascii="Arial" w:hAnsi="Arial" w:cs="Arial"/>
        </w:rPr>
        <w:t>onsortium</w:t>
      </w:r>
      <w:r w:rsidRPr="00222B7B">
        <w:rPr>
          <w:rFonts w:ascii="Arial" w:hAnsi="Arial" w:cs="Arial"/>
        </w:rPr>
        <w:t xml:space="preserve"> to C</w:t>
      </w:r>
      <w:r>
        <w:rPr>
          <w:rFonts w:ascii="Arial" w:hAnsi="Arial" w:cs="Arial"/>
        </w:rPr>
        <w:t xml:space="preserve">ontractor </w:t>
      </w:r>
      <w:r w:rsidRPr="00222B7B">
        <w:rPr>
          <w:rFonts w:ascii="Arial" w:hAnsi="Arial" w:cs="Arial"/>
        </w:rPr>
        <w:t xml:space="preserve">that a Deliverable </w:t>
      </w:r>
      <w:r>
        <w:rPr>
          <w:rFonts w:ascii="Arial" w:hAnsi="Arial" w:cs="Arial"/>
        </w:rPr>
        <w:t xml:space="preserve">or Service </w:t>
      </w:r>
      <w:r w:rsidRPr="00222B7B">
        <w:rPr>
          <w:rFonts w:ascii="Arial" w:hAnsi="Arial" w:cs="Arial"/>
        </w:rPr>
        <w:t>has met with the C</w:t>
      </w:r>
      <w:r>
        <w:rPr>
          <w:rFonts w:ascii="Arial" w:hAnsi="Arial" w:cs="Arial"/>
        </w:rPr>
        <w:t xml:space="preserve">onsortium’s </w:t>
      </w:r>
      <w:r w:rsidRPr="00222B7B">
        <w:rPr>
          <w:rFonts w:ascii="Arial" w:hAnsi="Arial" w:cs="Arial"/>
        </w:rPr>
        <w:t>reasonable satisfaction and applicable Specifications.</w:t>
      </w:r>
    </w:p>
    <w:p w14:paraId="419BB08F" w14:textId="77777777" w:rsidR="00222B7B" w:rsidRDefault="00222B7B" w:rsidP="00D04E63">
      <w:pPr>
        <w:pStyle w:val="Level2"/>
        <w:rPr>
          <w:rFonts w:ascii="Arial" w:hAnsi="Arial" w:cs="Arial"/>
          <w:szCs w:val="24"/>
        </w:rPr>
      </w:pPr>
      <w:r>
        <w:rPr>
          <w:rFonts w:ascii="Arial" w:hAnsi="Arial" w:cs="Arial"/>
          <w:szCs w:val="24"/>
        </w:rPr>
        <w:t>Acceptance Criteria.</w:t>
      </w:r>
    </w:p>
    <w:p w14:paraId="0CD13984" w14:textId="77777777" w:rsidR="00DA5460" w:rsidRPr="00222B7B" w:rsidRDefault="000B238E" w:rsidP="00DA5460">
      <w:pPr>
        <w:pStyle w:val="10spHanging15"/>
        <w:ind w:left="720" w:firstLine="720"/>
        <w:rPr>
          <w:rFonts w:ascii="Arial" w:hAnsi="Arial" w:cs="Arial"/>
        </w:rPr>
      </w:pPr>
      <w:r w:rsidRPr="000B238E">
        <w:rPr>
          <w:rFonts w:ascii="Arial" w:hAnsi="Arial" w:cs="Arial"/>
        </w:rPr>
        <w:t xml:space="preserve">The Specifications against which each Deliverable shall be evaluated as the basis for Acceptance in accordance with </w:t>
      </w:r>
      <w:r w:rsidRPr="008E4670">
        <w:rPr>
          <w:rFonts w:ascii="Arial" w:hAnsi="Arial" w:cs="Arial"/>
        </w:rPr>
        <w:t>Section</w:t>
      </w:r>
      <w:r w:rsidRPr="000B238E">
        <w:rPr>
          <w:rFonts w:ascii="Arial" w:hAnsi="Arial" w:cs="Arial"/>
        </w:rPr>
        <w:t xml:space="preserve"> </w:t>
      </w:r>
      <w:r w:rsidR="008E4670">
        <w:rPr>
          <w:rFonts w:ascii="Arial" w:hAnsi="Arial" w:cs="Arial"/>
        </w:rPr>
        <w:t>5.7</w:t>
      </w:r>
      <w:r w:rsidRPr="000B238E">
        <w:rPr>
          <w:rFonts w:ascii="Arial" w:hAnsi="Arial" w:cs="Arial"/>
        </w:rPr>
        <w:t>, as described in the applicable Specifications for that Deliverable or Service.</w:t>
      </w:r>
    </w:p>
    <w:p w14:paraId="51982F14" w14:textId="77777777" w:rsidR="00222B7B" w:rsidRDefault="00222B7B" w:rsidP="00D04E63">
      <w:pPr>
        <w:pStyle w:val="Level2"/>
        <w:rPr>
          <w:rFonts w:ascii="Arial" w:hAnsi="Arial" w:cs="Arial"/>
          <w:szCs w:val="24"/>
        </w:rPr>
      </w:pPr>
      <w:r>
        <w:rPr>
          <w:rFonts w:ascii="Arial" w:hAnsi="Arial" w:cs="Arial"/>
          <w:szCs w:val="24"/>
        </w:rPr>
        <w:lastRenderedPageBreak/>
        <w:t>Agreement.</w:t>
      </w:r>
    </w:p>
    <w:p w14:paraId="5652FFF6" w14:textId="77777777" w:rsidR="00C106A4" w:rsidRPr="000B238E" w:rsidRDefault="000B238E" w:rsidP="00C106A4">
      <w:pPr>
        <w:pStyle w:val="10spHanging15"/>
        <w:ind w:left="720" w:firstLine="720"/>
        <w:rPr>
          <w:rFonts w:ascii="Arial" w:hAnsi="Arial" w:cs="Arial"/>
        </w:rPr>
      </w:pPr>
      <w:r w:rsidRPr="000B238E">
        <w:rPr>
          <w:rFonts w:ascii="Arial" w:hAnsi="Arial" w:cs="Arial"/>
        </w:rPr>
        <w:t>This Agreement, the Exhibits attached to it, which are incorporated by this reference, and any other document expressly incorporated by reference pursuant to the terms of this Agreement.</w:t>
      </w:r>
    </w:p>
    <w:p w14:paraId="49325735" w14:textId="77777777" w:rsidR="00222B7B" w:rsidRDefault="00222B7B" w:rsidP="00D04E63">
      <w:pPr>
        <w:pStyle w:val="Level2"/>
        <w:rPr>
          <w:rFonts w:ascii="Arial" w:hAnsi="Arial" w:cs="Arial"/>
          <w:szCs w:val="24"/>
        </w:rPr>
      </w:pPr>
      <w:r>
        <w:rPr>
          <w:rFonts w:ascii="Arial" w:hAnsi="Arial" w:cs="Arial"/>
          <w:szCs w:val="24"/>
        </w:rPr>
        <w:t>Business Process Reengineering (</w:t>
      </w:r>
      <w:r w:rsidR="00AB09B4">
        <w:rPr>
          <w:rFonts w:ascii="Arial" w:hAnsi="Arial" w:cs="Arial"/>
          <w:szCs w:val="24"/>
        </w:rPr>
        <w:t>“</w:t>
      </w:r>
      <w:r>
        <w:rPr>
          <w:rFonts w:ascii="Arial" w:hAnsi="Arial" w:cs="Arial"/>
          <w:szCs w:val="24"/>
        </w:rPr>
        <w:t>BPR</w:t>
      </w:r>
      <w:r w:rsidR="00AB09B4">
        <w:rPr>
          <w:rFonts w:ascii="Arial" w:hAnsi="Arial" w:cs="Arial"/>
          <w:szCs w:val="24"/>
        </w:rPr>
        <w:t>”</w:t>
      </w:r>
      <w:r>
        <w:rPr>
          <w:rFonts w:ascii="Arial" w:hAnsi="Arial" w:cs="Arial"/>
          <w:szCs w:val="24"/>
        </w:rPr>
        <w:t>).</w:t>
      </w:r>
    </w:p>
    <w:p w14:paraId="2B487A1A" w14:textId="77777777" w:rsidR="00C106A4" w:rsidRPr="00222B7B" w:rsidRDefault="008E28C7" w:rsidP="00C106A4">
      <w:pPr>
        <w:pStyle w:val="10spHanging15"/>
        <w:ind w:left="720" w:firstLine="720"/>
        <w:rPr>
          <w:rFonts w:ascii="Arial" w:hAnsi="Arial" w:cs="Arial"/>
        </w:rPr>
      </w:pPr>
      <w:r w:rsidRPr="008E28C7">
        <w:rPr>
          <w:rFonts w:ascii="Arial" w:hAnsi="Arial" w:cs="Arial"/>
        </w:rPr>
        <w:t>BPR in</w:t>
      </w:r>
      <w:r>
        <w:rPr>
          <w:rFonts w:ascii="Arial" w:hAnsi="Arial" w:cs="Arial"/>
        </w:rPr>
        <w:t xml:space="preserve">volves the </w:t>
      </w:r>
      <w:r w:rsidRPr="008E28C7">
        <w:rPr>
          <w:rFonts w:ascii="Arial" w:hAnsi="Arial" w:cs="Arial"/>
        </w:rPr>
        <w:t xml:space="preserve">analysis and documentation of </w:t>
      </w:r>
      <w:r>
        <w:rPr>
          <w:rFonts w:ascii="Arial" w:hAnsi="Arial" w:cs="Arial"/>
        </w:rPr>
        <w:t xml:space="preserve">each CalWIN </w:t>
      </w:r>
      <w:r w:rsidRPr="008E28C7">
        <w:rPr>
          <w:rFonts w:ascii="Arial" w:hAnsi="Arial" w:cs="Arial"/>
        </w:rPr>
        <w:t>County</w:t>
      </w:r>
      <w:r>
        <w:rPr>
          <w:rFonts w:ascii="Arial" w:hAnsi="Arial" w:cs="Arial"/>
        </w:rPr>
        <w:t xml:space="preserve"> “</w:t>
      </w:r>
      <w:r w:rsidRPr="008E28C7">
        <w:rPr>
          <w:rFonts w:ascii="Arial" w:hAnsi="Arial" w:cs="Arial"/>
        </w:rPr>
        <w:t>As-Is</w:t>
      </w:r>
      <w:r>
        <w:rPr>
          <w:rFonts w:ascii="Arial" w:hAnsi="Arial" w:cs="Arial"/>
        </w:rPr>
        <w:t>”</w:t>
      </w:r>
      <w:r w:rsidRPr="008E28C7">
        <w:rPr>
          <w:rFonts w:ascii="Arial" w:hAnsi="Arial" w:cs="Arial"/>
        </w:rPr>
        <w:t xml:space="preserve"> and </w:t>
      </w:r>
      <w:r>
        <w:rPr>
          <w:rFonts w:ascii="Arial" w:hAnsi="Arial" w:cs="Arial"/>
        </w:rPr>
        <w:t>“</w:t>
      </w:r>
      <w:r w:rsidRPr="008E28C7">
        <w:rPr>
          <w:rFonts w:ascii="Arial" w:hAnsi="Arial" w:cs="Arial"/>
        </w:rPr>
        <w:t>To-Be</w:t>
      </w:r>
      <w:r>
        <w:rPr>
          <w:rFonts w:ascii="Arial" w:hAnsi="Arial" w:cs="Arial"/>
        </w:rPr>
        <w:t>”</w:t>
      </w:r>
      <w:r w:rsidRPr="008E28C7">
        <w:rPr>
          <w:rFonts w:ascii="Arial" w:hAnsi="Arial" w:cs="Arial"/>
        </w:rPr>
        <w:t xml:space="preserve"> </w:t>
      </w:r>
      <w:r>
        <w:rPr>
          <w:rFonts w:ascii="Arial" w:hAnsi="Arial" w:cs="Arial"/>
        </w:rPr>
        <w:t>P</w:t>
      </w:r>
      <w:r w:rsidRPr="008E28C7">
        <w:rPr>
          <w:rFonts w:ascii="Arial" w:hAnsi="Arial" w:cs="Arial"/>
        </w:rPr>
        <w:t xml:space="preserve">rocesses, taking into consideration each </w:t>
      </w:r>
      <w:r>
        <w:rPr>
          <w:rFonts w:ascii="Arial" w:hAnsi="Arial" w:cs="Arial"/>
        </w:rPr>
        <w:t xml:space="preserve">Cal-WIN </w:t>
      </w:r>
      <w:r w:rsidRPr="008E28C7">
        <w:rPr>
          <w:rFonts w:ascii="Arial" w:hAnsi="Arial" w:cs="Arial"/>
        </w:rPr>
        <w:t xml:space="preserve">County’s </w:t>
      </w:r>
      <w:r>
        <w:rPr>
          <w:rFonts w:ascii="Arial" w:hAnsi="Arial" w:cs="Arial"/>
        </w:rPr>
        <w:t>A</w:t>
      </w:r>
      <w:r w:rsidRPr="008E28C7">
        <w:rPr>
          <w:rFonts w:ascii="Arial" w:hAnsi="Arial" w:cs="Arial"/>
        </w:rPr>
        <w:t xml:space="preserve">ncillary </w:t>
      </w:r>
      <w:r>
        <w:rPr>
          <w:rFonts w:ascii="Arial" w:hAnsi="Arial" w:cs="Arial"/>
        </w:rPr>
        <w:t>S</w:t>
      </w:r>
      <w:r w:rsidRPr="008E28C7">
        <w:rPr>
          <w:rFonts w:ascii="Arial" w:hAnsi="Arial" w:cs="Arial"/>
        </w:rPr>
        <w:t>ystem decisions.</w:t>
      </w:r>
    </w:p>
    <w:p w14:paraId="1680F5DD" w14:textId="77777777" w:rsidR="006E6415" w:rsidRDefault="006E6415" w:rsidP="00D04E63">
      <w:pPr>
        <w:pStyle w:val="Level2"/>
        <w:rPr>
          <w:rFonts w:ascii="Arial" w:hAnsi="Arial" w:cs="Arial"/>
          <w:szCs w:val="24"/>
        </w:rPr>
      </w:pPr>
      <w:r>
        <w:rPr>
          <w:rFonts w:ascii="Arial" w:hAnsi="Arial" w:cs="Arial"/>
          <w:szCs w:val="24"/>
        </w:rPr>
        <w:t>CalSAWS</w:t>
      </w:r>
      <w:r w:rsidR="000B238E">
        <w:rPr>
          <w:rFonts w:ascii="Arial" w:hAnsi="Arial" w:cs="Arial"/>
          <w:szCs w:val="24"/>
        </w:rPr>
        <w:t xml:space="preserve"> Consortium</w:t>
      </w:r>
      <w:r>
        <w:rPr>
          <w:rFonts w:ascii="Arial" w:hAnsi="Arial" w:cs="Arial"/>
          <w:szCs w:val="24"/>
        </w:rPr>
        <w:t>.</w:t>
      </w:r>
    </w:p>
    <w:p w14:paraId="6C64DE86" w14:textId="77777777" w:rsidR="00C106A4" w:rsidRDefault="001E59B8" w:rsidP="00C106A4">
      <w:pPr>
        <w:pStyle w:val="10spHanging15"/>
        <w:ind w:left="720" w:firstLine="720"/>
        <w:rPr>
          <w:rFonts w:ascii="Arial" w:hAnsi="Arial" w:cs="Arial"/>
        </w:rPr>
      </w:pPr>
      <w:r w:rsidRPr="001E59B8">
        <w:rPr>
          <w:rFonts w:ascii="Arial" w:hAnsi="Arial" w:cs="Arial"/>
        </w:rPr>
        <w:t>The CalSAWS C</w:t>
      </w:r>
      <w:r>
        <w:rPr>
          <w:rFonts w:ascii="Arial" w:hAnsi="Arial" w:cs="Arial"/>
        </w:rPr>
        <w:t>onsortium</w:t>
      </w:r>
      <w:r w:rsidRPr="001E59B8">
        <w:rPr>
          <w:rFonts w:ascii="Arial" w:hAnsi="Arial" w:cs="Arial"/>
        </w:rPr>
        <w:t xml:space="preserve"> is a Joint Powers Authority (JPA) that comprises all fifty-eight (58) Counties in the State of California.  </w:t>
      </w:r>
    </w:p>
    <w:p w14:paraId="74B9A034" w14:textId="77777777" w:rsidR="001E59B8" w:rsidRDefault="001E59B8" w:rsidP="001E59B8">
      <w:pPr>
        <w:pStyle w:val="Level2"/>
        <w:rPr>
          <w:rFonts w:ascii="Arial" w:hAnsi="Arial" w:cs="Arial"/>
          <w:szCs w:val="24"/>
        </w:rPr>
      </w:pPr>
      <w:r>
        <w:rPr>
          <w:rFonts w:ascii="Arial" w:hAnsi="Arial" w:cs="Arial"/>
          <w:szCs w:val="24"/>
        </w:rPr>
        <w:t>CalSAWS System.</w:t>
      </w:r>
    </w:p>
    <w:p w14:paraId="1043EFE4" w14:textId="77777777" w:rsidR="001E59B8" w:rsidRPr="00222B7B" w:rsidRDefault="001E59B8" w:rsidP="001E59B8">
      <w:pPr>
        <w:pStyle w:val="10spHanging15"/>
        <w:ind w:left="720" w:firstLine="720"/>
        <w:rPr>
          <w:rFonts w:ascii="Arial" w:hAnsi="Arial" w:cs="Arial"/>
        </w:rPr>
      </w:pPr>
      <w:r w:rsidRPr="001E59B8">
        <w:rPr>
          <w:rFonts w:ascii="Arial" w:hAnsi="Arial" w:cs="Arial"/>
        </w:rPr>
        <w:t>The CalSAWS System is the anticipated user-friendly, on-line, and fully integrated case management system that currently is being designed in order to manage data in identified public assistance programs for all fifty-eight (58) counties in the State of California.</w:t>
      </w:r>
    </w:p>
    <w:p w14:paraId="1956C131" w14:textId="77777777" w:rsidR="006E6415" w:rsidRDefault="006E6415" w:rsidP="00D04E63">
      <w:pPr>
        <w:pStyle w:val="Level2"/>
        <w:rPr>
          <w:rFonts w:ascii="Arial" w:hAnsi="Arial" w:cs="Arial"/>
          <w:szCs w:val="24"/>
        </w:rPr>
      </w:pPr>
      <w:r>
        <w:rPr>
          <w:rFonts w:ascii="Arial" w:hAnsi="Arial" w:cs="Arial"/>
          <w:szCs w:val="24"/>
        </w:rPr>
        <w:t>CalWIN</w:t>
      </w:r>
      <w:r w:rsidR="001E59B8">
        <w:rPr>
          <w:rFonts w:ascii="Arial" w:hAnsi="Arial" w:cs="Arial"/>
          <w:szCs w:val="24"/>
        </w:rPr>
        <w:t xml:space="preserve"> System</w:t>
      </w:r>
      <w:r>
        <w:rPr>
          <w:rFonts w:ascii="Arial" w:hAnsi="Arial" w:cs="Arial"/>
          <w:szCs w:val="24"/>
        </w:rPr>
        <w:t>.</w:t>
      </w:r>
    </w:p>
    <w:p w14:paraId="303E3398" w14:textId="77777777" w:rsidR="00C106A4" w:rsidRPr="00222B7B" w:rsidRDefault="001E59B8" w:rsidP="00C106A4">
      <w:pPr>
        <w:pStyle w:val="10spHanging15"/>
        <w:ind w:left="720" w:firstLine="720"/>
        <w:rPr>
          <w:rFonts w:ascii="Arial" w:hAnsi="Arial" w:cs="Arial"/>
        </w:rPr>
      </w:pPr>
      <w:r w:rsidRPr="001E59B8">
        <w:rPr>
          <w:rFonts w:ascii="Arial" w:hAnsi="Arial" w:cs="Arial"/>
        </w:rPr>
        <w:t>The user-friendly, customer based, on-line, and fully integrated case management system currently being managed and operated by the Counties in the Welfare Client Data System (WCDS) C</w:t>
      </w:r>
      <w:r>
        <w:rPr>
          <w:rFonts w:ascii="Arial" w:hAnsi="Arial" w:cs="Arial"/>
        </w:rPr>
        <w:t>onsortium</w:t>
      </w:r>
      <w:r w:rsidRPr="001E59B8">
        <w:rPr>
          <w:rFonts w:ascii="Arial" w:hAnsi="Arial" w:cs="Arial"/>
        </w:rPr>
        <w:t xml:space="preserve"> to manage data in identified public assistance programs.</w:t>
      </w:r>
    </w:p>
    <w:p w14:paraId="5D4E09EF" w14:textId="77777777" w:rsidR="006E6415" w:rsidRDefault="006E6415" w:rsidP="00D04E63">
      <w:pPr>
        <w:pStyle w:val="Level2"/>
        <w:rPr>
          <w:rFonts w:ascii="Arial" w:hAnsi="Arial" w:cs="Arial"/>
          <w:szCs w:val="24"/>
        </w:rPr>
      </w:pPr>
      <w:r>
        <w:rPr>
          <w:rFonts w:ascii="Arial" w:hAnsi="Arial" w:cs="Arial"/>
          <w:szCs w:val="24"/>
        </w:rPr>
        <w:t>CalWIN Counties.</w:t>
      </w:r>
    </w:p>
    <w:p w14:paraId="15E00D1D" w14:textId="77777777" w:rsidR="00C106A4" w:rsidRPr="00222B7B" w:rsidRDefault="002A6433" w:rsidP="00C106A4">
      <w:pPr>
        <w:pStyle w:val="10spHanging15"/>
        <w:ind w:left="720" w:firstLine="720"/>
        <w:rPr>
          <w:rFonts w:ascii="Arial" w:hAnsi="Arial" w:cs="Arial"/>
        </w:rPr>
      </w:pPr>
      <w:r>
        <w:rPr>
          <w:rFonts w:ascii="Arial" w:hAnsi="Arial" w:cs="Arial"/>
        </w:rPr>
        <w:t xml:space="preserve">The eighteen Counties in the WCDS Consortium, consisting of </w:t>
      </w:r>
      <w:r w:rsidRPr="002A6433">
        <w:rPr>
          <w:rFonts w:ascii="Arial" w:hAnsi="Arial" w:cs="Arial"/>
        </w:rPr>
        <w:t>Alameda, Contra Costa, Fresno, Placer, Orange, Sacramento, San Diego, San Francisco, San Luis Obispo, San Mateo, Santa Barbara, Santa Clara, Santa Cruz, Solano, Sonoma, Tulare, Ventura and Yolo</w:t>
      </w:r>
      <w:r>
        <w:rPr>
          <w:rFonts w:ascii="Arial" w:hAnsi="Arial" w:cs="Arial"/>
        </w:rPr>
        <w:t xml:space="preserve"> Counties.</w:t>
      </w:r>
    </w:p>
    <w:p w14:paraId="4F63CB9B" w14:textId="77777777" w:rsidR="003E2710" w:rsidRDefault="003E2710" w:rsidP="00D04E63">
      <w:pPr>
        <w:pStyle w:val="Level2"/>
        <w:rPr>
          <w:rFonts w:ascii="Arial" w:hAnsi="Arial" w:cs="Arial"/>
          <w:szCs w:val="24"/>
        </w:rPr>
      </w:pPr>
      <w:r>
        <w:rPr>
          <w:rFonts w:ascii="Arial" w:hAnsi="Arial" w:cs="Arial"/>
          <w:szCs w:val="24"/>
        </w:rPr>
        <w:t>Change Discussion Guides.</w:t>
      </w:r>
    </w:p>
    <w:p w14:paraId="4286CA62" w14:textId="77777777" w:rsidR="003E2710" w:rsidRPr="003E2710" w:rsidRDefault="003E2710" w:rsidP="003E2710">
      <w:pPr>
        <w:pStyle w:val="10spLeftInd1"/>
        <w:ind w:left="720" w:firstLine="720"/>
        <w:rPr>
          <w:rFonts w:ascii="Arial" w:hAnsi="Arial" w:cs="Arial"/>
        </w:rPr>
      </w:pPr>
      <w:r>
        <w:rPr>
          <w:rFonts w:ascii="Arial" w:hAnsi="Arial" w:cs="Arial"/>
        </w:rPr>
        <w:t xml:space="preserve">Document to be created as a result of the outcome of As-Is and To-Be Processes analysis and to be used by the CalWIN Counties to implement changes consistent with migration to the CalSAWS System. </w:t>
      </w:r>
    </w:p>
    <w:p w14:paraId="480ED99C" w14:textId="77777777" w:rsidR="006E6415" w:rsidRDefault="006E6415" w:rsidP="00D04E63">
      <w:pPr>
        <w:pStyle w:val="Level2"/>
        <w:rPr>
          <w:rFonts w:ascii="Arial" w:hAnsi="Arial" w:cs="Arial"/>
          <w:szCs w:val="24"/>
        </w:rPr>
      </w:pPr>
      <w:r>
        <w:rPr>
          <w:rFonts w:ascii="Arial" w:hAnsi="Arial" w:cs="Arial"/>
          <w:szCs w:val="24"/>
        </w:rPr>
        <w:lastRenderedPageBreak/>
        <w:t>Change Order.</w:t>
      </w:r>
    </w:p>
    <w:p w14:paraId="7CBEFE80" w14:textId="77777777" w:rsidR="00C106A4" w:rsidRPr="00222B7B" w:rsidRDefault="00703B56" w:rsidP="00C106A4">
      <w:pPr>
        <w:pStyle w:val="10spHanging15"/>
        <w:ind w:left="720" w:firstLine="720"/>
        <w:rPr>
          <w:rFonts w:ascii="Arial" w:hAnsi="Arial" w:cs="Arial"/>
        </w:rPr>
      </w:pPr>
      <w:r w:rsidRPr="00703B56">
        <w:rPr>
          <w:rFonts w:ascii="Arial" w:hAnsi="Arial" w:cs="Arial"/>
        </w:rPr>
        <w:t>A written form used by C</w:t>
      </w:r>
      <w:r>
        <w:rPr>
          <w:rFonts w:ascii="Arial" w:hAnsi="Arial" w:cs="Arial"/>
        </w:rPr>
        <w:t>ontractor</w:t>
      </w:r>
      <w:r w:rsidRPr="00703B56">
        <w:rPr>
          <w:rFonts w:ascii="Arial" w:hAnsi="Arial" w:cs="Arial"/>
        </w:rPr>
        <w:t xml:space="preserve"> and the C</w:t>
      </w:r>
      <w:r>
        <w:rPr>
          <w:rFonts w:ascii="Arial" w:hAnsi="Arial" w:cs="Arial"/>
        </w:rPr>
        <w:t>onsortium</w:t>
      </w:r>
      <w:r w:rsidRPr="00703B56">
        <w:rPr>
          <w:rFonts w:ascii="Arial" w:hAnsi="Arial" w:cs="Arial"/>
        </w:rPr>
        <w:t xml:space="preserve"> to modify, delete, or add to the </w:t>
      </w:r>
      <w:r>
        <w:rPr>
          <w:rFonts w:ascii="Arial" w:hAnsi="Arial" w:cs="Arial"/>
        </w:rPr>
        <w:t>CalWIN Implementation Support Deliverables and Services</w:t>
      </w:r>
      <w:r w:rsidRPr="00703B56">
        <w:rPr>
          <w:rFonts w:ascii="Arial" w:hAnsi="Arial" w:cs="Arial"/>
        </w:rPr>
        <w:t xml:space="preserve">, in whole or in part, made in accordance with </w:t>
      </w:r>
      <w:r w:rsidRPr="008E4670">
        <w:rPr>
          <w:rFonts w:ascii="Arial" w:hAnsi="Arial" w:cs="Arial"/>
        </w:rPr>
        <w:t xml:space="preserve">Section </w:t>
      </w:r>
      <w:r w:rsidR="008E4670" w:rsidRPr="008E4670">
        <w:rPr>
          <w:rFonts w:ascii="Arial" w:hAnsi="Arial" w:cs="Arial"/>
        </w:rPr>
        <w:t>8</w:t>
      </w:r>
      <w:r w:rsidRPr="008E4670">
        <w:rPr>
          <w:rFonts w:ascii="Arial" w:hAnsi="Arial" w:cs="Arial"/>
        </w:rPr>
        <w:t xml:space="preserve"> of this</w:t>
      </w:r>
      <w:r w:rsidRPr="00703B56">
        <w:rPr>
          <w:rFonts w:ascii="Arial" w:hAnsi="Arial" w:cs="Arial"/>
        </w:rPr>
        <w:t xml:space="preserve"> Agreement.</w:t>
      </w:r>
    </w:p>
    <w:p w14:paraId="4636639E" w14:textId="77777777" w:rsidR="006E6415" w:rsidRDefault="006E6415" w:rsidP="00D04E63">
      <w:pPr>
        <w:pStyle w:val="Level2"/>
        <w:rPr>
          <w:rFonts w:ascii="Arial" w:hAnsi="Arial" w:cs="Arial"/>
          <w:szCs w:val="24"/>
        </w:rPr>
      </w:pPr>
      <w:r>
        <w:rPr>
          <w:rFonts w:ascii="Arial" w:hAnsi="Arial" w:cs="Arial"/>
          <w:szCs w:val="24"/>
        </w:rPr>
        <w:t>Confidential Information.</w:t>
      </w:r>
    </w:p>
    <w:p w14:paraId="2F988CA0" w14:textId="77777777" w:rsidR="00C106A4" w:rsidRDefault="00703B56" w:rsidP="00C106A4">
      <w:pPr>
        <w:pStyle w:val="10spHanging15"/>
        <w:ind w:left="720" w:firstLine="720"/>
        <w:rPr>
          <w:rFonts w:ascii="Arial" w:hAnsi="Arial" w:cs="Arial"/>
        </w:rPr>
      </w:pPr>
      <w:r w:rsidRPr="00703B56">
        <w:rPr>
          <w:rFonts w:ascii="Arial" w:hAnsi="Arial" w:cs="Arial"/>
        </w:rPr>
        <w:t>Subject to applicable federal, State and County laws and regulations, trade secrets and confidential information of the C</w:t>
      </w:r>
      <w:r>
        <w:rPr>
          <w:rFonts w:ascii="Arial" w:hAnsi="Arial" w:cs="Arial"/>
        </w:rPr>
        <w:t>onsortium</w:t>
      </w:r>
      <w:r w:rsidRPr="00703B56">
        <w:rPr>
          <w:rFonts w:ascii="Arial" w:hAnsi="Arial" w:cs="Arial"/>
        </w:rPr>
        <w:t xml:space="preserve"> and C</w:t>
      </w:r>
      <w:r>
        <w:rPr>
          <w:rFonts w:ascii="Arial" w:hAnsi="Arial" w:cs="Arial"/>
        </w:rPr>
        <w:t>ontractor</w:t>
      </w:r>
      <w:r w:rsidRPr="00703B56">
        <w:rPr>
          <w:rFonts w:ascii="Arial" w:hAnsi="Arial" w:cs="Arial"/>
        </w:rPr>
        <w:t>, including, without limitation: all proprietary and confidential information of the C</w:t>
      </w:r>
      <w:r>
        <w:rPr>
          <w:rFonts w:ascii="Arial" w:hAnsi="Arial" w:cs="Arial"/>
        </w:rPr>
        <w:t>onsortium</w:t>
      </w:r>
      <w:r w:rsidRPr="00703B56">
        <w:rPr>
          <w:rFonts w:ascii="Arial" w:hAnsi="Arial" w:cs="Arial"/>
        </w:rPr>
        <w:t>, such as trade secrets, designs, drawings, specifications, computer programs, support materials and other records concerning the C</w:t>
      </w:r>
      <w:r>
        <w:rPr>
          <w:rFonts w:ascii="Arial" w:hAnsi="Arial" w:cs="Arial"/>
        </w:rPr>
        <w:t>onsortium</w:t>
      </w:r>
      <w:r w:rsidRPr="00703B56">
        <w:rPr>
          <w:rFonts w:ascii="Arial" w:hAnsi="Arial" w:cs="Arial"/>
        </w:rPr>
        <w:t xml:space="preserve"> and its finances, citizens, contracts, Services or personnel; information or documentation concerning the </w:t>
      </w:r>
      <w:r w:rsidR="00D3037D" w:rsidRPr="00703B56">
        <w:rPr>
          <w:rFonts w:ascii="Arial" w:hAnsi="Arial" w:cs="Arial"/>
        </w:rPr>
        <w:t>C</w:t>
      </w:r>
      <w:r w:rsidR="00D3037D">
        <w:rPr>
          <w:rFonts w:ascii="Arial" w:hAnsi="Arial" w:cs="Arial"/>
        </w:rPr>
        <w:t>onsortium</w:t>
      </w:r>
      <w:r w:rsidR="00D3037D" w:rsidRPr="00703B56">
        <w:rPr>
          <w:rFonts w:ascii="Arial" w:hAnsi="Arial" w:cs="Arial"/>
        </w:rPr>
        <w:t>’s</w:t>
      </w:r>
      <w:r w:rsidRPr="00703B56">
        <w:rPr>
          <w:rFonts w:ascii="Arial" w:hAnsi="Arial" w:cs="Arial"/>
        </w:rPr>
        <w:t xml:space="preserve"> plans or business that is learned by C</w:t>
      </w:r>
      <w:r>
        <w:rPr>
          <w:rFonts w:ascii="Arial" w:hAnsi="Arial" w:cs="Arial"/>
        </w:rPr>
        <w:t>ontractor</w:t>
      </w:r>
      <w:r w:rsidRPr="00703B56">
        <w:rPr>
          <w:rFonts w:ascii="Arial" w:hAnsi="Arial" w:cs="Arial"/>
        </w:rPr>
        <w:t xml:space="preserve"> during the performance of this Agreement including, without limitation, client and employee information, technical data, proprietary processes or designs; information the C</w:t>
      </w:r>
      <w:r>
        <w:rPr>
          <w:rFonts w:ascii="Arial" w:hAnsi="Arial" w:cs="Arial"/>
        </w:rPr>
        <w:t>onsortium</w:t>
      </w:r>
      <w:r w:rsidRPr="00703B56">
        <w:rPr>
          <w:rFonts w:ascii="Arial" w:hAnsi="Arial" w:cs="Arial"/>
        </w:rPr>
        <w:t xml:space="preserve"> desires to protect against unrestricted disclosure or competitive use; C</w:t>
      </w:r>
      <w:r>
        <w:rPr>
          <w:rFonts w:ascii="Arial" w:hAnsi="Arial" w:cs="Arial"/>
        </w:rPr>
        <w:t>ontractor’s</w:t>
      </w:r>
      <w:r w:rsidRPr="00703B56">
        <w:rPr>
          <w:rFonts w:ascii="Arial" w:hAnsi="Arial" w:cs="Arial"/>
        </w:rPr>
        <w:t xml:space="preserve"> proprietary Software development methodology (if any); proprietary and confidential information of its Subcontractors; and information designated as confidential by either the C</w:t>
      </w:r>
      <w:r>
        <w:rPr>
          <w:rFonts w:ascii="Arial" w:hAnsi="Arial" w:cs="Arial"/>
        </w:rPr>
        <w:t>onsortium</w:t>
      </w:r>
      <w:r w:rsidRPr="00703B56">
        <w:rPr>
          <w:rFonts w:ascii="Arial" w:hAnsi="Arial" w:cs="Arial"/>
        </w:rPr>
        <w:t xml:space="preserve"> or C</w:t>
      </w:r>
      <w:r>
        <w:rPr>
          <w:rFonts w:ascii="Arial" w:hAnsi="Arial" w:cs="Arial"/>
        </w:rPr>
        <w:t>ontractor</w:t>
      </w:r>
      <w:r w:rsidRPr="00703B56">
        <w:rPr>
          <w:rFonts w:ascii="Arial" w:hAnsi="Arial" w:cs="Arial"/>
        </w:rPr>
        <w:t>.</w:t>
      </w:r>
    </w:p>
    <w:p w14:paraId="0A57A301" w14:textId="77777777" w:rsidR="00F343E5" w:rsidRDefault="00F343E5" w:rsidP="00F343E5">
      <w:pPr>
        <w:pStyle w:val="Level2"/>
        <w:rPr>
          <w:rFonts w:ascii="Arial" w:hAnsi="Arial" w:cs="Arial"/>
          <w:szCs w:val="24"/>
        </w:rPr>
      </w:pPr>
      <w:r>
        <w:rPr>
          <w:rFonts w:ascii="Arial" w:hAnsi="Arial" w:cs="Arial"/>
          <w:szCs w:val="24"/>
        </w:rPr>
        <w:t>Consortium.</w:t>
      </w:r>
    </w:p>
    <w:p w14:paraId="5F151EC6" w14:textId="77777777" w:rsidR="00F343E5" w:rsidRPr="00222B7B" w:rsidRDefault="00F343E5" w:rsidP="00F343E5">
      <w:pPr>
        <w:pStyle w:val="10spHanging15"/>
        <w:ind w:left="720" w:firstLine="720"/>
        <w:rPr>
          <w:rFonts w:ascii="Arial" w:hAnsi="Arial" w:cs="Arial"/>
        </w:rPr>
      </w:pPr>
      <w:r>
        <w:rPr>
          <w:rFonts w:ascii="Arial" w:hAnsi="Arial" w:cs="Arial"/>
        </w:rPr>
        <w:t>Refers to the CalSAWS Consortium.</w:t>
      </w:r>
    </w:p>
    <w:p w14:paraId="484A81B9" w14:textId="77777777" w:rsidR="006E6415" w:rsidRDefault="006E6415" w:rsidP="00D04E63">
      <w:pPr>
        <w:pStyle w:val="Level2"/>
        <w:rPr>
          <w:rFonts w:ascii="Arial" w:hAnsi="Arial" w:cs="Arial"/>
          <w:szCs w:val="24"/>
        </w:rPr>
      </w:pPr>
      <w:r>
        <w:rPr>
          <w:rFonts w:ascii="Arial" w:hAnsi="Arial" w:cs="Arial"/>
          <w:szCs w:val="24"/>
        </w:rPr>
        <w:t>Contract Sum.</w:t>
      </w:r>
    </w:p>
    <w:p w14:paraId="6D5F7058" w14:textId="77777777" w:rsidR="00C106A4" w:rsidRPr="00222B7B" w:rsidRDefault="0028215D" w:rsidP="00C106A4">
      <w:pPr>
        <w:pStyle w:val="10spHanging15"/>
        <w:ind w:left="720" w:firstLine="720"/>
        <w:rPr>
          <w:rFonts w:ascii="Arial" w:hAnsi="Arial" w:cs="Arial"/>
        </w:rPr>
      </w:pPr>
      <w:r w:rsidRPr="0028215D">
        <w:rPr>
          <w:rFonts w:ascii="Arial" w:hAnsi="Arial" w:cs="Arial"/>
        </w:rPr>
        <w:t xml:space="preserve">Any Charge specifically attributable to one or more </w:t>
      </w:r>
      <w:r>
        <w:rPr>
          <w:rFonts w:ascii="Arial" w:hAnsi="Arial" w:cs="Arial"/>
        </w:rPr>
        <w:t xml:space="preserve">CalWIN Implementation Support </w:t>
      </w:r>
      <w:r w:rsidRPr="0028215D">
        <w:rPr>
          <w:rFonts w:ascii="Arial" w:hAnsi="Arial" w:cs="Arial"/>
        </w:rPr>
        <w:t>Deliverables or Services as set forth in C</w:t>
      </w:r>
      <w:r>
        <w:rPr>
          <w:rFonts w:ascii="Arial" w:hAnsi="Arial" w:cs="Arial"/>
        </w:rPr>
        <w:t xml:space="preserve">ontractor’s </w:t>
      </w:r>
      <w:r w:rsidRPr="0028215D">
        <w:rPr>
          <w:rFonts w:ascii="Arial" w:hAnsi="Arial" w:cs="Arial"/>
        </w:rPr>
        <w:t>Proposal and as agreed to by the Parties.</w:t>
      </w:r>
    </w:p>
    <w:p w14:paraId="0165CD85" w14:textId="77777777" w:rsidR="006E6415" w:rsidRDefault="006E6415" w:rsidP="00D04E63">
      <w:pPr>
        <w:pStyle w:val="Level2"/>
        <w:rPr>
          <w:rFonts w:ascii="Arial" w:hAnsi="Arial" w:cs="Arial"/>
          <w:szCs w:val="24"/>
        </w:rPr>
      </w:pPr>
      <w:r>
        <w:rPr>
          <w:rFonts w:ascii="Arial" w:hAnsi="Arial" w:cs="Arial"/>
          <w:szCs w:val="24"/>
        </w:rPr>
        <w:t>Contract Term.</w:t>
      </w:r>
    </w:p>
    <w:p w14:paraId="398A0A02" w14:textId="77777777" w:rsidR="00C106A4" w:rsidRPr="00222B7B" w:rsidRDefault="002E54B0" w:rsidP="00C106A4">
      <w:pPr>
        <w:pStyle w:val="10spHanging15"/>
        <w:ind w:left="720" w:firstLine="720"/>
        <w:rPr>
          <w:rFonts w:ascii="Arial" w:hAnsi="Arial" w:cs="Arial"/>
        </w:rPr>
      </w:pPr>
      <w:r w:rsidRPr="002E54B0">
        <w:rPr>
          <w:rFonts w:ascii="Arial" w:hAnsi="Arial" w:cs="Arial"/>
        </w:rPr>
        <w:t xml:space="preserve">It is anticipated the </w:t>
      </w:r>
      <w:r>
        <w:rPr>
          <w:rFonts w:ascii="Arial" w:hAnsi="Arial" w:cs="Arial"/>
        </w:rPr>
        <w:t xml:space="preserve">term of this Agreement will commence </w:t>
      </w:r>
      <w:r w:rsidRPr="002E54B0">
        <w:rPr>
          <w:rFonts w:ascii="Arial" w:hAnsi="Arial" w:cs="Arial"/>
        </w:rPr>
        <w:t>September 2020</w:t>
      </w:r>
      <w:r>
        <w:rPr>
          <w:rFonts w:ascii="Arial" w:hAnsi="Arial" w:cs="Arial"/>
        </w:rPr>
        <w:t xml:space="preserve"> and will run for </w:t>
      </w:r>
      <w:proofErr w:type="gramStart"/>
      <w:r>
        <w:rPr>
          <w:rFonts w:ascii="Arial" w:hAnsi="Arial" w:cs="Arial"/>
        </w:rPr>
        <w:t>thirty one</w:t>
      </w:r>
      <w:proofErr w:type="gramEnd"/>
      <w:r>
        <w:rPr>
          <w:rFonts w:ascii="Arial" w:hAnsi="Arial" w:cs="Arial"/>
        </w:rPr>
        <w:t xml:space="preserve"> (</w:t>
      </w:r>
      <w:r w:rsidRPr="002E54B0">
        <w:rPr>
          <w:rFonts w:ascii="Arial" w:hAnsi="Arial" w:cs="Arial"/>
        </w:rPr>
        <w:t>31</w:t>
      </w:r>
      <w:r>
        <w:rPr>
          <w:rFonts w:ascii="Arial" w:hAnsi="Arial" w:cs="Arial"/>
        </w:rPr>
        <w:t>)</w:t>
      </w:r>
      <w:r w:rsidRPr="002E54B0">
        <w:rPr>
          <w:rFonts w:ascii="Arial" w:hAnsi="Arial" w:cs="Arial"/>
        </w:rPr>
        <w:t xml:space="preserve"> months</w:t>
      </w:r>
      <w:r>
        <w:rPr>
          <w:rFonts w:ascii="Arial" w:hAnsi="Arial" w:cs="Arial"/>
        </w:rPr>
        <w:t xml:space="preserve"> thereafter to </w:t>
      </w:r>
      <w:r w:rsidRPr="002E54B0">
        <w:rPr>
          <w:rFonts w:ascii="Arial" w:hAnsi="Arial" w:cs="Arial"/>
        </w:rPr>
        <w:t xml:space="preserve">March 2023, or two </w:t>
      </w:r>
      <w:r>
        <w:rPr>
          <w:rFonts w:ascii="Arial" w:hAnsi="Arial" w:cs="Arial"/>
        </w:rPr>
        <w:t xml:space="preserve">(2) months after all CalWIN </w:t>
      </w:r>
      <w:r w:rsidRPr="002E54B0">
        <w:rPr>
          <w:rFonts w:ascii="Arial" w:hAnsi="Arial" w:cs="Arial"/>
        </w:rPr>
        <w:t xml:space="preserve">Counties have </w:t>
      </w:r>
      <w:r>
        <w:rPr>
          <w:rFonts w:ascii="Arial" w:hAnsi="Arial" w:cs="Arial"/>
        </w:rPr>
        <w:t>migrated to the CalSAWS System.  The Contract Term may be extended by the Optional Term as defined below.</w:t>
      </w:r>
    </w:p>
    <w:p w14:paraId="7FAECC62" w14:textId="77777777" w:rsidR="006E6415" w:rsidRDefault="006E6415" w:rsidP="00D04E63">
      <w:pPr>
        <w:pStyle w:val="Level2"/>
        <w:rPr>
          <w:rFonts w:ascii="Arial" w:hAnsi="Arial" w:cs="Arial"/>
          <w:szCs w:val="24"/>
        </w:rPr>
      </w:pPr>
      <w:r>
        <w:rPr>
          <w:rFonts w:ascii="Arial" w:hAnsi="Arial" w:cs="Arial"/>
          <w:szCs w:val="24"/>
        </w:rPr>
        <w:t>Contractor.</w:t>
      </w:r>
    </w:p>
    <w:p w14:paraId="6FE3D937" w14:textId="77777777" w:rsidR="00C106A4" w:rsidRDefault="0028215D" w:rsidP="00C106A4">
      <w:pPr>
        <w:pStyle w:val="10spHanging15"/>
        <w:ind w:left="720" w:firstLine="720"/>
        <w:rPr>
          <w:rFonts w:ascii="Arial" w:hAnsi="Arial" w:cs="Arial"/>
        </w:rPr>
      </w:pPr>
      <w:r w:rsidRPr="0028215D">
        <w:rPr>
          <w:rFonts w:ascii="Arial" w:hAnsi="Arial" w:cs="Arial"/>
        </w:rPr>
        <w:t xml:space="preserve">The entity to whom the </w:t>
      </w:r>
      <w:r>
        <w:rPr>
          <w:rFonts w:ascii="Arial" w:hAnsi="Arial" w:cs="Arial"/>
        </w:rPr>
        <w:t xml:space="preserve">CalWIN Implementation Support </w:t>
      </w:r>
      <w:r w:rsidRPr="0028215D">
        <w:rPr>
          <w:rFonts w:ascii="Arial" w:hAnsi="Arial" w:cs="Arial"/>
        </w:rPr>
        <w:t>contract is awarded pursuant to the RFP and who, along with the C</w:t>
      </w:r>
      <w:r>
        <w:rPr>
          <w:rFonts w:ascii="Arial" w:hAnsi="Arial" w:cs="Arial"/>
        </w:rPr>
        <w:t>onsortium</w:t>
      </w:r>
      <w:r w:rsidRPr="0028215D">
        <w:rPr>
          <w:rFonts w:ascii="Arial" w:hAnsi="Arial" w:cs="Arial"/>
        </w:rPr>
        <w:t>, constitute the Parties to this Agreement.</w:t>
      </w:r>
    </w:p>
    <w:p w14:paraId="1310F883" w14:textId="77777777" w:rsidR="00F343E5" w:rsidRDefault="00F343E5" w:rsidP="00F343E5">
      <w:pPr>
        <w:pStyle w:val="Level2"/>
        <w:rPr>
          <w:rFonts w:ascii="Arial" w:hAnsi="Arial" w:cs="Arial"/>
        </w:rPr>
      </w:pPr>
      <w:bookmarkStart w:id="12" w:name="_Toc73347647"/>
      <w:r w:rsidRPr="00F343E5">
        <w:rPr>
          <w:rFonts w:ascii="Arial" w:hAnsi="Arial" w:cs="Arial"/>
        </w:rPr>
        <w:lastRenderedPageBreak/>
        <w:t>Contractor Technology</w:t>
      </w:r>
      <w:bookmarkEnd w:id="12"/>
      <w:r>
        <w:rPr>
          <w:rFonts w:ascii="Arial" w:hAnsi="Arial" w:cs="Arial"/>
        </w:rPr>
        <w:t>.</w:t>
      </w:r>
    </w:p>
    <w:p w14:paraId="0D1A71DD" w14:textId="77777777" w:rsidR="00F343E5" w:rsidRPr="00F343E5" w:rsidRDefault="00F343E5" w:rsidP="00F343E5">
      <w:pPr>
        <w:pStyle w:val="10spLeftInd1"/>
        <w:ind w:left="720" w:firstLine="720"/>
        <w:rPr>
          <w:rFonts w:ascii="Arial" w:hAnsi="Arial" w:cs="Arial"/>
        </w:rPr>
      </w:pPr>
      <w:r w:rsidRPr="00F343E5">
        <w:rPr>
          <w:rFonts w:ascii="Arial" w:hAnsi="Arial" w:cs="Arial"/>
        </w:rPr>
        <w:t>Intellectual property owned by Contractor prior to the Effective Date (including modifications, enhancements or improvements to such intellectual property developed hereunder), including Contractor’s proprietary methodologies, project management and other tools, deliverable examples, procedures, processes, techniques, data models, templates, general purpose consulting and software tools, utilities, and routines; the Proprietary Software; and Contractor’s Confidential Information.</w:t>
      </w:r>
    </w:p>
    <w:p w14:paraId="4A8EEE92" w14:textId="77777777" w:rsidR="007654A0" w:rsidRDefault="007654A0" w:rsidP="00D04E63">
      <w:pPr>
        <w:pStyle w:val="Level2"/>
        <w:rPr>
          <w:rFonts w:ascii="Arial" w:hAnsi="Arial" w:cs="Arial"/>
          <w:szCs w:val="24"/>
        </w:rPr>
      </w:pPr>
      <w:r>
        <w:rPr>
          <w:rFonts w:ascii="Arial" w:hAnsi="Arial" w:cs="Arial"/>
          <w:szCs w:val="24"/>
        </w:rPr>
        <w:t>Cosmetic Deficiency.</w:t>
      </w:r>
    </w:p>
    <w:p w14:paraId="68633539" w14:textId="1996BF1F" w:rsidR="007654A0" w:rsidRDefault="007654A0" w:rsidP="007654A0">
      <w:pPr>
        <w:pStyle w:val="10sp1"/>
        <w:ind w:left="720" w:firstLine="720"/>
        <w:rPr>
          <w:rFonts w:ascii="Arial" w:hAnsi="Arial" w:cs="Arial"/>
        </w:rPr>
      </w:pPr>
      <w:r w:rsidRPr="007654A0">
        <w:rPr>
          <w:rFonts w:ascii="Arial" w:hAnsi="Arial" w:cs="Arial"/>
        </w:rPr>
        <w:t>A cosmetic and inconsequential Deficiency as determined solely by the Consortium’s reasonable judgment, e.g., a spelling or grammatical error.</w:t>
      </w:r>
    </w:p>
    <w:p w14:paraId="472EC0E8" w14:textId="79979D85" w:rsidR="002B7694" w:rsidRPr="00265CC0" w:rsidRDefault="002B7694" w:rsidP="00265CC0">
      <w:pPr>
        <w:pStyle w:val="Level2"/>
      </w:pPr>
      <w:r>
        <w:rPr>
          <w:rFonts w:ascii="Arial" w:hAnsi="Arial" w:cs="Arial"/>
        </w:rPr>
        <w:t>Conversion.</w:t>
      </w:r>
    </w:p>
    <w:p w14:paraId="4882F4D2" w14:textId="7BA6D458" w:rsidR="002B7694" w:rsidRPr="00265CC0" w:rsidRDefault="002B7694" w:rsidP="00CD6181">
      <w:pPr>
        <w:pStyle w:val="10sp1"/>
        <w:ind w:left="720" w:firstLine="720"/>
        <w:rPr>
          <w:rFonts w:ascii="Arial" w:hAnsi="Arial" w:cs="Arial"/>
        </w:rPr>
      </w:pPr>
      <w:r>
        <w:rPr>
          <w:rFonts w:ascii="Arial" w:hAnsi="Arial" w:cs="Arial"/>
        </w:rPr>
        <w:t>The process of Migration by which the CalWIN Counties are moved from the CalWIN System to the CalSAWS System</w:t>
      </w:r>
    </w:p>
    <w:p w14:paraId="40FDB1E9" w14:textId="77777777" w:rsidR="006E6415" w:rsidRDefault="006E6415" w:rsidP="00D04E63">
      <w:pPr>
        <w:pStyle w:val="Level2"/>
        <w:rPr>
          <w:rFonts w:ascii="Arial" w:hAnsi="Arial" w:cs="Arial"/>
          <w:szCs w:val="24"/>
        </w:rPr>
      </w:pPr>
      <w:r>
        <w:rPr>
          <w:rFonts w:ascii="Arial" w:hAnsi="Arial" w:cs="Arial"/>
          <w:szCs w:val="24"/>
        </w:rPr>
        <w:t>County.</w:t>
      </w:r>
    </w:p>
    <w:p w14:paraId="5F9F0831" w14:textId="77777777" w:rsidR="00173F0F" w:rsidRDefault="00891DFE" w:rsidP="00173F0F">
      <w:pPr>
        <w:pStyle w:val="10spHanging15"/>
        <w:ind w:left="720" w:firstLine="720"/>
        <w:rPr>
          <w:rFonts w:ascii="Arial" w:hAnsi="Arial" w:cs="Arial"/>
        </w:rPr>
      </w:pPr>
      <w:r w:rsidRPr="00891DFE">
        <w:rPr>
          <w:rFonts w:ascii="Arial" w:hAnsi="Arial" w:cs="Arial"/>
        </w:rPr>
        <w:t>One of the California counties in the C</w:t>
      </w:r>
      <w:r>
        <w:rPr>
          <w:rFonts w:ascii="Arial" w:hAnsi="Arial" w:cs="Arial"/>
        </w:rPr>
        <w:t>onsortium.</w:t>
      </w:r>
    </w:p>
    <w:p w14:paraId="730A23C1" w14:textId="77777777" w:rsidR="003179D7" w:rsidRDefault="003179D7" w:rsidP="003179D7">
      <w:pPr>
        <w:pStyle w:val="Level2"/>
        <w:rPr>
          <w:rFonts w:ascii="Arial" w:hAnsi="Arial" w:cs="Arial"/>
          <w:szCs w:val="24"/>
        </w:rPr>
      </w:pPr>
      <w:r>
        <w:rPr>
          <w:rFonts w:ascii="Arial" w:hAnsi="Arial" w:cs="Arial"/>
          <w:szCs w:val="24"/>
        </w:rPr>
        <w:t>County Ancillary Systems.</w:t>
      </w:r>
    </w:p>
    <w:p w14:paraId="670A88CA" w14:textId="77777777" w:rsidR="003179D7" w:rsidRPr="004B5520" w:rsidRDefault="003179D7" w:rsidP="003179D7">
      <w:pPr>
        <w:pStyle w:val="10spHanging15"/>
        <w:ind w:left="720" w:firstLine="720"/>
        <w:rPr>
          <w:rFonts w:ascii="Arial" w:hAnsi="Arial" w:cs="Arial"/>
        </w:rPr>
      </w:pPr>
      <w:r>
        <w:rPr>
          <w:rFonts w:ascii="Arial" w:hAnsi="Arial" w:cs="Arial"/>
        </w:rPr>
        <w:t>The</w:t>
      </w:r>
      <w:r w:rsidRPr="004B5520">
        <w:rPr>
          <w:rFonts w:ascii="Arial" w:hAnsi="Arial" w:cs="Arial"/>
        </w:rPr>
        <w:t xml:space="preserve"> suite of systems </w:t>
      </w:r>
      <w:r>
        <w:rPr>
          <w:rFonts w:ascii="Arial" w:hAnsi="Arial" w:cs="Arial"/>
        </w:rPr>
        <w:t xml:space="preserve">used by the CalWIN Counties </w:t>
      </w:r>
      <w:r w:rsidRPr="004B5520">
        <w:rPr>
          <w:rFonts w:ascii="Arial" w:hAnsi="Arial" w:cs="Arial"/>
        </w:rPr>
        <w:t xml:space="preserve">surrounding the </w:t>
      </w:r>
      <w:r>
        <w:rPr>
          <w:rFonts w:ascii="Arial" w:hAnsi="Arial" w:cs="Arial"/>
        </w:rPr>
        <w:t>c</w:t>
      </w:r>
      <w:r w:rsidRPr="004B5520">
        <w:rPr>
          <w:rFonts w:ascii="Arial" w:hAnsi="Arial" w:cs="Arial"/>
        </w:rPr>
        <w:t>ore SAWS applications and support</w:t>
      </w:r>
      <w:r>
        <w:rPr>
          <w:rFonts w:ascii="Arial" w:hAnsi="Arial" w:cs="Arial"/>
        </w:rPr>
        <w:t>ing the CalWIN</w:t>
      </w:r>
      <w:r w:rsidRPr="004B5520">
        <w:rPr>
          <w:rFonts w:ascii="Arial" w:hAnsi="Arial" w:cs="Arial"/>
        </w:rPr>
        <w:t xml:space="preserve"> Count</w:t>
      </w:r>
      <w:r>
        <w:rPr>
          <w:rFonts w:ascii="Arial" w:hAnsi="Arial" w:cs="Arial"/>
        </w:rPr>
        <w:t>ies</w:t>
      </w:r>
      <w:r w:rsidRPr="004B5520">
        <w:rPr>
          <w:rFonts w:ascii="Arial" w:hAnsi="Arial" w:cs="Arial"/>
        </w:rPr>
        <w:t xml:space="preserve"> processes. </w:t>
      </w:r>
      <w:r>
        <w:rPr>
          <w:rFonts w:ascii="Arial" w:hAnsi="Arial" w:cs="Arial"/>
        </w:rPr>
        <w:t xml:space="preserve">County Ancillary Systems </w:t>
      </w:r>
      <w:r w:rsidRPr="004B5520">
        <w:rPr>
          <w:rFonts w:ascii="Arial" w:hAnsi="Arial" w:cs="Arial"/>
        </w:rPr>
        <w:t xml:space="preserve">have some variations driven by County-specific reasons. Migration </w:t>
      </w:r>
      <w:r>
        <w:rPr>
          <w:rFonts w:ascii="Arial" w:hAnsi="Arial" w:cs="Arial"/>
        </w:rPr>
        <w:t xml:space="preserve">and Implementation Support Services </w:t>
      </w:r>
      <w:r w:rsidRPr="004B5520">
        <w:rPr>
          <w:rFonts w:ascii="Arial" w:hAnsi="Arial" w:cs="Arial"/>
        </w:rPr>
        <w:t xml:space="preserve">must consider </w:t>
      </w:r>
      <w:r>
        <w:rPr>
          <w:rFonts w:ascii="Arial" w:hAnsi="Arial" w:cs="Arial"/>
        </w:rPr>
        <w:t>County</w:t>
      </w:r>
      <w:r w:rsidRPr="004B5520">
        <w:rPr>
          <w:rFonts w:ascii="Arial" w:hAnsi="Arial" w:cs="Arial"/>
        </w:rPr>
        <w:t xml:space="preserve"> </w:t>
      </w:r>
      <w:r>
        <w:rPr>
          <w:rFonts w:ascii="Arial" w:hAnsi="Arial" w:cs="Arial"/>
        </w:rPr>
        <w:t>A</w:t>
      </w:r>
      <w:r w:rsidRPr="004B5520">
        <w:rPr>
          <w:rFonts w:ascii="Arial" w:hAnsi="Arial" w:cs="Arial"/>
        </w:rPr>
        <w:t xml:space="preserve">ncillary </w:t>
      </w:r>
      <w:r>
        <w:rPr>
          <w:rFonts w:ascii="Arial" w:hAnsi="Arial" w:cs="Arial"/>
        </w:rPr>
        <w:t>S</w:t>
      </w:r>
      <w:r w:rsidRPr="004B5520">
        <w:rPr>
          <w:rFonts w:ascii="Arial" w:hAnsi="Arial" w:cs="Arial"/>
        </w:rPr>
        <w:t>ystems.</w:t>
      </w:r>
      <w:r>
        <w:rPr>
          <w:rFonts w:ascii="Arial" w:hAnsi="Arial" w:cs="Arial"/>
        </w:rPr>
        <w:t xml:space="preserve">  County Ancillary Systems may consist of Ancillary Systems that will migrate to the CalSAWS core; Ancillary Systems that will be a hybrid of County and CalSAWS Ancillary Systems; and Ancillary Systems that will remain with the Counties.  Those Ancillary Systems falling in each of the three categories are set forth in Section 3.3. of the RFP, which is incorporated here by reference.</w:t>
      </w:r>
    </w:p>
    <w:p w14:paraId="1A2E99F5" w14:textId="77777777" w:rsidR="00DA5460" w:rsidRDefault="00DA5460" w:rsidP="00D04E63">
      <w:pPr>
        <w:pStyle w:val="Level2"/>
        <w:rPr>
          <w:rFonts w:ascii="Arial" w:hAnsi="Arial" w:cs="Arial"/>
          <w:szCs w:val="24"/>
        </w:rPr>
      </w:pPr>
      <w:r>
        <w:rPr>
          <w:rFonts w:ascii="Arial" w:hAnsi="Arial" w:cs="Arial"/>
          <w:szCs w:val="24"/>
        </w:rPr>
        <w:t>County “As-Is” Process</w:t>
      </w:r>
      <w:r w:rsidR="008E28C7">
        <w:rPr>
          <w:rFonts w:ascii="Arial" w:hAnsi="Arial" w:cs="Arial"/>
          <w:szCs w:val="24"/>
        </w:rPr>
        <w:t>es</w:t>
      </w:r>
      <w:r>
        <w:rPr>
          <w:rFonts w:ascii="Arial" w:hAnsi="Arial" w:cs="Arial"/>
          <w:szCs w:val="24"/>
        </w:rPr>
        <w:t>.</w:t>
      </w:r>
    </w:p>
    <w:p w14:paraId="08D5070D" w14:textId="77777777" w:rsidR="00173F0F" w:rsidRPr="00222B7B" w:rsidRDefault="008E28C7" w:rsidP="00173F0F">
      <w:pPr>
        <w:pStyle w:val="10spHanging15"/>
        <w:ind w:left="720" w:firstLine="720"/>
        <w:rPr>
          <w:rFonts w:ascii="Arial" w:hAnsi="Arial" w:cs="Arial"/>
        </w:rPr>
      </w:pPr>
      <w:r>
        <w:rPr>
          <w:rFonts w:ascii="Arial" w:hAnsi="Arial" w:cs="Arial"/>
        </w:rPr>
        <w:t xml:space="preserve">The current processes, policies, procedures, and documentation </w:t>
      </w:r>
      <w:r w:rsidR="002C6A19">
        <w:rPr>
          <w:rFonts w:ascii="Arial" w:hAnsi="Arial" w:cs="Arial"/>
        </w:rPr>
        <w:t xml:space="preserve">used by the Cal-WIN Counties for their </w:t>
      </w:r>
      <w:r>
        <w:rPr>
          <w:rFonts w:ascii="Arial" w:hAnsi="Arial" w:cs="Arial"/>
        </w:rPr>
        <w:t xml:space="preserve">Ancillary </w:t>
      </w:r>
      <w:r w:rsidR="002C6A19">
        <w:rPr>
          <w:rFonts w:ascii="Arial" w:hAnsi="Arial" w:cs="Arial"/>
        </w:rPr>
        <w:t>Systems</w:t>
      </w:r>
      <w:r w:rsidR="006B03CF">
        <w:rPr>
          <w:rFonts w:ascii="Arial" w:hAnsi="Arial" w:cs="Arial"/>
        </w:rPr>
        <w:t xml:space="preserve"> as used under the CalWIN System.</w:t>
      </w:r>
    </w:p>
    <w:p w14:paraId="6F7C364A" w14:textId="77777777" w:rsidR="00DA5460" w:rsidRDefault="00DA5460" w:rsidP="00D04E63">
      <w:pPr>
        <w:pStyle w:val="Level2"/>
        <w:rPr>
          <w:rFonts w:ascii="Arial" w:hAnsi="Arial" w:cs="Arial"/>
          <w:szCs w:val="24"/>
        </w:rPr>
      </w:pPr>
      <w:r>
        <w:rPr>
          <w:rFonts w:ascii="Arial" w:hAnsi="Arial" w:cs="Arial"/>
          <w:szCs w:val="24"/>
        </w:rPr>
        <w:t>County “To-Be</w:t>
      </w:r>
      <w:r w:rsidR="008E28C7">
        <w:rPr>
          <w:rFonts w:ascii="Arial" w:hAnsi="Arial" w:cs="Arial"/>
          <w:szCs w:val="24"/>
        </w:rPr>
        <w:t>”</w:t>
      </w:r>
      <w:r>
        <w:rPr>
          <w:rFonts w:ascii="Arial" w:hAnsi="Arial" w:cs="Arial"/>
          <w:szCs w:val="24"/>
        </w:rPr>
        <w:t xml:space="preserve"> Process</w:t>
      </w:r>
      <w:r w:rsidR="008E28C7">
        <w:rPr>
          <w:rFonts w:ascii="Arial" w:hAnsi="Arial" w:cs="Arial"/>
          <w:szCs w:val="24"/>
        </w:rPr>
        <w:t>es</w:t>
      </w:r>
      <w:r>
        <w:rPr>
          <w:rFonts w:ascii="Arial" w:hAnsi="Arial" w:cs="Arial"/>
          <w:szCs w:val="24"/>
        </w:rPr>
        <w:t>.</w:t>
      </w:r>
    </w:p>
    <w:p w14:paraId="0B3BBA69" w14:textId="77777777" w:rsidR="00173F0F" w:rsidRPr="00222B7B" w:rsidRDefault="006B03CF" w:rsidP="00173F0F">
      <w:pPr>
        <w:pStyle w:val="10spHanging15"/>
        <w:ind w:left="720" w:firstLine="720"/>
        <w:rPr>
          <w:rFonts w:ascii="Arial" w:hAnsi="Arial" w:cs="Arial"/>
        </w:rPr>
      </w:pPr>
      <w:r>
        <w:rPr>
          <w:rFonts w:ascii="Arial" w:hAnsi="Arial" w:cs="Arial"/>
        </w:rPr>
        <w:t>The anticipated processes, policies, procedures, and documentation to be used by the Cal-WIN Counties for their Ancillary Systems to be used under the CalSAWS System.</w:t>
      </w:r>
    </w:p>
    <w:p w14:paraId="0D6AF5A3" w14:textId="77777777" w:rsidR="006E6415" w:rsidRDefault="00CF6EA6" w:rsidP="00D04E63">
      <w:pPr>
        <w:pStyle w:val="Level2"/>
        <w:rPr>
          <w:rFonts w:ascii="Arial" w:hAnsi="Arial" w:cs="Arial"/>
          <w:szCs w:val="24"/>
        </w:rPr>
      </w:pPr>
      <w:r>
        <w:rPr>
          <w:rFonts w:ascii="Arial" w:hAnsi="Arial" w:cs="Arial"/>
          <w:szCs w:val="24"/>
        </w:rPr>
        <w:lastRenderedPageBreak/>
        <w:t>Data.</w:t>
      </w:r>
    </w:p>
    <w:p w14:paraId="5B5E1720" w14:textId="77777777" w:rsidR="00173F0F" w:rsidRPr="00222B7B" w:rsidRDefault="00891DFE" w:rsidP="00173F0F">
      <w:pPr>
        <w:pStyle w:val="10spHanging15"/>
        <w:ind w:left="720" w:firstLine="720"/>
        <w:rPr>
          <w:rFonts w:ascii="Arial" w:hAnsi="Arial" w:cs="Arial"/>
        </w:rPr>
      </w:pPr>
      <w:r w:rsidRPr="00891DFE">
        <w:rPr>
          <w:rFonts w:ascii="Arial" w:hAnsi="Arial" w:cs="Arial"/>
        </w:rPr>
        <w:t>The CONSORTIUM’s records, employee information, files, forms, Personal Identifiable Information (PII) data and other information</w:t>
      </w:r>
      <w:r w:rsidR="00CB45E5">
        <w:rPr>
          <w:rFonts w:ascii="Arial" w:hAnsi="Arial" w:cs="Arial"/>
        </w:rPr>
        <w:t>.</w:t>
      </w:r>
      <w:r w:rsidRPr="00891DFE">
        <w:rPr>
          <w:rFonts w:ascii="Arial" w:hAnsi="Arial" w:cs="Arial"/>
        </w:rPr>
        <w:t xml:space="preserve">  “Data” shall also refer to all federal, State, County, and/or other data and information, which is (a) stored online, stored off-line, or computed, and used or accessed by C</w:t>
      </w:r>
      <w:r>
        <w:rPr>
          <w:rFonts w:ascii="Arial" w:hAnsi="Arial" w:cs="Arial"/>
        </w:rPr>
        <w:t>ontractor</w:t>
      </w:r>
      <w:r w:rsidRPr="00891DFE">
        <w:rPr>
          <w:rFonts w:ascii="Arial" w:hAnsi="Arial" w:cs="Arial"/>
        </w:rPr>
        <w:t xml:space="preserve"> for providing Services under this Agreement and all backups of such data and information</w:t>
      </w:r>
      <w:r>
        <w:rPr>
          <w:rFonts w:ascii="Arial" w:hAnsi="Arial" w:cs="Arial"/>
        </w:rPr>
        <w:t>.</w:t>
      </w:r>
    </w:p>
    <w:p w14:paraId="43AA0735" w14:textId="77777777" w:rsidR="00CF6EA6" w:rsidRDefault="00CF6EA6" w:rsidP="00D04E63">
      <w:pPr>
        <w:pStyle w:val="Level2"/>
        <w:rPr>
          <w:rFonts w:ascii="Arial" w:hAnsi="Arial" w:cs="Arial"/>
          <w:szCs w:val="24"/>
        </w:rPr>
      </w:pPr>
      <w:r>
        <w:rPr>
          <w:rFonts w:ascii="Arial" w:hAnsi="Arial" w:cs="Arial"/>
          <w:szCs w:val="24"/>
        </w:rPr>
        <w:t>Day.</w:t>
      </w:r>
    </w:p>
    <w:p w14:paraId="6CE35B43" w14:textId="77777777" w:rsidR="00173F0F" w:rsidRPr="00891DFE" w:rsidRDefault="00891DFE" w:rsidP="00173F0F">
      <w:pPr>
        <w:pStyle w:val="10spHanging15"/>
        <w:ind w:left="720" w:firstLine="720"/>
        <w:rPr>
          <w:rFonts w:ascii="Arial" w:hAnsi="Arial" w:cs="Arial"/>
        </w:rPr>
      </w:pPr>
      <w:r w:rsidRPr="00891DFE">
        <w:rPr>
          <w:rFonts w:ascii="Arial" w:hAnsi="Arial" w:cs="Arial"/>
        </w:rPr>
        <w:t>Unless otherwise specified, Day will mean calendar day.</w:t>
      </w:r>
    </w:p>
    <w:p w14:paraId="6930FF77" w14:textId="77777777" w:rsidR="00CF6EA6" w:rsidRDefault="00CF6EA6" w:rsidP="00D04E63">
      <w:pPr>
        <w:pStyle w:val="Level2"/>
        <w:rPr>
          <w:rFonts w:ascii="Arial" w:hAnsi="Arial" w:cs="Arial"/>
          <w:szCs w:val="24"/>
        </w:rPr>
      </w:pPr>
      <w:r>
        <w:rPr>
          <w:rFonts w:ascii="Arial" w:hAnsi="Arial" w:cs="Arial"/>
          <w:szCs w:val="24"/>
        </w:rPr>
        <w:t>Deficiency.</w:t>
      </w:r>
    </w:p>
    <w:p w14:paraId="17C56840" w14:textId="77777777" w:rsidR="00173F0F" w:rsidRPr="00222B7B" w:rsidRDefault="00891DFE" w:rsidP="00173F0F">
      <w:pPr>
        <w:pStyle w:val="10spHanging15"/>
        <w:ind w:left="720" w:firstLine="720"/>
        <w:rPr>
          <w:rFonts w:ascii="Arial" w:hAnsi="Arial" w:cs="Arial"/>
        </w:rPr>
      </w:pPr>
      <w:r w:rsidRPr="00891DFE">
        <w:rPr>
          <w:rFonts w:ascii="Arial" w:hAnsi="Arial" w:cs="Arial"/>
        </w:rPr>
        <w:t>A failure of a Deliverable or an omission, defect or deficiency in a Deliverable, which causes it not to conform to its Specifications.</w:t>
      </w:r>
    </w:p>
    <w:p w14:paraId="0B3D27EF" w14:textId="77777777" w:rsidR="00CF6EA6" w:rsidRDefault="00AB09B4" w:rsidP="00D04E63">
      <w:pPr>
        <w:pStyle w:val="Level2"/>
        <w:rPr>
          <w:rFonts w:ascii="Arial" w:hAnsi="Arial" w:cs="Arial"/>
          <w:szCs w:val="24"/>
        </w:rPr>
      </w:pPr>
      <w:r>
        <w:rPr>
          <w:rFonts w:ascii="Arial" w:hAnsi="Arial" w:cs="Arial"/>
          <w:szCs w:val="24"/>
        </w:rPr>
        <w:t>Deliverable.</w:t>
      </w:r>
    </w:p>
    <w:p w14:paraId="4431B6A5" w14:textId="77777777" w:rsidR="00173F0F" w:rsidRPr="008E4670" w:rsidRDefault="008E4670" w:rsidP="00173F0F">
      <w:pPr>
        <w:pStyle w:val="10spHanging15"/>
        <w:ind w:left="720" w:firstLine="720"/>
        <w:rPr>
          <w:rFonts w:ascii="Arial" w:hAnsi="Arial" w:cs="Arial"/>
        </w:rPr>
      </w:pPr>
      <w:r w:rsidRPr="008E4670">
        <w:rPr>
          <w:rFonts w:ascii="Arial" w:hAnsi="Arial" w:cs="Arial"/>
        </w:rPr>
        <w:t xml:space="preserve">Contractor’s </w:t>
      </w:r>
      <w:r>
        <w:rPr>
          <w:rFonts w:ascii="Arial" w:hAnsi="Arial" w:cs="Arial"/>
        </w:rPr>
        <w:t xml:space="preserve">work </w:t>
      </w:r>
      <w:r w:rsidRPr="008E4670">
        <w:rPr>
          <w:rFonts w:ascii="Arial" w:hAnsi="Arial" w:cs="Arial"/>
        </w:rPr>
        <w:t xml:space="preserve">product which </w:t>
      </w:r>
      <w:r>
        <w:rPr>
          <w:rFonts w:ascii="Arial" w:hAnsi="Arial" w:cs="Arial"/>
        </w:rPr>
        <w:t>is</w:t>
      </w:r>
      <w:r w:rsidRPr="008E4670">
        <w:rPr>
          <w:rFonts w:ascii="Arial" w:hAnsi="Arial" w:cs="Arial"/>
        </w:rPr>
        <w:t xml:space="preserve"> based on applicable Specifications and which are provided by Contractor to the Consortium (either independently or in concert with the Counties or third parties) during the course of Contractor’s performance under this Agreement.  The definition of Deliverable also includes that term as further defined in Section 5.</w:t>
      </w:r>
      <w:r>
        <w:rPr>
          <w:rFonts w:ascii="Arial" w:hAnsi="Arial" w:cs="Arial"/>
        </w:rPr>
        <w:t>6</w:t>
      </w:r>
      <w:r w:rsidRPr="008E4670">
        <w:rPr>
          <w:rFonts w:ascii="Arial" w:hAnsi="Arial" w:cs="Arial"/>
        </w:rPr>
        <w:t xml:space="preserve"> and the approved Work Plan.</w:t>
      </w:r>
    </w:p>
    <w:p w14:paraId="4238A1F9" w14:textId="77777777" w:rsidR="00AB09B4" w:rsidRDefault="00AB09B4" w:rsidP="00D04E63">
      <w:pPr>
        <w:pStyle w:val="Level2"/>
        <w:rPr>
          <w:rFonts w:ascii="Arial" w:hAnsi="Arial" w:cs="Arial"/>
          <w:szCs w:val="24"/>
        </w:rPr>
      </w:pPr>
      <w:r>
        <w:rPr>
          <w:rFonts w:ascii="Arial" w:hAnsi="Arial" w:cs="Arial"/>
          <w:szCs w:val="24"/>
        </w:rPr>
        <w:t>Deliverable Expectation Document (“DED”).</w:t>
      </w:r>
    </w:p>
    <w:p w14:paraId="11AA929E" w14:textId="77777777" w:rsidR="00173F0F" w:rsidRPr="00A85FB3" w:rsidRDefault="00A85FB3" w:rsidP="00173F0F">
      <w:pPr>
        <w:pStyle w:val="10spHanging15"/>
        <w:ind w:left="720" w:firstLine="720"/>
        <w:rPr>
          <w:rFonts w:ascii="Arial" w:hAnsi="Arial" w:cs="Arial"/>
        </w:rPr>
      </w:pPr>
      <w:r w:rsidRPr="00A85FB3">
        <w:rPr>
          <w:rFonts w:ascii="Arial" w:hAnsi="Arial" w:cs="Arial"/>
        </w:rPr>
        <w:t>A Document that defines the requirements, acceptance criteria, schedule, responsible parties, reviewers and other items associated with each Deliverable that must be approved in advance of work commencing on a Deliverable.</w:t>
      </w:r>
    </w:p>
    <w:p w14:paraId="57C783F9" w14:textId="77777777" w:rsidR="00AB09B4" w:rsidRDefault="00173F0F" w:rsidP="00D04E63">
      <w:pPr>
        <w:pStyle w:val="Level2"/>
        <w:rPr>
          <w:rFonts w:ascii="Arial" w:hAnsi="Arial" w:cs="Arial"/>
          <w:szCs w:val="24"/>
        </w:rPr>
      </w:pPr>
      <w:r>
        <w:rPr>
          <w:rFonts w:ascii="Arial" w:hAnsi="Arial" w:cs="Arial"/>
          <w:szCs w:val="24"/>
        </w:rPr>
        <w:t>Documentation.</w:t>
      </w:r>
    </w:p>
    <w:p w14:paraId="1C1ED9BA" w14:textId="77777777" w:rsidR="00173F0F" w:rsidRPr="00222B7B" w:rsidRDefault="000147E6" w:rsidP="00173F0F">
      <w:pPr>
        <w:pStyle w:val="10spHanging15"/>
        <w:ind w:left="720" w:firstLine="720"/>
        <w:rPr>
          <w:rFonts w:ascii="Arial" w:hAnsi="Arial" w:cs="Arial"/>
        </w:rPr>
      </w:pPr>
      <w:r w:rsidRPr="000147E6">
        <w:rPr>
          <w:rFonts w:ascii="Arial" w:hAnsi="Arial" w:cs="Arial"/>
        </w:rPr>
        <w:t>All operations, technical</w:t>
      </w:r>
      <w:r>
        <w:rPr>
          <w:rFonts w:ascii="Arial" w:hAnsi="Arial" w:cs="Arial"/>
        </w:rPr>
        <w:t>,</w:t>
      </w:r>
      <w:r w:rsidRPr="000147E6">
        <w:rPr>
          <w:rFonts w:ascii="Arial" w:hAnsi="Arial" w:cs="Arial"/>
        </w:rPr>
        <w:t xml:space="preserve"> and Consortium manuals used in conjunction with the </w:t>
      </w:r>
      <w:r>
        <w:rPr>
          <w:rFonts w:ascii="Arial" w:hAnsi="Arial" w:cs="Arial"/>
        </w:rPr>
        <w:t xml:space="preserve">CalSAWS or CalWIN </w:t>
      </w:r>
      <w:r w:rsidRPr="000147E6">
        <w:rPr>
          <w:rFonts w:ascii="Arial" w:hAnsi="Arial" w:cs="Arial"/>
        </w:rPr>
        <w:t>System</w:t>
      </w:r>
      <w:r>
        <w:rPr>
          <w:rFonts w:ascii="Arial" w:hAnsi="Arial" w:cs="Arial"/>
        </w:rPr>
        <w:t>s</w:t>
      </w:r>
      <w:r w:rsidRPr="000147E6">
        <w:rPr>
          <w:rFonts w:ascii="Arial" w:hAnsi="Arial" w:cs="Arial"/>
        </w:rPr>
        <w:t>, in whole and in part, including without limitation manuals provided by licensors of Software and by manufacturers of Equipment.</w:t>
      </w:r>
    </w:p>
    <w:p w14:paraId="6693681E" w14:textId="77777777" w:rsidR="00AB09B4" w:rsidRDefault="00AB09B4" w:rsidP="00D04E63">
      <w:pPr>
        <w:pStyle w:val="Level2"/>
        <w:rPr>
          <w:rFonts w:ascii="Arial" w:hAnsi="Arial" w:cs="Arial"/>
          <w:szCs w:val="24"/>
        </w:rPr>
      </w:pPr>
      <w:r>
        <w:rPr>
          <w:rFonts w:ascii="Arial" w:hAnsi="Arial" w:cs="Arial"/>
          <w:szCs w:val="24"/>
        </w:rPr>
        <w:t>Execution Date.</w:t>
      </w:r>
    </w:p>
    <w:p w14:paraId="400E45E7" w14:textId="77777777" w:rsidR="00313700" w:rsidRPr="00313700" w:rsidRDefault="00313700" w:rsidP="00313700">
      <w:pPr>
        <w:pStyle w:val="10spLeftInd05"/>
        <w:ind w:firstLine="720"/>
        <w:rPr>
          <w:rFonts w:ascii="Arial" w:hAnsi="Arial" w:cs="Arial"/>
        </w:rPr>
      </w:pPr>
      <w:r w:rsidRPr="00313700">
        <w:rPr>
          <w:rFonts w:ascii="Arial" w:hAnsi="Arial" w:cs="Arial"/>
        </w:rPr>
        <w:t>The date on which this Agreement is fully executed by the Parties.</w:t>
      </w:r>
    </w:p>
    <w:p w14:paraId="7E9C842F" w14:textId="77777777" w:rsidR="00AB09B4" w:rsidRDefault="00AB09B4" w:rsidP="00D04E63">
      <w:pPr>
        <w:pStyle w:val="Level2"/>
        <w:rPr>
          <w:rFonts w:ascii="Arial" w:hAnsi="Arial" w:cs="Arial"/>
          <w:szCs w:val="24"/>
        </w:rPr>
      </w:pPr>
      <w:r>
        <w:rPr>
          <w:rFonts w:ascii="Arial" w:hAnsi="Arial" w:cs="Arial"/>
          <w:szCs w:val="24"/>
        </w:rPr>
        <w:t>Executive Director.</w:t>
      </w:r>
    </w:p>
    <w:p w14:paraId="5587F409" w14:textId="77777777" w:rsidR="00173F0F" w:rsidRPr="00222B7B" w:rsidRDefault="00313700" w:rsidP="00313700">
      <w:pPr>
        <w:pStyle w:val="10spLeftInd05"/>
        <w:ind w:firstLine="720"/>
        <w:rPr>
          <w:rFonts w:ascii="Arial" w:hAnsi="Arial" w:cs="Arial"/>
        </w:rPr>
      </w:pPr>
      <w:r w:rsidRPr="00313700">
        <w:rPr>
          <w:rFonts w:ascii="Arial" w:hAnsi="Arial" w:cs="Arial"/>
        </w:rPr>
        <w:t>The individual at the C</w:t>
      </w:r>
      <w:r>
        <w:rPr>
          <w:rFonts w:ascii="Arial" w:hAnsi="Arial" w:cs="Arial"/>
        </w:rPr>
        <w:t>onsortium</w:t>
      </w:r>
      <w:r w:rsidRPr="00313700">
        <w:rPr>
          <w:rFonts w:ascii="Arial" w:hAnsi="Arial" w:cs="Arial"/>
        </w:rPr>
        <w:t xml:space="preserve"> with management responsibilities for the </w:t>
      </w:r>
      <w:r>
        <w:rPr>
          <w:rFonts w:ascii="Arial" w:hAnsi="Arial" w:cs="Arial"/>
        </w:rPr>
        <w:t xml:space="preserve">CalWIN Implementation Support Project </w:t>
      </w:r>
      <w:r w:rsidRPr="00313700">
        <w:rPr>
          <w:rFonts w:ascii="Arial" w:hAnsi="Arial" w:cs="Arial"/>
        </w:rPr>
        <w:t>for the C</w:t>
      </w:r>
      <w:r>
        <w:rPr>
          <w:rFonts w:ascii="Arial" w:hAnsi="Arial" w:cs="Arial"/>
        </w:rPr>
        <w:t>onsortium</w:t>
      </w:r>
      <w:r w:rsidRPr="00313700">
        <w:rPr>
          <w:rFonts w:ascii="Arial" w:hAnsi="Arial" w:cs="Arial"/>
        </w:rPr>
        <w:t>.</w:t>
      </w:r>
    </w:p>
    <w:p w14:paraId="5BA9EBF0" w14:textId="77777777" w:rsidR="00AB09B4" w:rsidRDefault="00912FF0" w:rsidP="00D04E63">
      <w:pPr>
        <w:pStyle w:val="Level2"/>
        <w:rPr>
          <w:rFonts w:ascii="Arial" w:hAnsi="Arial" w:cs="Arial"/>
          <w:szCs w:val="24"/>
        </w:rPr>
      </w:pPr>
      <w:r>
        <w:rPr>
          <w:rFonts w:ascii="Arial" w:hAnsi="Arial" w:cs="Arial"/>
          <w:szCs w:val="24"/>
        </w:rPr>
        <w:lastRenderedPageBreak/>
        <w:t>Final Acceptance.</w:t>
      </w:r>
    </w:p>
    <w:p w14:paraId="20CD3AE5" w14:textId="77777777" w:rsidR="00173F0F" w:rsidRPr="00222B7B" w:rsidRDefault="008224E2" w:rsidP="00173F0F">
      <w:pPr>
        <w:pStyle w:val="10spHanging15"/>
        <w:ind w:left="720" w:firstLine="720"/>
        <w:rPr>
          <w:rFonts w:ascii="Arial" w:hAnsi="Arial" w:cs="Arial"/>
        </w:rPr>
      </w:pPr>
      <w:r>
        <w:rPr>
          <w:rFonts w:ascii="Arial" w:hAnsi="Arial" w:cs="Arial"/>
        </w:rPr>
        <w:t>Consortium’s acceptance of all Implementation Support Services to be provided pursuant to this Agreement.</w:t>
      </w:r>
    </w:p>
    <w:p w14:paraId="7C591B76" w14:textId="77777777" w:rsidR="00B3700F" w:rsidRDefault="00B3700F" w:rsidP="00D04E63">
      <w:pPr>
        <w:pStyle w:val="Level2"/>
        <w:rPr>
          <w:rFonts w:ascii="Arial" w:hAnsi="Arial" w:cs="Arial"/>
          <w:szCs w:val="24"/>
        </w:rPr>
      </w:pPr>
      <w:r>
        <w:rPr>
          <w:rFonts w:ascii="Arial" w:hAnsi="Arial" w:cs="Arial"/>
          <w:szCs w:val="24"/>
        </w:rPr>
        <w:t>Implementation Support.</w:t>
      </w:r>
    </w:p>
    <w:p w14:paraId="017F6785" w14:textId="77777777" w:rsidR="00173F0F" w:rsidRDefault="006D319B" w:rsidP="00173F0F">
      <w:pPr>
        <w:pStyle w:val="10spHanging15"/>
        <w:ind w:left="720" w:firstLine="720"/>
        <w:rPr>
          <w:rFonts w:ascii="Arial" w:hAnsi="Arial" w:cs="Arial"/>
        </w:rPr>
      </w:pPr>
      <w:r w:rsidRPr="006D319B">
        <w:rPr>
          <w:rFonts w:ascii="Arial" w:hAnsi="Arial" w:cs="Arial"/>
        </w:rPr>
        <w:t xml:space="preserve">Implementation Support includes </w:t>
      </w:r>
      <w:r>
        <w:rPr>
          <w:rFonts w:ascii="Arial" w:hAnsi="Arial" w:cs="Arial"/>
        </w:rPr>
        <w:t xml:space="preserve">all Services involved </w:t>
      </w:r>
      <w:r w:rsidRPr="006D319B">
        <w:rPr>
          <w:rFonts w:ascii="Arial" w:hAnsi="Arial" w:cs="Arial"/>
        </w:rPr>
        <w:t>planning, prepar</w:t>
      </w:r>
      <w:r>
        <w:rPr>
          <w:rFonts w:ascii="Arial" w:hAnsi="Arial" w:cs="Arial"/>
        </w:rPr>
        <w:t>ing,</w:t>
      </w:r>
      <w:r w:rsidRPr="006D319B">
        <w:rPr>
          <w:rFonts w:ascii="Arial" w:hAnsi="Arial" w:cs="Arial"/>
        </w:rPr>
        <w:t xml:space="preserve"> and executi</w:t>
      </w:r>
      <w:r>
        <w:rPr>
          <w:rFonts w:ascii="Arial" w:hAnsi="Arial" w:cs="Arial"/>
        </w:rPr>
        <w:t>ng</w:t>
      </w:r>
      <w:r w:rsidRPr="006D319B">
        <w:rPr>
          <w:rFonts w:ascii="Arial" w:hAnsi="Arial" w:cs="Arial"/>
        </w:rPr>
        <w:t xml:space="preserve"> activities related to the migration </w:t>
      </w:r>
      <w:r>
        <w:rPr>
          <w:rFonts w:ascii="Arial" w:hAnsi="Arial" w:cs="Arial"/>
        </w:rPr>
        <w:t xml:space="preserve">of the CalWIN Counties from the CalWIN System </w:t>
      </w:r>
      <w:r w:rsidRPr="006D319B">
        <w:rPr>
          <w:rFonts w:ascii="Arial" w:hAnsi="Arial" w:cs="Arial"/>
        </w:rPr>
        <w:t xml:space="preserve">to the CalSAWS </w:t>
      </w:r>
      <w:r>
        <w:rPr>
          <w:rFonts w:ascii="Arial" w:hAnsi="Arial" w:cs="Arial"/>
        </w:rPr>
        <w:t>S</w:t>
      </w:r>
      <w:r w:rsidRPr="006D319B">
        <w:rPr>
          <w:rFonts w:ascii="Arial" w:hAnsi="Arial" w:cs="Arial"/>
        </w:rPr>
        <w:t>ystem.</w:t>
      </w:r>
    </w:p>
    <w:p w14:paraId="0FB3114B" w14:textId="77777777" w:rsidR="004B5520" w:rsidRDefault="004B5520" w:rsidP="004B5520">
      <w:pPr>
        <w:pStyle w:val="Level2"/>
        <w:rPr>
          <w:rFonts w:ascii="Arial" w:hAnsi="Arial" w:cs="Arial"/>
          <w:szCs w:val="24"/>
        </w:rPr>
      </w:pPr>
      <w:r>
        <w:rPr>
          <w:rFonts w:ascii="Arial" w:hAnsi="Arial" w:cs="Arial"/>
          <w:szCs w:val="24"/>
        </w:rPr>
        <w:t>Implementation Wave(s).</w:t>
      </w:r>
    </w:p>
    <w:p w14:paraId="63AB11A8" w14:textId="77777777" w:rsidR="004B5520" w:rsidRPr="00222B7B" w:rsidRDefault="004B5520" w:rsidP="00173F0F">
      <w:pPr>
        <w:pStyle w:val="10spHanging15"/>
        <w:ind w:left="720" w:firstLine="720"/>
        <w:rPr>
          <w:rFonts w:ascii="Arial" w:hAnsi="Arial" w:cs="Arial"/>
        </w:rPr>
      </w:pPr>
      <w:r>
        <w:rPr>
          <w:rFonts w:ascii="Arial" w:hAnsi="Arial" w:cs="Arial"/>
        </w:rPr>
        <w:t>The six (6) waves or phases by which the CalWIN Counties will be migrated from the CalWIN System to the CalSAWS System.</w:t>
      </w:r>
    </w:p>
    <w:p w14:paraId="34D15434" w14:textId="77777777" w:rsidR="00912FF0" w:rsidRDefault="00912FF0" w:rsidP="00D04E63">
      <w:pPr>
        <w:pStyle w:val="Level2"/>
        <w:rPr>
          <w:rFonts w:ascii="Arial" w:hAnsi="Arial" w:cs="Arial"/>
          <w:szCs w:val="24"/>
        </w:rPr>
      </w:pPr>
      <w:r>
        <w:rPr>
          <w:rFonts w:ascii="Arial" w:hAnsi="Arial" w:cs="Arial"/>
          <w:szCs w:val="24"/>
        </w:rPr>
        <w:t>Key Milestone(s).</w:t>
      </w:r>
    </w:p>
    <w:p w14:paraId="5D981BEA" w14:textId="77777777" w:rsidR="00173F0F" w:rsidRPr="00222B7B" w:rsidRDefault="008E4670" w:rsidP="00173F0F">
      <w:pPr>
        <w:pStyle w:val="10spHanging15"/>
        <w:ind w:left="720" w:firstLine="720"/>
        <w:rPr>
          <w:rFonts w:ascii="Arial" w:hAnsi="Arial" w:cs="Arial"/>
        </w:rPr>
      </w:pPr>
      <w:r>
        <w:rPr>
          <w:rFonts w:ascii="Arial" w:hAnsi="Arial" w:cs="Arial"/>
        </w:rPr>
        <w:t>Those milestones contained in the Work Plan for completion of Deliverables.</w:t>
      </w:r>
    </w:p>
    <w:p w14:paraId="2F73D5B9" w14:textId="77777777" w:rsidR="00912FF0" w:rsidRDefault="00912FF0" w:rsidP="00D04E63">
      <w:pPr>
        <w:pStyle w:val="Level2"/>
        <w:rPr>
          <w:rFonts w:ascii="Arial" w:hAnsi="Arial" w:cs="Arial"/>
          <w:szCs w:val="24"/>
        </w:rPr>
      </w:pPr>
      <w:r>
        <w:rPr>
          <w:rFonts w:ascii="Arial" w:hAnsi="Arial" w:cs="Arial"/>
          <w:szCs w:val="24"/>
        </w:rPr>
        <w:t>Key Staff.</w:t>
      </w:r>
    </w:p>
    <w:p w14:paraId="09DADB66" w14:textId="77777777" w:rsidR="00173F0F" w:rsidRPr="00222B7B" w:rsidRDefault="00715B74" w:rsidP="00715B74">
      <w:pPr>
        <w:pStyle w:val="10spHanging15"/>
        <w:ind w:left="720" w:firstLine="720"/>
        <w:rPr>
          <w:rFonts w:ascii="Arial" w:hAnsi="Arial" w:cs="Arial"/>
        </w:rPr>
      </w:pPr>
      <w:r w:rsidRPr="00715B74">
        <w:rPr>
          <w:rFonts w:ascii="Arial" w:hAnsi="Arial" w:cs="Arial"/>
        </w:rPr>
        <w:t xml:space="preserve">The positions of </w:t>
      </w:r>
      <w:r>
        <w:rPr>
          <w:rFonts w:ascii="Arial" w:hAnsi="Arial" w:cs="Arial"/>
        </w:rPr>
        <w:t>Contractor’s</w:t>
      </w:r>
      <w:r w:rsidRPr="00715B74">
        <w:rPr>
          <w:rFonts w:ascii="Arial" w:hAnsi="Arial" w:cs="Arial"/>
        </w:rPr>
        <w:t xml:space="preserve"> Staff identified as Key </w:t>
      </w:r>
      <w:r>
        <w:rPr>
          <w:rFonts w:ascii="Arial" w:hAnsi="Arial" w:cs="Arial"/>
        </w:rPr>
        <w:t>Staff</w:t>
      </w:r>
      <w:r w:rsidRPr="00715B74">
        <w:rPr>
          <w:rFonts w:ascii="Arial" w:hAnsi="Arial" w:cs="Arial"/>
        </w:rPr>
        <w:t>, including but not limited to, Implementation Support Project Manager</w:t>
      </w:r>
      <w:r>
        <w:rPr>
          <w:rFonts w:ascii="Arial" w:hAnsi="Arial" w:cs="Arial"/>
        </w:rPr>
        <w:t xml:space="preserve">, </w:t>
      </w:r>
      <w:r w:rsidRPr="00715B74">
        <w:rPr>
          <w:rFonts w:ascii="Arial" w:hAnsi="Arial" w:cs="Arial"/>
        </w:rPr>
        <w:t>Implementation Support PMO Lead</w:t>
      </w:r>
      <w:r>
        <w:rPr>
          <w:rFonts w:ascii="Arial" w:hAnsi="Arial" w:cs="Arial"/>
        </w:rPr>
        <w:t xml:space="preserve">, </w:t>
      </w:r>
      <w:r w:rsidRPr="00715B74">
        <w:rPr>
          <w:rFonts w:ascii="Arial" w:hAnsi="Arial" w:cs="Arial"/>
        </w:rPr>
        <w:t>Implementation Support OCM Manager</w:t>
      </w:r>
      <w:r>
        <w:rPr>
          <w:rFonts w:ascii="Arial" w:hAnsi="Arial" w:cs="Arial"/>
        </w:rPr>
        <w:t xml:space="preserve">, </w:t>
      </w:r>
      <w:r w:rsidRPr="00715B74">
        <w:rPr>
          <w:rFonts w:ascii="Arial" w:hAnsi="Arial" w:cs="Arial"/>
        </w:rPr>
        <w:t>Implementation Support Training Manager</w:t>
      </w:r>
      <w:r>
        <w:rPr>
          <w:rFonts w:ascii="Arial" w:hAnsi="Arial" w:cs="Arial"/>
        </w:rPr>
        <w:t xml:space="preserve">, and </w:t>
      </w:r>
      <w:r w:rsidRPr="00715B74">
        <w:rPr>
          <w:rFonts w:ascii="Arial" w:hAnsi="Arial" w:cs="Arial"/>
        </w:rPr>
        <w:t>Implementation Support Implementation Manager</w:t>
      </w:r>
      <w:r>
        <w:rPr>
          <w:rFonts w:ascii="Arial" w:hAnsi="Arial" w:cs="Arial"/>
        </w:rPr>
        <w:t>.</w:t>
      </w:r>
    </w:p>
    <w:p w14:paraId="2C1F8C95" w14:textId="77777777" w:rsidR="00912FF0" w:rsidRDefault="00B3700F" w:rsidP="00D04E63">
      <w:pPr>
        <w:pStyle w:val="Level2"/>
        <w:rPr>
          <w:rFonts w:ascii="Arial" w:hAnsi="Arial" w:cs="Arial"/>
          <w:szCs w:val="24"/>
        </w:rPr>
      </w:pPr>
      <w:r>
        <w:rPr>
          <w:rFonts w:ascii="Arial" w:hAnsi="Arial" w:cs="Arial"/>
          <w:szCs w:val="24"/>
        </w:rPr>
        <w:t>Migration.</w:t>
      </w:r>
    </w:p>
    <w:p w14:paraId="5160F044" w14:textId="77777777" w:rsidR="00173F0F" w:rsidRDefault="00512680" w:rsidP="00173F0F">
      <w:pPr>
        <w:pStyle w:val="10spHanging15"/>
        <w:ind w:left="720" w:firstLine="720"/>
        <w:rPr>
          <w:rFonts w:ascii="Arial" w:hAnsi="Arial" w:cs="Arial"/>
        </w:rPr>
      </w:pPr>
      <w:r w:rsidRPr="00512680">
        <w:rPr>
          <w:rFonts w:ascii="Arial" w:hAnsi="Arial" w:cs="Arial"/>
        </w:rPr>
        <w:t xml:space="preserve">Moving the </w:t>
      </w:r>
      <w:r>
        <w:rPr>
          <w:rFonts w:ascii="Arial" w:hAnsi="Arial" w:cs="Arial"/>
        </w:rPr>
        <w:t>CalWIN</w:t>
      </w:r>
      <w:r w:rsidRPr="00512680">
        <w:rPr>
          <w:rFonts w:ascii="Arial" w:hAnsi="Arial" w:cs="Arial"/>
        </w:rPr>
        <w:t xml:space="preserve"> Counties </w:t>
      </w:r>
      <w:r>
        <w:rPr>
          <w:rFonts w:ascii="Arial" w:hAnsi="Arial" w:cs="Arial"/>
        </w:rPr>
        <w:t xml:space="preserve">from the CalWIN System to the CalSAWS System pursuant to the Migration Waves </w:t>
      </w:r>
      <w:r w:rsidRPr="00512680">
        <w:rPr>
          <w:rFonts w:ascii="Arial" w:hAnsi="Arial" w:cs="Arial"/>
        </w:rPr>
        <w:t>and associated activities.</w:t>
      </w:r>
    </w:p>
    <w:p w14:paraId="0EEE4D21" w14:textId="77777777" w:rsidR="00B3700F" w:rsidRDefault="00B3700F" w:rsidP="00D04E63">
      <w:pPr>
        <w:pStyle w:val="Level2"/>
        <w:rPr>
          <w:rFonts w:ascii="Arial" w:hAnsi="Arial" w:cs="Arial"/>
          <w:szCs w:val="24"/>
        </w:rPr>
      </w:pPr>
      <w:r>
        <w:rPr>
          <w:rFonts w:ascii="Arial" w:hAnsi="Arial" w:cs="Arial"/>
          <w:szCs w:val="24"/>
        </w:rPr>
        <w:t>Notice.</w:t>
      </w:r>
    </w:p>
    <w:p w14:paraId="67119818" w14:textId="77777777" w:rsidR="00173F0F" w:rsidRDefault="00DA429C" w:rsidP="00173F0F">
      <w:pPr>
        <w:pStyle w:val="10spHanging15"/>
        <w:ind w:left="720" w:firstLine="720"/>
        <w:rPr>
          <w:rFonts w:ascii="Arial" w:hAnsi="Arial" w:cs="Arial"/>
        </w:rPr>
      </w:pPr>
      <w:r w:rsidRPr="00DA429C">
        <w:rPr>
          <w:rFonts w:ascii="Arial" w:hAnsi="Arial" w:cs="Arial"/>
        </w:rPr>
        <w:t xml:space="preserve">A written document given by a party to the other in accordance with </w:t>
      </w:r>
      <w:r w:rsidRPr="008E4670">
        <w:rPr>
          <w:rFonts w:ascii="Arial" w:hAnsi="Arial" w:cs="Arial"/>
        </w:rPr>
        <w:t>Section</w:t>
      </w:r>
      <w:r w:rsidR="008E4670">
        <w:rPr>
          <w:rFonts w:ascii="Arial" w:hAnsi="Arial" w:cs="Arial"/>
        </w:rPr>
        <w:t xml:space="preserve"> 19.28.</w:t>
      </w:r>
      <w:r w:rsidRPr="00DA429C">
        <w:rPr>
          <w:rFonts w:ascii="Arial" w:hAnsi="Arial" w:cs="Arial"/>
        </w:rPr>
        <w:t xml:space="preserve"> </w:t>
      </w:r>
    </w:p>
    <w:p w14:paraId="2904B7E6" w14:textId="77777777" w:rsidR="002E54B0" w:rsidRDefault="002E54B0" w:rsidP="002E54B0">
      <w:pPr>
        <w:pStyle w:val="Level2"/>
        <w:rPr>
          <w:rFonts w:ascii="Arial" w:hAnsi="Arial" w:cs="Arial"/>
          <w:szCs w:val="24"/>
        </w:rPr>
      </w:pPr>
      <w:r>
        <w:rPr>
          <w:rFonts w:ascii="Arial" w:hAnsi="Arial" w:cs="Arial"/>
          <w:szCs w:val="24"/>
        </w:rPr>
        <w:t>Optional Term.</w:t>
      </w:r>
    </w:p>
    <w:p w14:paraId="350FAA9A" w14:textId="77777777" w:rsidR="002E54B0" w:rsidRPr="00222B7B" w:rsidRDefault="002E54B0" w:rsidP="002E54B0">
      <w:pPr>
        <w:pStyle w:val="10spHanging15"/>
        <w:ind w:left="720" w:firstLine="720"/>
        <w:rPr>
          <w:rFonts w:ascii="Arial" w:hAnsi="Arial" w:cs="Arial"/>
        </w:rPr>
      </w:pPr>
      <w:r>
        <w:rPr>
          <w:rFonts w:ascii="Arial" w:hAnsi="Arial" w:cs="Arial"/>
        </w:rPr>
        <w:t>A period of twelve (12) months following the expiration of the Contract Term.  The Contract Term may be extended by the Optional Term at the sole discretion of the Consortium.</w:t>
      </w:r>
    </w:p>
    <w:p w14:paraId="3510AAB1" w14:textId="77777777" w:rsidR="00DA5460" w:rsidRDefault="00DA5460" w:rsidP="00D04E63">
      <w:pPr>
        <w:pStyle w:val="Level2"/>
        <w:rPr>
          <w:rFonts w:ascii="Arial" w:hAnsi="Arial" w:cs="Arial"/>
          <w:szCs w:val="24"/>
        </w:rPr>
      </w:pPr>
      <w:r>
        <w:rPr>
          <w:rFonts w:ascii="Arial" w:hAnsi="Arial" w:cs="Arial"/>
          <w:szCs w:val="24"/>
        </w:rPr>
        <w:t>Organizational Change Management</w:t>
      </w:r>
      <w:r w:rsidR="006B03CF">
        <w:rPr>
          <w:rFonts w:ascii="Arial" w:hAnsi="Arial" w:cs="Arial"/>
          <w:szCs w:val="24"/>
        </w:rPr>
        <w:t xml:space="preserve"> (“OCM”)</w:t>
      </w:r>
      <w:r>
        <w:rPr>
          <w:rFonts w:ascii="Arial" w:hAnsi="Arial" w:cs="Arial"/>
          <w:szCs w:val="24"/>
        </w:rPr>
        <w:t>.</w:t>
      </w:r>
    </w:p>
    <w:p w14:paraId="5B710C7C" w14:textId="77777777" w:rsidR="00173F0F" w:rsidRPr="00222B7B" w:rsidRDefault="006B03CF" w:rsidP="00173F0F">
      <w:pPr>
        <w:pStyle w:val="10spHanging15"/>
        <w:ind w:left="720" w:firstLine="720"/>
        <w:rPr>
          <w:rFonts w:ascii="Arial" w:hAnsi="Arial" w:cs="Arial"/>
        </w:rPr>
      </w:pPr>
      <w:r w:rsidRPr="006B03CF">
        <w:rPr>
          <w:rFonts w:ascii="Arial" w:hAnsi="Arial" w:cs="Arial"/>
        </w:rPr>
        <w:t xml:space="preserve">OCM activities </w:t>
      </w:r>
      <w:r>
        <w:rPr>
          <w:rFonts w:ascii="Arial" w:hAnsi="Arial" w:cs="Arial"/>
        </w:rPr>
        <w:t>involve</w:t>
      </w:r>
      <w:r w:rsidRPr="006B03CF">
        <w:rPr>
          <w:rFonts w:ascii="Arial" w:hAnsi="Arial" w:cs="Arial"/>
        </w:rPr>
        <w:t xml:space="preserve"> development of the overall OCM approach, change readiness approach, communication strategy</w:t>
      </w:r>
      <w:r>
        <w:rPr>
          <w:rFonts w:ascii="Arial" w:hAnsi="Arial" w:cs="Arial"/>
        </w:rPr>
        <w:t xml:space="preserve">, and development of </w:t>
      </w:r>
      <w:r w:rsidRPr="006B03CF">
        <w:rPr>
          <w:rFonts w:ascii="Arial" w:hAnsi="Arial" w:cs="Arial"/>
        </w:rPr>
        <w:t xml:space="preserve">work products </w:t>
      </w:r>
      <w:r>
        <w:rPr>
          <w:rFonts w:ascii="Arial" w:hAnsi="Arial" w:cs="Arial"/>
        </w:rPr>
        <w:lastRenderedPageBreak/>
        <w:t>associated with the CalWIN Counties’ migration from the CalWIN System to the CalSAWS System.</w:t>
      </w:r>
      <w:r w:rsidRPr="006B03CF">
        <w:rPr>
          <w:rFonts w:ascii="Arial" w:hAnsi="Arial" w:cs="Arial"/>
        </w:rPr>
        <w:t xml:space="preserve"> </w:t>
      </w:r>
    </w:p>
    <w:p w14:paraId="1AF8D621" w14:textId="31984591" w:rsidR="00B3700F" w:rsidRDefault="002B4F49" w:rsidP="00D04E63">
      <w:pPr>
        <w:pStyle w:val="Level2"/>
        <w:rPr>
          <w:rFonts w:ascii="Arial" w:hAnsi="Arial" w:cs="Arial"/>
          <w:szCs w:val="24"/>
        </w:rPr>
      </w:pPr>
      <w:r>
        <w:rPr>
          <w:rFonts w:ascii="Arial" w:hAnsi="Arial" w:cs="Arial"/>
          <w:szCs w:val="24"/>
        </w:rPr>
        <w:t xml:space="preserve"> Protected</w:t>
      </w:r>
      <w:r w:rsidR="00B3700F">
        <w:rPr>
          <w:rFonts w:ascii="Arial" w:hAnsi="Arial" w:cs="Arial"/>
          <w:szCs w:val="24"/>
        </w:rPr>
        <w:t xml:space="preserve"> Health Information (</w:t>
      </w:r>
      <w:r w:rsidR="006B03CF">
        <w:rPr>
          <w:rFonts w:ascii="Arial" w:hAnsi="Arial" w:cs="Arial"/>
          <w:szCs w:val="24"/>
        </w:rPr>
        <w:t>“</w:t>
      </w:r>
      <w:r w:rsidR="00B3700F">
        <w:rPr>
          <w:rFonts w:ascii="Arial" w:hAnsi="Arial" w:cs="Arial"/>
          <w:szCs w:val="24"/>
        </w:rPr>
        <w:t>PHI</w:t>
      </w:r>
      <w:r w:rsidR="006B03CF">
        <w:rPr>
          <w:rFonts w:ascii="Arial" w:hAnsi="Arial" w:cs="Arial"/>
          <w:szCs w:val="24"/>
        </w:rPr>
        <w:t>”</w:t>
      </w:r>
      <w:r w:rsidR="00B3700F">
        <w:rPr>
          <w:rFonts w:ascii="Arial" w:hAnsi="Arial" w:cs="Arial"/>
          <w:szCs w:val="24"/>
        </w:rPr>
        <w:t>)</w:t>
      </w:r>
    </w:p>
    <w:p w14:paraId="573B64BD" w14:textId="77777777" w:rsidR="00173F0F" w:rsidRPr="006B03CF" w:rsidRDefault="006B03CF" w:rsidP="00173F0F">
      <w:pPr>
        <w:pStyle w:val="10spHanging15"/>
        <w:ind w:left="720" w:firstLine="720"/>
        <w:rPr>
          <w:rFonts w:ascii="Arial" w:hAnsi="Arial" w:cs="Arial"/>
        </w:rPr>
      </w:pPr>
      <w:r w:rsidRPr="006B03CF">
        <w:rPr>
          <w:rFonts w:ascii="Arial" w:hAnsi="Arial" w:cs="Arial"/>
        </w:rPr>
        <w:t xml:space="preserve">Protected </w:t>
      </w:r>
      <w:r>
        <w:rPr>
          <w:rFonts w:ascii="Arial" w:hAnsi="Arial" w:cs="Arial"/>
        </w:rPr>
        <w:t>H</w:t>
      </w:r>
      <w:r w:rsidRPr="006B03CF">
        <w:rPr>
          <w:rFonts w:ascii="Arial" w:hAnsi="Arial" w:cs="Arial"/>
        </w:rPr>
        <w:t xml:space="preserve">ealth </w:t>
      </w:r>
      <w:r>
        <w:rPr>
          <w:rFonts w:ascii="Arial" w:hAnsi="Arial" w:cs="Arial"/>
        </w:rPr>
        <w:t>I</w:t>
      </w:r>
      <w:r w:rsidRPr="006B03CF">
        <w:rPr>
          <w:rFonts w:ascii="Arial" w:hAnsi="Arial" w:cs="Arial"/>
        </w:rPr>
        <w:t>nformation</w:t>
      </w:r>
      <w:r>
        <w:rPr>
          <w:rFonts w:ascii="Arial" w:hAnsi="Arial" w:cs="Arial"/>
        </w:rPr>
        <w:t xml:space="preserve"> is</w:t>
      </w:r>
      <w:r w:rsidRPr="006B03CF">
        <w:rPr>
          <w:rFonts w:ascii="Arial" w:hAnsi="Arial" w:cs="Arial"/>
        </w:rPr>
        <w:t xml:space="preserve"> any information, whether oral or recorded in any form or medium that relates to the past, present, or future physical or mental condition of an individ</w:t>
      </w:r>
      <w:r>
        <w:rPr>
          <w:rFonts w:ascii="Arial" w:hAnsi="Arial" w:cs="Arial"/>
        </w:rPr>
        <w:t>ual;</w:t>
      </w:r>
      <w:r w:rsidRPr="006B03CF">
        <w:rPr>
          <w:rFonts w:ascii="Arial" w:hAnsi="Arial" w:cs="Arial"/>
        </w:rPr>
        <w:t xml:space="preserve"> the provision </w:t>
      </w:r>
      <w:r>
        <w:rPr>
          <w:rFonts w:ascii="Arial" w:hAnsi="Arial" w:cs="Arial"/>
        </w:rPr>
        <w:t>of health care to an individual;</w:t>
      </w:r>
      <w:r w:rsidRPr="006B03CF">
        <w:rPr>
          <w:rFonts w:ascii="Arial" w:hAnsi="Arial" w:cs="Arial"/>
        </w:rPr>
        <w:t xml:space="preserve"> or the past, present, or future payment for the provision of health care to an individual and that identifies the individual</w:t>
      </w:r>
      <w:r>
        <w:rPr>
          <w:rFonts w:ascii="Arial" w:hAnsi="Arial" w:cs="Arial"/>
        </w:rPr>
        <w:t>,</w:t>
      </w:r>
      <w:r w:rsidRPr="006B03CF">
        <w:rPr>
          <w:rFonts w:ascii="Arial" w:hAnsi="Arial" w:cs="Arial"/>
        </w:rPr>
        <w:t xml:space="preserve"> or with respect to which there is a reasonable basis to believe the information can be used to identify the individual.  PHI shall also have the meaning given to such term under HIPAA and HIPAA regulations, as amended.  </w:t>
      </w:r>
    </w:p>
    <w:p w14:paraId="1C947BB5" w14:textId="77777777" w:rsidR="00912FF0" w:rsidRDefault="00B3700F" w:rsidP="00D04E63">
      <w:pPr>
        <w:pStyle w:val="Level2"/>
        <w:rPr>
          <w:rFonts w:ascii="Arial" w:hAnsi="Arial" w:cs="Arial"/>
          <w:szCs w:val="24"/>
        </w:rPr>
      </w:pPr>
      <w:r>
        <w:rPr>
          <w:rFonts w:ascii="Arial" w:hAnsi="Arial" w:cs="Arial"/>
          <w:szCs w:val="24"/>
        </w:rPr>
        <w:t>Price Proposal.</w:t>
      </w:r>
    </w:p>
    <w:p w14:paraId="075A8874" w14:textId="77777777" w:rsidR="00173F0F" w:rsidRPr="006B03CF" w:rsidRDefault="006B03CF" w:rsidP="00173F0F">
      <w:pPr>
        <w:pStyle w:val="10spHanging15"/>
        <w:ind w:left="720" w:firstLine="720"/>
        <w:rPr>
          <w:rFonts w:ascii="Arial" w:hAnsi="Arial" w:cs="Arial"/>
        </w:rPr>
      </w:pPr>
      <w:r w:rsidRPr="006B03CF">
        <w:rPr>
          <w:rFonts w:ascii="Arial" w:hAnsi="Arial" w:cs="Arial"/>
        </w:rPr>
        <w:t xml:space="preserve">The Price Proposal submitted by </w:t>
      </w:r>
      <w:r>
        <w:rPr>
          <w:rFonts w:ascii="Arial" w:hAnsi="Arial" w:cs="Arial"/>
        </w:rPr>
        <w:t>Contractor</w:t>
      </w:r>
      <w:r w:rsidRPr="006B03CF">
        <w:rPr>
          <w:rFonts w:ascii="Arial" w:hAnsi="Arial" w:cs="Arial"/>
        </w:rPr>
        <w:t xml:space="preserve"> in response to the </w:t>
      </w:r>
      <w:r>
        <w:rPr>
          <w:rFonts w:ascii="Arial" w:hAnsi="Arial" w:cs="Arial"/>
        </w:rPr>
        <w:t>CalWIN Implementation Support</w:t>
      </w:r>
      <w:r w:rsidRPr="006B03CF">
        <w:rPr>
          <w:rFonts w:ascii="Arial" w:hAnsi="Arial" w:cs="Arial"/>
        </w:rPr>
        <w:t xml:space="preserve"> RFP.</w:t>
      </w:r>
    </w:p>
    <w:p w14:paraId="3731785F" w14:textId="77777777" w:rsidR="00B3700F" w:rsidRDefault="00B3700F" w:rsidP="00D04E63">
      <w:pPr>
        <w:pStyle w:val="Level2"/>
        <w:rPr>
          <w:rFonts w:ascii="Arial" w:hAnsi="Arial" w:cs="Arial"/>
          <w:szCs w:val="24"/>
        </w:rPr>
      </w:pPr>
      <w:r>
        <w:rPr>
          <w:rFonts w:ascii="Arial" w:hAnsi="Arial" w:cs="Arial"/>
          <w:szCs w:val="24"/>
        </w:rPr>
        <w:t>Project.</w:t>
      </w:r>
    </w:p>
    <w:p w14:paraId="7FE3B11F" w14:textId="77777777" w:rsidR="00173F0F" w:rsidRPr="00222B7B" w:rsidRDefault="00654086" w:rsidP="00173F0F">
      <w:pPr>
        <w:pStyle w:val="10spHanging15"/>
        <w:ind w:left="720" w:firstLine="720"/>
        <w:rPr>
          <w:rFonts w:ascii="Arial" w:hAnsi="Arial" w:cs="Arial"/>
        </w:rPr>
      </w:pPr>
      <w:r>
        <w:rPr>
          <w:rFonts w:ascii="Arial" w:hAnsi="Arial" w:cs="Arial"/>
        </w:rPr>
        <w:t>The CalWIN Implementation Support Project that is the subject matter of this Agreement.</w:t>
      </w:r>
    </w:p>
    <w:p w14:paraId="5D0EDF95" w14:textId="77777777" w:rsidR="00B3700F" w:rsidRDefault="00B3700F" w:rsidP="00D04E63">
      <w:pPr>
        <w:pStyle w:val="Level2"/>
        <w:rPr>
          <w:rFonts w:ascii="Arial" w:hAnsi="Arial" w:cs="Arial"/>
          <w:szCs w:val="24"/>
        </w:rPr>
      </w:pPr>
      <w:r>
        <w:rPr>
          <w:rFonts w:ascii="Arial" w:hAnsi="Arial" w:cs="Arial"/>
          <w:szCs w:val="24"/>
        </w:rPr>
        <w:t xml:space="preserve">Project </w:t>
      </w:r>
      <w:r w:rsidR="00CB60F9">
        <w:rPr>
          <w:rFonts w:ascii="Arial" w:hAnsi="Arial" w:cs="Arial"/>
          <w:szCs w:val="24"/>
        </w:rPr>
        <w:t>Manager</w:t>
      </w:r>
      <w:r>
        <w:rPr>
          <w:rFonts w:ascii="Arial" w:hAnsi="Arial" w:cs="Arial"/>
          <w:szCs w:val="24"/>
        </w:rPr>
        <w:t>.</w:t>
      </w:r>
    </w:p>
    <w:p w14:paraId="1EA43192" w14:textId="77777777" w:rsidR="00160399" w:rsidRPr="00222B7B" w:rsidRDefault="00CB60F9" w:rsidP="00160399">
      <w:pPr>
        <w:pStyle w:val="10spHanging15"/>
        <w:ind w:left="720" w:firstLine="720"/>
        <w:rPr>
          <w:rFonts w:ascii="Arial" w:hAnsi="Arial" w:cs="Arial"/>
        </w:rPr>
      </w:pPr>
      <w:r w:rsidRPr="00CB60F9">
        <w:rPr>
          <w:rFonts w:ascii="Arial" w:hAnsi="Arial" w:cs="Arial"/>
        </w:rPr>
        <w:t xml:space="preserve">The Project Manager is responsible for managing the </w:t>
      </w:r>
      <w:r>
        <w:rPr>
          <w:rFonts w:ascii="Arial" w:hAnsi="Arial" w:cs="Arial"/>
        </w:rPr>
        <w:t xml:space="preserve">Contractor’s </w:t>
      </w:r>
      <w:r w:rsidRPr="00CB60F9">
        <w:rPr>
          <w:rFonts w:ascii="Arial" w:hAnsi="Arial" w:cs="Arial"/>
        </w:rPr>
        <w:t xml:space="preserve">overall scope of services and </w:t>
      </w:r>
      <w:r>
        <w:rPr>
          <w:rFonts w:ascii="Arial" w:hAnsi="Arial" w:cs="Arial"/>
        </w:rPr>
        <w:t xml:space="preserve">the Staff </w:t>
      </w:r>
      <w:r w:rsidRPr="00CB60F9">
        <w:rPr>
          <w:rFonts w:ascii="Arial" w:hAnsi="Arial" w:cs="Arial"/>
        </w:rPr>
        <w:t xml:space="preserve">administering the Implementation Support </w:t>
      </w:r>
      <w:r>
        <w:rPr>
          <w:rFonts w:ascii="Arial" w:hAnsi="Arial" w:cs="Arial"/>
        </w:rPr>
        <w:t>Project</w:t>
      </w:r>
      <w:r w:rsidRPr="00CB60F9">
        <w:rPr>
          <w:rFonts w:ascii="Arial" w:hAnsi="Arial" w:cs="Arial"/>
        </w:rPr>
        <w:t xml:space="preserve">. The Project Manager is responsible for ensuring the </w:t>
      </w:r>
      <w:r>
        <w:rPr>
          <w:rFonts w:ascii="Arial" w:hAnsi="Arial" w:cs="Arial"/>
        </w:rPr>
        <w:t>Implementation Support</w:t>
      </w:r>
      <w:r w:rsidRPr="00CB60F9">
        <w:rPr>
          <w:rFonts w:ascii="Arial" w:hAnsi="Arial" w:cs="Arial"/>
        </w:rPr>
        <w:t xml:space="preserve"> Project receives company support, commitment, and oversight to meet or exceed all </w:t>
      </w:r>
      <w:r>
        <w:rPr>
          <w:rFonts w:ascii="Arial" w:hAnsi="Arial" w:cs="Arial"/>
        </w:rPr>
        <w:t>of Contractor’s</w:t>
      </w:r>
      <w:r w:rsidRPr="00CB60F9">
        <w:rPr>
          <w:rFonts w:ascii="Arial" w:hAnsi="Arial" w:cs="Arial"/>
        </w:rPr>
        <w:t xml:space="preserve"> contractual requirements.  The Project Manager must have the decision-making authority to bind the Contractor to all terms and conditions in th</w:t>
      </w:r>
      <w:r>
        <w:rPr>
          <w:rFonts w:ascii="Arial" w:hAnsi="Arial" w:cs="Arial"/>
        </w:rPr>
        <w:t>is</w:t>
      </w:r>
      <w:r w:rsidRPr="00CB60F9">
        <w:rPr>
          <w:rFonts w:ascii="Arial" w:hAnsi="Arial" w:cs="Arial"/>
        </w:rPr>
        <w:t xml:space="preserve"> Agreement.  The Project Manager is accountable for </w:t>
      </w:r>
      <w:r>
        <w:rPr>
          <w:rFonts w:ascii="Arial" w:hAnsi="Arial" w:cs="Arial"/>
        </w:rPr>
        <w:t xml:space="preserve">Staff </w:t>
      </w:r>
      <w:r w:rsidRPr="00CB60F9">
        <w:rPr>
          <w:rFonts w:ascii="Arial" w:hAnsi="Arial" w:cs="Arial"/>
        </w:rPr>
        <w:t xml:space="preserve">performance. </w:t>
      </w:r>
    </w:p>
    <w:p w14:paraId="1C0E6ABC" w14:textId="77777777" w:rsidR="00B3700F" w:rsidRDefault="00B3700F" w:rsidP="00D04E63">
      <w:pPr>
        <w:pStyle w:val="Level2"/>
        <w:rPr>
          <w:rFonts w:ascii="Arial" w:hAnsi="Arial" w:cs="Arial"/>
          <w:szCs w:val="24"/>
        </w:rPr>
      </w:pPr>
      <w:r>
        <w:rPr>
          <w:rFonts w:ascii="Arial" w:hAnsi="Arial" w:cs="Arial"/>
          <w:szCs w:val="24"/>
        </w:rPr>
        <w:t>Property.</w:t>
      </w:r>
    </w:p>
    <w:p w14:paraId="702166B7" w14:textId="77777777" w:rsidR="00160399" w:rsidRDefault="00CB60F9" w:rsidP="00160399">
      <w:pPr>
        <w:pStyle w:val="10spHanging15"/>
        <w:ind w:left="720" w:firstLine="720"/>
        <w:rPr>
          <w:rFonts w:ascii="Arial" w:hAnsi="Arial" w:cs="Arial"/>
        </w:rPr>
      </w:pPr>
      <w:r w:rsidRPr="00CB60F9">
        <w:rPr>
          <w:rFonts w:ascii="Arial" w:hAnsi="Arial" w:cs="Arial"/>
        </w:rPr>
        <w:t>All Consortium and County Equipment and other Consortium and County real and personal property.</w:t>
      </w:r>
    </w:p>
    <w:p w14:paraId="4C6E7211" w14:textId="77777777" w:rsidR="007C5709" w:rsidRDefault="007C5709" w:rsidP="007C5709">
      <w:pPr>
        <w:pStyle w:val="Level2"/>
        <w:rPr>
          <w:rFonts w:ascii="Arial" w:hAnsi="Arial" w:cs="Arial"/>
          <w:szCs w:val="24"/>
        </w:rPr>
      </w:pPr>
      <w:r>
        <w:rPr>
          <w:rFonts w:ascii="Arial" w:hAnsi="Arial" w:cs="Arial"/>
          <w:szCs w:val="24"/>
        </w:rPr>
        <w:t>Proprietary Software.</w:t>
      </w:r>
    </w:p>
    <w:p w14:paraId="441ACC1E" w14:textId="77777777" w:rsidR="007C5709" w:rsidRPr="00CB60F9" w:rsidRDefault="007C5709" w:rsidP="00160399">
      <w:pPr>
        <w:pStyle w:val="10spHanging15"/>
        <w:ind w:left="720" w:firstLine="720"/>
        <w:rPr>
          <w:rFonts w:ascii="Arial" w:hAnsi="Arial" w:cs="Arial"/>
        </w:rPr>
      </w:pPr>
      <w:r w:rsidRPr="007C5709">
        <w:rPr>
          <w:rFonts w:ascii="Arial" w:hAnsi="Arial" w:cs="Arial"/>
        </w:rPr>
        <w:t>All computer programs which were developed and owned by Contractor or Subcontractors prior to the Effective Date or which are developed during the term by Contractor Staff in performing work that is for the Consortium, and any modifications thereof and derivative works based therein, and the documentation used to describe, maintain and use such Proprietary Software.</w:t>
      </w:r>
    </w:p>
    <w:p w14:paraId="531581D9" w14:textId="77777777" w:rsidR="00B3700F" w:rsidRDefault="00B3700F" w:rsidP="00D04E63">
      <w:pPr>
        <w:pStyle w:val="Level2"/>
        <w:rPr>
          <w:rFonts w:ascii="Arial" w:hAnsi="Arial" w:cs="Arial"/>
          <w:szCs w:val="24"/>
        </w:rPr>
      </w:pPr>
      <w:r>
        <w:rPr>
          <w:rFonts w:ascii="Arial" w:hAnsi="Arial" w:cs="Arial"/>
          <w:szCs w:val="24"/>
        </w:rPr>
        <w:lastRenderedPageBreak/>
        <w:t>Request for Proposal</w:t>
      </w:r>
      <w:r w:rsidR="00166322">
        <w:rPr>
          <w:rFonts w:ascii="Arial" w:hAnsi="Arial" w:cs="Arial"/>
          <w:szCs w:val="24"/>
        </w:rPr>
        <w:t xml:space="preserve"> (“RFP”)</w:t>
      </w:r>
      <w:r>
        <w:rPr>
          <w:rFonts w:ascii="Arial" w:hAnsi="Arial" w:cs="Arial"/>
          <w:szCs w:val="24"/>
        </w:rPr>
        <w:t>.</w:t>
      </w:r>
    </w:p>
    <w:p w14:paraId="7B2351B2" w14:textId="77777777" w:rsidR="00166322" w:rsidRPr="00166322" w:rsidRDefault="00166322" w:rsidP="00166322">
      <w:pPr>
        <w:pStyle w:val="10spLeftInd05"/>
        <w:ind w:firstLine="720"/>
        <w:rPr>
          <w:rFonts w:ascii="Arial" w:hAnsi="Arial" w:cs="Arial"/>
        </w:rPr>
      </w:pPr>
      <w:r w:rsidRPr="00166322">
        <w:rPr>
          <w:rFonts w:ascii="Arial" w:hAnsi="Arial" w:cs="Arial"/>
        </w:rPr>
        <w:t xml:space="preserve">The Request for Proposal for the </w:t>
      </w:r>
      <w:r>
        <w:rPr>
          <w:rFonts w:ascii="Arial" w:hAnsi="Arial" w:cs="Arial"/>
        </w:rPr>
        <w:t>CalWIN Implementation Support Project.</w:t>
      </w:r>
    </w:p>
    <w:p w14:paraId="15022123" w14:textId="77777777" w:rsidR="00B3700F" w:rsidRDefault="00B3700F" w:rsidP="00D04E63">
      <w:pPr>
        <w:pStyle w:val="Level2"/>
        <w:rPr>
          <w:rFonts w:ascii="Arial" w:hAnsi="Arial" w:cs="Arial"/>
          <w:szCs w:val="24"/>
        </w:rPr>
      </w:pPr>
      <w:r>
        <w:rPr>
          <w:rFonts w:ascii="Arial" w:hAnsi="Arial" w:cs="Arial"/>
          <w:szCs w:val="24"/>
        </w:rPr>
        <w:t>Requirements Traceability Matrix (“RTM”),</w:t>
      </w:r>
    </w:p>
    <w:p w14:paraId="0DBDFEC7" w14:textId="77777777" w:rsidR="00160399" w:rsidRPr="007C5709" w:rsidRDefault="007C5709" w:rsidP="00160399">
      <w:pPr>
        <w:pStyle w:val="10spHanging15"/>
        <w:ind w:left="720" w:firstLine="720"/>
        <w:rPr>
          <w:rFonts w:ascii="Arial" w:hAnsi="Arial" w:cs="Arial"/>
        </w:rPr>
      </w:pPr>
      <w:r w:rsidRPr="007C5709">
        <w:rPr>
          <w:rFonts w:ascii="Arial" w:hAnsi="Arial" w:cs="Arial"/>
        </w:rPr>
        <w:t>A Document C</w:t>
      </w:r>
      <w:r>
        <w:rPr>
          <w:rFonts w:ascii="Arial" w:hAnsi="Arial" w:cs="Arial"/>
        </w:rPr>
        <w:t>ontractor</w:t>
      </w:r>
      <w:r w:rsidRPr="007C5709">
        <w:rPr>
          <w:rFonts w:ascii="Arial" w:hAnsi="Arial" w:cs="Arial"/>
        </w:rPr>
        <w:t xml:space="preserve"> is required to submit, as part of the Deliverables, that tracks the requirements defined in Attachment J – C</w:t>
      </w:r>
      <w:r>
        <w:rPr>
          <w:rFonts w:ascii="Arial" w:hAnsi="Arial" w:cs="Arial"/>
        </w:rPr>
        <w:t>al</w:t>
      </w:r>
      <w:r w:rsidRPr="007C5709">
        <w:rPr>
          <w:rFonts w:ascii="Arial" w:hAnsi="Arial" w:cs="Arial"/>
        </w:rPr>
        <w:t>WIN I</w:t>
      </w:r>
      <w:r>
        <w:rPr>
          <w:rFonts w:ascii="Arial" w:hAnsi="Arial" w:cs="Arial"/>
        </w:rPr>
        <w:t xml:space="preserve">mplementation </w:t>
      </w:r>
      <w:r w:rsidRPr="007C5709">
        <w:rPr>
          <w:rFonts w:ascii="Arial" w:hAnsi="Arial" w:cs="Arial"/>
        </w:rPr>
        <w:t>S</w:t>
      </w:r>
      <w:r>
        <w:rPr>
          <w:rFonts w:ascii="Arial" w:hAnsi="Arial" w:cs="Arial"/>
        </w:rPr>
        <w:t>upport</w:t>
      </w:r>
      <w:r w:rsidRPr="007C5709">
        <w:rPr>
          <w:rFonts w:ascii="Arial" w:hAnsi="Arial" w:cs="Arial"/>
        </w:rPr>
        <w:t xml:space="preserve"> R</w:t>
      </w:r>
      <w:r>
        <w:rPr>
          <w:rFonts w:ascii="Arial" w:hAnsi="Arial" w:cs="Arial"/>
        </w:rPr>
        <w:t>equirements</w:t>
      </w:r>
      <w:r w:rsidRPr="007C5709">
        <w:rPr>
          <w:rFonts w:ascii="Arial" w:hAnsi="Arial" w:cs="Arial"/>
        </w:rPr>
        <w:t xml:space="preserve"> C</w:t>
      </w:r>
      <w:r>
        <w:rPr>
          <w:rFonts w:ascii="Arial" w:hAnsi="Arial" w:cs="Arial"/>
        </w:rPr>
        <w:t>ross</w:t>
      </w:r>
      <w:r w:rsidRPr="007C5709">
        <w:rPr>
          <w:rFonts w:ascii="Arial" w:hAnsi="Arial" w:cs="Arial"/>
        </w:rPr>
        <w:t>-R</w:t>
      </w:r>
      <w:r>
        <w:rPr>
          <w:rFonts w:ascii="Arial" w:hAnsi="Arial" w:cs="Arial"/>
        </w:rPr>
        <w:t>eference</w:t>
      </w:r>
      <w:r w:rsidRPr="007C5709">
        <w:rPr>
          <w:rFonts w:ascii="Arial" w:hAnsi="Arial" w:cs="Arial"/>
        </w:rPr>
        <w:t xml:space="preserve"> M</w:t>
      </w:r>
      <w:r>
        <w:rPr>
          <w:rFonts w:ascii="Arial" w:hAnsi="Arial" w:cs="Arial"/>
        </w:rPr>
        <w:t>atrix</w:t>
      </w:r>
      <w:r w:rsidRPr="007C5709">
        <w:rPr>
          <w:rFonts w:ascii="Arial" w:hAnsi="Arial" w:cs="Arial"/>
        </w:rPr>
        <w:t>. T</w:t>
      </w:r>
      <w:r>
        <w:rPr>
          <w:rFonts w:ascii="Arial" w:hAnsi="Arial" w:cs="Arial"/>
        </w:rPr>
        <w:t>he</w:t>
      </w:r>
      <w:r w:rsidRPr="007C5709">
        <w:rPr>
          <w:rFonts w:ascii="Arial" w:hAnsi="Arial" w:cs="Arial"/>
        </w:rPr>
        <w:t xml:space="preserve"> RTM </w:t>
      </w:r>
      <w:r>
        <w:rPr>
          <w:rFonts w:ascii="Arial" w:hAnsi="Arial" w:cs="Arial"/>
        </w:rPr>
        <w:t>shall provide the</w:t>
      </w:r>
      <w:r w:rsidRPr="007C5709">
        <w:rPr>
          <w:rFonts w:ascii="Arial" w:hAnsi="Arial" w:cs="Arial"/>
        </w:rPr>
        <w:t xml:space="preserve"> </w:t>
      </w:r>
      <w:r>
        <w:rPr>
          <w:rFonts w:ascii="Arial" w:hAnsi="Arial" w:cs="Arial"/>
        </w:rPr>
        <w:t>basis</w:t>
      </w:r>
      <w:r w:rsidRPr="007C5709">
        <w:rPr>
          <w:rFonts w:ascii="Arial" w:hAnsi="Arial" w:cs="Arial"/>
        </w:rPr>
        <w:t xml:space="preserve"> </w:t>
      </w:r>
      <w:r>
        <w:rPr>
          <w:rFonts w:ascii="Arial" w:hAnsi="Arial" w:cs="Arial"/>
        </w:rPr>
        <w:t>for</w:t>
      </w:r>
      <w:r w:rsidRPr="007C5709">
        <w:rPr>
          <w:rFonts w:ascii="Arial" w:hAnsi="Arial" w:cs="Arial"/>
        </w:rPr>
        <w:t xml:space="preserve"> </w:t>
      </w:r>
      <w:r>
        <w:rPr>
          <w:rFonts w:ascii="Arial" w:hAnsi="Arial" w:cs="Arial"/>
        </w:rPr>
        <w:t>monitoring and</w:t>
      </w:r>
      <w:r w:rsidRPr="007C5709">
        <w:rPr>
          <w:rFonts w:ascii="Arial" w:hAnsi="Arial" w:cs="Arial"/>
        </w:rPr>
        <w:t xml:space="preserve"> </w:t>
      </w:r>
      <w:r>
        <w:rPr>
          <w:rFonts w:ascii="Arial" w:hAnsi="Arial" w:cs="Arial"/>
        </w:rPr>
        <w:t>controlling</w:t>
      </w:r>
      <w:r w:rsidRPr="007C5709">
        <w:rPr>
          <w:rFonts w:ascii="Arial" w:hAnsi="Arial" w:cs="Arial"/>
        </w:rPr>
        <w:t xml:space="preserve"> </w:t>
      </w:r>
      <w:r>
        <w:rPr>
          <w:rFonts w:ascii="Arial" w:hAnsi="Arial" w:cs="Arial"/>
        </w:rPr>
        <w:t>each</w:t>
      </w:r>
      <w:r w:rsidRPr="007C5709">
        <w:rPr>
          <w:rFonts w:ascii="Arial" w:hAnsi="Arial" w:cs="Arial"/>
        </w:rPr>
        <w:t xml:space="preserve"> </w:t>
      </w:r>
      <w:r>
        <w:rPr>
          <w:rFonts w:ascii="Arial" w:hAnsi="Arial" w:cs="Arial"/>
        </w:rPr>
        <w:t>requirement</w:t>
      </w:r>
      <w:r w:rsidRPr="007C5709">
        <w:rPr>
          <w:rFonts w:ascii="Arial" w:hAnsi="Arial" w:cs="Arial"/>
        </w:rPr>
        <w:t xml:space="preserve"> </w:t>
      </w:r>
      <w:r>
        <w:rPr>
          <w:rFonts w:ascii="Arial" w:hAnsi="Arial" w:cs="Arial"/>
        </w:rPr>
        <w:t>throughout</w:t>
      </w:r>
      <w:r w:rsidRPr="007C5709">
        <w:rPr>
          <w:rFonts w:ascii="Arial" w:hAnsi="Arial" w:cs="Arial"/>
        </w:rPr>
        <w:t xml:space="preserve"> </w:t>
      </w:r>
      <w:r>
        <w:rPr>
          <w:rFonts w:ascii="Arial" w:hAnsi="Arial" w:cs="Arial"/>
        </w:rPr>
        <w:t>the planning</w:t>
      </w:r>
      <w:r w:rsidRPr="007C5709">
        <w:rPr>
          <w:rFonts w:ascii="Arial" w:hAnsi="Arial" w:cs="Arial"/>
        </w:rPr>
        <w:t xml:space="preserve"> </w:t>
      </w:r>
      <w:r>
        <w:rPr>
          <w:rFonts w:ascii="Arial" w:hAnsi="Arial" w:cs="Arial"/>
        </w:rPr>
        <w:t>and</w:t>
      </w:r>
      <w:r w:rsidRPr="007C5709">
        <w:rPr>
          <w:rFonts w:ascii="Arial" w:hAnsi="Arial" w:cs="Arial"/>
        </w:rPr>
        <w:t xml:space="preserve"> </w:t>
      </w:r>
      <w:r>
        <w:rPr>
          <w:rFonts w:ascii="Arial" w:hAnsi="Arial" w:cs="Arial"/>
        </w:rPr>
        <w:t>execution of tasks</w:t>
      </w:r>
      <w:r w:rsidRPr="007C5709">
        <w:rPr>
          <w:rFonts w:ascii="Arial" w:hAnsi="Arial" w:cs="Arial"/>
        </w:rPr>
        <w:t xml:space="preserve">. </w:t>
      </w:r>
    </w:p>
    <w:p w14:paraId="4CE3E193" w14:textId="77777777" w:rsidR="00B3700F" w:rsidRDefault="00B3700F" w:rsidP="00D04E63">
      <w:pPr>
        <w:pStyle w:val="Level2"/>
        <w:rPr>
          <w:rFonts w:ascii="Arial" w:hAnsi="Arial" w:cs="Arial"/>
          <w:szCs w:val="24"/>
        </w:rPr>
      </w:pPr>
      <w:r>
        <w:rPr>
          <w:rFonts w:ascii="Arial" w:hAnsi="Arial" w:cs="Arial"/>
          <w:szCs w:val="24"/>
        </w:rPr>
        <w:t>Schedule.</w:t>
      </w:r>
    </w:p>
    <w:p w14:paraId="5D51909A" w14:textId="77777777" w:rsidR="00160399" w:rsidRPr="002E4E33" w:rsidRDefault="002E4E33" w:rsidP="00160399">
      <w:pPr>
        <w:pStyle w:val="10spHanging15"/>
        <w:ind w:left="720" w:firstLine="720"/>
        <w:rPr>
          <w:rFonts w:ascii="Arial" w:hAnsi="Arial" w:cs="Arial"/>
        </w:rPr>
      </w:pPr>
      <w:r w:rsidRPr="002E4E33">
        <w:rPr>
          <w:rFonts w:ascii="Arial" w:hAnsi="Arial" w:cs="Arial"/>
        </w:rPr>
        <w:t>The dates described in the Work Plan for deadlines for performance of Services and other Project events and activities.</w:t>
      </w:r>
    </w:p>
    <w:p w14:paraId="1D2559BC" w14:textId="77777777" w:rsidR="00B3700F" w:rsidRDefault="00B3700F" w:rsidP="00D04E63">
      <w:pPr>
        <w:pStyle w:val="Level2"/>
        <w:rPr>
          <w:rFonts w:ascii="Arial" w:hAnsi="Arial" w:cs="Arial"/>
          <w:szCs w:val="24"/>
        </w:rPr>
      </w:pPr>
      <w:r>
        <w:rPr>
          <w:rFonts w:ascii="Arial" w:hAnsi="Arial" w:cs="Arial"/>
          <w:szCs w:val="24"/>
        </w:rPr>
        <w:t>Services.</w:t>
      </w:r>
    </w:p>
    <w:p w14:paraId="3CF04974" w14:textId="77777777" w:rsidR="00160399" w:rsidRPr="00222B7B" w:rsidRDefault="002E4E33" w:rsidP="00160399">
      <w:pPr>
        <w:pStyle w:val="10spHanging15"/>
        <w:ind w:left="720" w:firstLine="720"/>
        <w:rPr>
          <w:rFonts w:ascii="Arial" w:hAnsi="Arial" w:cs="Arial"/>
        </w:rPr>
      </w:pPr>
      <w:r w:rsidRPr="002E4E33">
        <w:rPr>
          <w:rFonts w:ascii="Arial" w:hAnsi="Arial" w:cs="Arial"/>
        </w:rPr>
        <w:t>The tasks and services to be performed by Contractor on the Project, as described in th</w:t>
      </w:r>
      <w:r>
        <w:rPr>
          <w:rFonts w:ascii="Arial" w:hAnsi="Arial" w:cs="Arial"/>
        </w:rPr>
        <w:t>is</w:t>
      </w:r>
      <w:r w:rsidRPr="002E4E33">
        <w:rPr>
          <w:rFonts w:ascii="Arial" w:hAnsi="Arial" w:cs="Arial"/>
        </w:rPr>
        <w:t xml:space="preserve"> Agreement.</w:t>
      </w:r>
    </w:p>
    <w:p w14:paraId="693EBDE8" w14:textId="77777777" w:rsidR="0012437A" w:rsidRDefault="0012437A" w:rsidP="0012437A">
      <w:pPr>
        <w:pStyle w:val="Level2"/>
        <w:rPr>
          <w:rFonts w:ascii="Arial" w:hAnsi="Arial" w:cs="Arial"/>
          <w:szCs w:val="24"/>
        </w:rPr>
      </w:pPr>
      <w:r>
        <w:rPr>
          <w:rFonts w:ascii="Arial" w:hAnsi="Arial" w:cs="Arial"/>
          <w:szCs w:val="24"/>
        </w:rPr>
        <w:t>Software.</w:t>
      </w:r>
    </w:p>
    <w:p w14:paraId="27085429" w14:textId="77777777" w:rsidR="0012437A" w:rsidRPr="002E4E33" w:rsidRDefault="00DF01AC" w:rsidP="00DF01AC">
      <w:pPr>
        <w:pStyle w:val="10spLeftInd05"/>
        <w:ind w:firstLine="720"/>
        <w:rPr>
          <w:rFonts w:ascii="Arial" w:hAnsi="Arial" w:cs="Arial"/>
        </w:rPr>
      </w:pPr>
      <w:r w:rsidRPr="00DF01AC">
        <w:rPr>
          <w:rFonts w:ascii="Arial" w:hAnsi="Arial" w:cs="Arial"/>
        </w:rPr>
        <w:t>The Software and enhancements that are licensed and/or developed by the C</w:t>
      </w:r>
      <w:r w:rsidR="008E4670">
        <w:rPr>
          <w:rFonts w:ascii="Arial" w:hAnsi="Arial" w:cs="Arial"/>
        </w:rPr>
        <w:t>ontractor</w:t>
      </w:r>
      <w:r w:rsidRPr="00DF01AC">
        <w:rPr>
          <w:rFonts w:ascii="Arial" w:hAnsi="Arial" w:cs="Arial"/>
        </w:rPr>
        <w:t>, in object code format and source code format (if available), including Third Party Software, and their associated documentation.</w:t>
      </w:r>
    </w:p>
    <w:p w14:paraId="05916B6F" w14:textId="77777777" w:rsidR="00B3700F" w:rsidRDefault="00FC3F7B" w:rsidP="00D04E63">
      <w:pPr>
        <w:pStyle w:val="Level2"/>
        <w:rPr>
          <w:rFonts w:ascii="Arial" w:hAnsi="Arial" w:cs="Arial"/>
          <w:szCs w:val="24"/>
        </w:rPr>
      </w:pPr>
      <w:r>
        <w:rPr>
          <w:rFonts w:ascii="Arial" w:hAnsi="Arial" w:cs="Arial"/>
          <w:szCs w:val="24"/>
        </w:rPr>
        <w:t>Specifications.</w:t>
      </w:r>
    </w:p>
    <w:p w14:paraId="36D34031" w14:textId="77777777" w:rsidR="00160399" w:rsidRPr="00DF01AC" w:rsidRDefault="00DF01AC" w:rsidP="00160399">
      <w:pPr>
        <w:pStyle w:val="10spHanging15"/>
        <w:ind w:left="720" w:firstLine="720"/>
        <w:rPr>
          <w:rFonts w:ascii="Arial" w:hAnsi="Arial" w:cs="Arial"/>
        </w:rPr>
      </w:pPr>
      <w:r w:rsidRPr="00DF01AC">
        <w:rPr>
          <w:rFonts w:ascii="Arial" w:hAnsi="Arial" w:cs="Arial"/>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Specifications are, by this reference, incorporated into this Agreement, as though completely set forth herein.</w:t>
      </w:r>
    </w:p>
    <w:p w14:paraId="61525A7C" w14:textId="77777777" w:rsidR="00FC3F7B" w:rsidRDefault="00FC3F7B" w:rsidP="00D04E63">
      <w:pPr>
        <w:pStyle w:val="Level2"/>
        <w:rPr>
          <w:rFonts w:ascii="Arial" w:hAnsi="Arial" w:cs="Arial"/>
          <w:szCs w:val="24"/>
        </w:rPr>
      </w:pPr>
      <w:r>
        <w:rPr>
          <w:rFonts w:ascii="Arial" w:hAnsi="Arial" w:cs="Arial"/>
          <w:szCs w:val="24"/>
        </w:rPr>
        <w:t>Staff.</w:t>
      </w:r>
    </w:p>
    <w:p w14:paraId="2F663A37" w14:textId="77777777" w:rsidR="00160399" w:rsidRPr="00222B7B" w:rsidRDefault="0012437A" w:rsidP="00160399">
      <w:pPr>
        <w:pStyle w:val="10spHanging15"/>
        <w:ind w:left="720" w:firstLine="720"/>
        <w:rPr>
          <w:rFonts w:ascii="Arial" w:hAnsi="Arial" w:cs="Arial"/>
        </w:rPr>
      </w:pPr>
      <w:r w:rsidRPr="0012437A">
        <w:rPr>
          <w:rFonts w:ascii="Arial" w:hAnsi="Arial" w:cs="Arial"/>
        </w:rPr>
        <w:t>Contractor’s employees, Subcontractors and agents who shall provide the Services on behalf of Contractor.</w:t>
      </w:r>
    </w:p>
    <w:p w14:paraId="7FD40A6C" w14:textId="77777777" w:rsidR="00FC3F7B" w:rsidRDefault="00FC3F7B" w:rsidP="00D04E63">
      <w:pPr>
        <w:pStyle w:val="Level2"/>
        <w:rPr>
          <w:rFonts w:ascii="Arial" w:hAnsi="Arial" w:cs="Arial"/>
          <w:szCs w:val="24"/>
        </w:rPr>
      </w:pPr>
      <w:r>
        <w:rPr>
          <w:rFonts w:ascii="Arial" w:hAnsi="Arial" w:cs="Arial"/>
          <w:szCs w:val="24"/>
        </w:rPr>
        <w:t>Start Date.</w:t>
      </w:r>
    </w:p>
    <w:p w14:paraId="04A0C527" w14:textId="77777777" w:rsidR="00160399" w:rsidRPr="0012437A" w:rsidRDefault="0012437A" w:rsidP="00160399">
      <w:pPr>
        <w:pStyle w:val="10spHanging15"/>
        <w:ind w:left="720" w:firstLine="720"/>
        <w:rPr>
          <w:rFonts w:ascii="Arial" w:hAnsi="Arial" w:cs="Arial"/>
        </w:rPr>
      </w:pPr>
      <w:r>
        <w:rPr>
          <w:rFonts w:ascii="Arial" w:hAnsi="Arial" w:cs="Arial"/>
        </w:rPr>
        <w:t>The date on which Services under this Agreement are to commence.</w:t>
      </w:r>
    </w:p>
    <w:p w14:paraId="26B81CA5" w14:textId="77777777" w:rsidR="00FC3F7B" w:rsidRDefault="00FC3F7B" w:rsidP="00D04E63">
      <w:pPr>
        <w:pStyle w:val="Level2"/>
        <w:rPr>
          <w:rFonts w:ascii="Arial" w:hAnsi="Arial" w:cs="Arial"/>
          <w:szCs w:val="24"/>
        </w:rPr>
      </w:pPr>
      <w:r>
        <w:rPr>
          <w:rFonts w:ascii="Arial" w:hAnsi="Arial" w:cs="Arial"/>
          <w:szCs w:val="24"/>
        </w:rPr>
        <w:lastRenderedPageBreak/>
        <w:t>State.</w:t>
      </w:r>
    </w:p>
    <w:p w14:paraId="002FB79E" w14:textId="77777777" w:rsidR="00160399" w:rsidRPr="00222B7B" w:rsidRDefault="0012437A" w:rsidP="00160399">
      <w:pPr>
        <w:pStyle w:val="10spHanging15"/>
        <w:ind w:left="720" w:firstLine="720"/>
        <w:rPr>
          <w:rFonts w:ascii="Arial" w:hAnsi="Arial" w:cs="Arial"/>
        </w:rPr>
      </w:pPr>
      <w:r>
        <w:rPr>
          <w:rFonts w:ascii="Arial" w:hAnsi="Arial" w:cs="Arial"/>
        </w:rPr>
        <w:t>The State of California.</w:t>
      </w:r>
    </w:p>
    <w:p w14:paraId="41A3DB6D" w14:textId="77777777" w:rsidR="00FC3F7B" w:rsidRDefault="00FC3F7B" w:rsidP="00D04E63">
      <w:pPr>
        <w:pStyle w:val="Level2"/>
        <w:rPr>
          <w:rFonts w:ascii="Arial" w:hAnsi="Arial" w:cs="Arial"/>
          <w:szCs w:val="24"/>
        </w:rPr>
      </w:pPr>
      <w:r>
        <w:rPr>
          <w:rFonts w:ascii="Arial" w:hAnsi="Arial" w:cs="Arial"/>
          <w:szCs w:val="24"/>
        </w:rPr>
        <w:t>Statement of Work.</w:t>
      </w:r>
    </w:p>
    <w:p w14:paraId="4625B2D3" w14:textId="77777777" w:rsidR="00160399" w:rsidRPr="00222B7B" w:rsidRDefault="00DF01AC" w:rsidP="00160399">
      <w:pPr>
        <w:pStyle w:val="10spHanging15"/>
        <w:ind w:left="720" w:firstLine="720"/>
        <w:rPr>
          <w:rFonts w:ascii="Arial" w:hAnsi="Arial" w:cs="Arial"/>
        </w:rPr>
      </w:pPr>
      <w:r w:rsidRPr="00DF01AC">
        <w:rPr>
          <w:rFonts w:ascii="Arial" w:hAnsi="Arial" w:cs="Arial"/>
        </w:rPr>
        <w:t>The Statement of Work and subsequent Statements of Work that are agreed to by the parties in writing and which shall be incorporated into this Agreement upon such agreement, detailing the Services to be performed and Deliverables to be provided by C</w:t>
      </w:r>
      <w:r>
        <w:rPr>
          <w:rFonts w:ascii="Arial" w:hAnsi="Arial" w:cs="Arial"/>
        </w:rPr>
        <w:t>ontractor</w:t>
      </w:r>
      <w:r w:rsidRPr="00DF01AC">
        <w:rPr>
          <w:rFonts w:ascii="Arial" w:hAnsi="Arial" w:cs="Arial"/>
        </w:rPr>
        <w:t xml:space="preserve"> under the terms and conditions of this Agreement. </w:t>
      </w:r>
    </w:p>
    <w:p w14:paraId="2F4A22CB" w14:textId="77777777" w:rsidR="00FC3F7B" w:rsidRDefault="00FC3F7B" w:rsidP="00D04E63">
      <w:pPr>
        <w:pStyle w:val="Level2"/>
        <w:rPr>
          <w:rFonts w:ascii="Arial" w:hAnsi="Arial" w:cs="Arial"/>
          <w:szCs w:val="24"/>
        </w:rPr>
      </w:pPr>
      <w:r>
        <w:rPr>
          <w:rFonts w:ascii="Arial" w:hAnsi="Arial" w:cs="Arial"/>
          <w:szCs w:val="24"/>
        </w:rPr>
        <w:t>Subcontractor.</w:t>
      </w:r>
    </w:p>
    <w:p w14:paraId="4A258CED" w14:textId="77777777" w:rsidR="00160399" w:rsidRDefault="00700D4B" w:rsidP="00160399">
      <w:pPr>
        <w:pStyle w:val="10spHanging15"/>
        <w:ind w:left="720" w:firstLine="720"/>
        <w:rPr>
          <w:rFonts w:ascii="Arial" w:hAnsi="Arial" w:cs="Arial"/>
        </w:rPr>
      </w:pPr>
      <w:r w:rsidRPr="00700D4B">
        <w:rPr>
          <w:rFonts w:ascii="Arial" w:hAnsi="Arial" w:cs="Arial"/>
        </w:rPr>
        <w:t>A person, partnership, or company not in the employment of or owned by C</w:t>
      </w:r>
      <w:r>
        <w:rPr>
          <w:rFonts w:ascii="Arial" w:hAnsi="Arial" w:cs="Arial"/>
        </w:rPr>
        <w:t>ontractor</w:t>
      </w:r>
      <w:r w:rsidRPr="00700D4B">
        <w:rPr>
          <w:rFonts w:ascii="Arial" w:hAnsi="Arial" w:cs="Arial"/>
        </w:rPr>
        <w:t xml:space="preserve">, that is performing </w:t>
      </w:r>
      <w:r>
        <w:rPr>
          <w:rFonts w:ascii="Arial" w:hAnsi="Arial" w:cs="Arial"/>
        </w:rPr>
        <w:t>CalWIN Implementation Support</w:t>
      </w:r>
      <w:r w:rsidRPr="00700D4B">
        <w:rPr>
          <w:rFonts w:ascii="Arial" w:hAnsi="Arial" w:cs="Arial"/>
        </w:rPr>
        <w:t xml:space="preserve"> Services required by this Agreement under a separate agreement with or on behalf of C</w:t>
      </w:r>
      <w:r>
        <w:rPr>
          <w:rFonts w:ascii="Arial" w:hAnsi="Arial" w:cs="Arial"/>
        </w:rPr>
        <w:t>ontractor</w:t>
      </w:r>
      <w:r w:rsidRPr="00700D4B">
        <w:rPr>
          <w:rFonts w:ascii="Arial" w:hAnsi="Arial" w:cs="Arial"/>
        </w:rPr>
        <w:t>.</w:t>
      </w:r>
    </w:p>
    <w:p w14:paraId="1D9C4F5E" w14:textId="77777777" w:rsidR="008B7B7F" w:rsidRDefault="008B7B7F" w:rsidP="008B7B7F">
      <w:pPr>
        <w:pStyle w:val="Level2"/>
        <w:rPr>
          <w:rFonts w:ascii="Arial" w:hAnsi="Arial" w:cs="Arial"/>
          <w:szCs w:val="24"/>
        </w:rPr>
      </w:pPr>
      <w:r>
        <w:rPr>
          <w:rFonts w:ascii="Arial" w:hAnsi="Arial" w:cs="Arial"/>
          <w:szCs w:val="24"/>
        </w:rPr>
        <w:t>Third-Party Software.</w:t>
      </w:r>
    </w:p>
    <w:p w14:paraId="109D98E0" w14:textId="77777777" w:rsidR="008B7B7F" w:rsidRPr="00222B7B" w:rsidRDefault="008B7B7F" w:rsidP="008B7B7F">
      <w:pPr>
        <w:pStyle w:val="10spHanging15"/>
        <w:ind w:left="720" w:firstLine="720"/>
        <w:rPr>
          <w:rFonts w:ascii="Arial" w:hAnsi="Arial" w:cs="Arial"/>
        </w:rPr>
      </w:pPr>
      <w:r w:rsidRPr="008B7B7F">
        <w:rPr>
          <w:rFonts w:ascii="Arial" w:hAnsi="Arial" w:cs="Arial"/>
        </w:rPr>
        <w:t>Software which is developed by third parties (not including Subcontractors) and generally distributed for commercial use, and not specifically for Consortium, including without limitation operating system software, tools, utilities, software transferred by Contractor from another party for use by the Consortium and Counties, and commercial off the shelf software.</w:t>
      </w:r>
    </w:p>
    <w:p w14:paraId="08FE870B" w14:textId="77777777" w:rsidR="00FC3F7B" w:rsidRDefault="00FC3F7B" w:rsidP="00D04E63">
      <w:pPr>
        <w:pStyle w:val="Level2"/>
        <w:rPr>
          <w:rFonts w:ascii="Arial" w:hAnsi="Arial" w:cs="Arial"/>
          <w:szCs w:val="24"/>
        </w:rPr>
      </w:pPr>
      <w:r>
        <w:rPr>
          <w:rFonts w:ascii="Arial" w:hAnsi="Arial" w:cs="Arial"/>
          <w:szCs w:val="24"/>
        </w:rPr>
        <w:t>Training.</w:t>
      </w:r>
    </w:p>
    <w:p w14:paraId="278F7748" w14:textId="77777777" w:rsidR="00160399" w:rsidRPr="00222B7B" w:rsidRDefault="00700D4B" w:rsidP="00160399">
      <w:pPr>
        <w:pStyle w:val="10spHanging15"/>
        <w:ind w:left="720" w:firstLine="720"/>
        <w:rPr>
          <w:rFonts w:ascii="Arial" w:hAnsi="Arial" w:cs="Arial"/>
        </w:rPr>
      </w:pPr>
      <w:r w:rsidRPr="00700D4B">
        <w:rPr>
          <w:rFonts w:ascii="Arial" w:hAnsi="Arial" w:cs="Arial"/>
        </w:rPr>
        <w:t>The overall training program consist</w:t>
      </w:r>
      <w:r>
        <w:rPr>
          <w:rFonts w:ascii="Arial" w:hAnsi="Arial" w:cs="Arial"/>
        </w:rPr>
        <w:t>ing</w:t>
      </w:r>
      <w:r w:rsidRPr="00700D4B">
        <w:rPr>
          <w:rFonts w:ascii="Arial" w:hAnsi="Arial" w:cs="Arial"/>
        </w:rPr>
        <w:t xml:space="preserve"> of planning, development and delivery</w:t>
      </w:r>
      <w:r>
        <w:rPr>
          <w:rFonts w:ascii="Arial" w:hAnsi="Arial" w:cs="Arial"/>
        </w:rPr>
        <w:t xml:space="preserve"> of </w:t>
      </w:r>
      <w:r w:rsidRPr="00700D4B">
        <w:rPr>
          <w:rFonts w:ascii="Arial" w:hAnsi="Arial" w:cs="Arial"/>
        </w:rPr>
        <w:t xml:space="preserve">a high-quality training program </w:t>
      </w:r>
      <w:r>
        <w:rPr>
          <w:rFonts w:ascii="Arial" w:hAnsi="Arial" w:cs="Arial"/>
        </w:rPr>
        <w:t xml:space="preserve">that </w:t>
      </w:r>
      <w:r w:rsidRPr="00700D4B">
        <w:rPr>
          <w:rFonts w:ascii="Arial" w:hAnsi="Arial" w:cs="Arial"/>
        </w:rPr>
        <w:t xml:space="preserve">is critical to ensuring the CalWIN Counties are successful in learning and mastering the use of the CalSAWS System to perform everyday work tasks.  </w:t>
      </w:r>
      <w:r>
        <w:rPr>
          <w:rFonts w:ascii="Arial" w:hAnsi="Arial" w:cs="Arial"/>
        </w:rPr>
        <w:t xml:space="preserve">Training involves both web-based training (WBT) as well as instructor-led training (ILT) and also involves </w:t>
      </w:r>
      <w:r w:rsidRPr="00700D4B">
        <w:rPr>
          <w:rFonts w:ascii="Arial" w:hAnsi="Arial" w:cs="Arial"/>
        </w:rPr>
        <w:t xml:space="preserve">use </w:t>
      </w:r>
      <w:r>
        <w:rPr>
          <w:rFonts w:ascii="Arial" w:hAnsi="Arial" w:cs="Arial"/>
        </w:rPr>
        <w:t xml:space="preserve">of </w:t>
      </w:r>
      <w:r w:rsidRPr="00700D4B">
        <w:rPr>
          <w:rFonts w:ascii="Arial" w:hAnsi="Arial" w:cs="Arial"/>
        </w:rPr>
        <w:t xml:space="preserve">the Learning Management System (LMS) automated training tool to manage the </w:t>
      </w:r>
      <w:r>
        <w:rPr>
          <w:rFonts w:ascii="Arial" w:hAnsi="Arial" w:cs="Arial"/>
        </w:rPr>
        <w:t>T</w:t>
      </w:r>
      <w:r w:rsidRPr="00700D4B">
        <w:rPr>
          <w:rFonts w:ascii="Arial" w:hAnsi="Arial" w:cs="Arial"/>
        </w:rPr>
        <w:t>raining schedule, content management, participation and certification of completion</w:t>
      </w:r>
      <w:r>
        <w:rPr>
          <w:rFonts w:ascii="Arial" w:hAnsi="Arial" w:cs="Arial"/>
        </w:rPr>
        <w:t>.</w:t>
      </w:r>
    </w:p>
    <w:p w14:paraId="45DFC72B" w14:textId="77777777" w:rsidR="00FC3F7B" w:rsidRDefault="00FC3F7B" w:rsidP="00D04E63">
      <w:pPr>
        <w:pStyle w:val="Level2"/>
        <w:rPr>
          <w:rFonts w:ascii="Arial" w:hAnsi="Arial" w:cs="Arial"/>
          <w:szCs w:val="24"/>
        </w:rPr>
      </w:pPr>
      <w:r>
        <w:rPr>
          <w:rFonts w:ascii="Arial" w:hAnsi="Arial" w:cs="Arial"/>
          <w:szCs w:val="24"/>
        </w:rPr>
        <w:t>Validation.</w:t>
      </w:r>
    </w:p>
    <w:p w14:paraId="34E8976F" w14:textId="77777777" w:rsidR="00160399" w:rsidRPr="00222B7B" w:rsidRDefault="00700D4B" w:rsidP="00160399">
      <w:pPr>
        <w:pStyle w:val="10spHanging15"/>
        <w:ind w:left="720" w:firstLine="720"/>
        <w:rPr>
          <w:rFonts w:ascii="Arial" w:hAnsi="Arial" w:cs="Arial"/>
        </w:rPr>
      </w:pPr>
      <w:r w:rsidRPr="00700D4B">
        <w:rPr>
          <w:rFonts w:ascii="Arial" w:hAnsi="Arial" w:cs="Arial"/>
        </w:rPr>
        <w:t>Consortium’s receipt of Notice from Contractor that Contractor has completed a Deliverable or Service in accordance with its Acceptance Criteria and confirmed the Deliverable is ready for applicable Acceptance Tests.</w:t>
      </w:r>
    </w:p>
    <w:p w14:paraId="5A065CDB" w14:textId="77777777" w:rsidR="00FC3F7B" w:rsidRDefault="00FC3F7B" w:rsidP="00D04E63">
      <w:pPr>
        <w:pStyle w:val="Level2"/>
        <w:rPr>
          <w:rFonts w:ascii="Arial" w:hAnsi="Arial" w:cs="Arial"/>
          <w:szCs w:val="24"/>
        </w:rPr>
      </w:pPr>
      <w:r>
        <w:rPr>
          <w:rFonts w:ascii="Arial" w:hAnsi="Arial" w:cs="Arial"/>
          <w:szCs w:val="24"/>
        </w:rPr>
        <w:t>Work Plan.</w:t>
      </w:r>
    </w:p>
    <w:p w14:paraId="41252E1A" w14:textId="77777777" w:rsidR="00160399" w:rsidRPr="00222B7B" w:rsidRDefault="00E718FD" w:rsidP="00160399">
      <w:pPr>
        <w:pStyle w:val="10spHanging15"/>
        <w:ind w:left="720" w:firstLine="720"/>
        <w:rPr>
          <w:rFonts w:ascii="Arial" w:hAnsi="Arial" w:cs="Arial"/>
        </w:rPr>
      </w:pPr>
      <w:r w:rsidRPr="00E718FD">
        <w:rPr>
          <w:rFonts w:ascii="Arial" w:hAnsi="Arial" w:cs="Arial"/>
        </w:rPr>
        <w:t xml:space="preserve">The overall plan of activities for the Project, and the delineation of tasks, activities and events to be performed and Deliverables to be produced with regard to the Project, as described in </w:t>
      </w:r>
      <w:r w:rsidRPr="008E4670">
        <w:rPr>
          <w:rFonts w:ascii="Arial" w:hAnsi="Arial" w:cs="Arial"/>
        </w:rPr>
        <w:t>Section</w:t>
      </w:r>
      <w:r w:rsidR="008E4670">
        <w:rPr>
          <w:rFonts w:ascii="Arial" w:hAnsi="Arial" w:cs="Arial"/>
        </w:rPr>
        <w:t xml:space="preserve"> 5.6.1</w:t>
      </w:r>
      <w:r w:rsidRPr="00E718FD">
        <w:rPr>
          <w:rFonts w:ascii="Arial" w:hAnsi="Arial" w:cs="Arial"/>
        </w:rPr>
        <w:t xml:space="preserve"> of this Agreement.  Each </w:t>
      </w:r>
      <w:r w:rsidRPr="00E718FD">
        <w:rPr>
          <w:rFonts w:ascii="Arial" w:hAnsi="Arial" w:cs="Arial"/>
        </w:rPr>
        <w:lastRenderedPageBreak/>
        <w:t>revised Work Plan shall be incorporated herein upon its Acceptance by Consortium.</w:t>
      </w:r>
    </w:p>
    <w:p w14:paraId="4A666E8A" w14:textId="77777777" w:rsidR="00127E5F" w:rsidRPr="00B229D8" w:rsidRDefault="00B229D8" w:rsidP="00127E5F">
      <w:pPr>
        <w:pStyle w:val="Level1"/>
        <w:rPr>
          <w:rFonts w:ascii="Arial" w:hAnsi="Arial" w:cs="Arial"/>
          <w:szCs w:val="24"/>
        </w:rPr>
      </w:pPr>
      <w:r>
        <w:rPr>
          <w:rFonts w:ascii="Arial" w:hAnsi="Arial" w:cs="Arial"/>
          <w:szCs w:val="24"/>
        </w:rPr>
        <w:t>INDEPENDENT CONTRACTOR STATUS</w:t>
      </w:r>
      <w:r w:rsidR="00127E5F" w:rsidRPr="00B229D8">
        <w:rPr>
          <w:rFonts w:ascii="Arial" w:hAnsi="Arial" w:cs="Arial"/>
          <w:szCs w:val="24"/>
        </w:rPr>
        <w:t>.</w:t>
      </w:r>
    </w:p>
    <w:p w14:paraId="56AB8ED4" w14:textId="77777777" w:rsidR="00127E5F" w:rsidRPr="00ED14EF" w:rsidRDefault="00ED14EF" w:rsidP="00ED14EF">
      <w:pPr>
        <w:pStyle w:val="Level2"/>
        <w:tabs>
          <w:tab w:val="clear" w:pos="1440"/>
          <w:tab w:val="left" w:pos="720"/>
        </w:tabs>
        <w:ind w:left="720" w:firstLine="0"/>
        <w:rPr>
          <w:rFonts w:ascii="Arial" w:hAnsi="Arial" w:cs="Arial"/>
          <w:szCs w:val="24"/>
        </w:rPr>
      </w:pPr>
      <w:bookmarkStart w:id="13" w:name="_Toc13645412"/>
      <w:r w:rsidRPr="00ED14EF">
        <w:rPr>
          <w:rFonts w:ascii="Arial" w:hAnsi="Arial" w:cs="Arial"/>
          <w:b w:val="0"/>
          <w:u w:val="none"/>
        </w:rPr>
        <w:t>This Agreement is by and between the C</w:t>
      </w:r>
      <w:r>
        <w:rPr>
          <w:rFonts w:ascii="Arial" w:hAnsi="Arial" w:cs="Arial"/>
          <w:b w:val="0"/>
          <w:u w:val="none"/>
        </w:rPr>
        <w:t>onsortium</w:t>
      </w:r>
      <w:r w:rsidRPr="00ED14EF">
        <w:rPr>
          <w:rFonts w:ascii="Arial" w:hAnsi="Arial" w:cs="Arial"/>
          <w:b w:val="0"/>
          <w:u w:val="none"/>
        </w:rPr>
        <w:t xml:space="preserve"> and C</w:t>
      </w:r>
      <w:r>
        <w:rPr>
          <w:rFonts w:ascii="Arial" w:hAnsi="Arial" w:cs="Arial"/>
          <w:b w:val="0"/>
          <w:u w:val="none"/>
        </w:rPr>
        <w:t>ontractor</w:t>
      </w:r>
      <w:r w:rsidRPr="00ED14EF">
        <w:rPr>
          <w:rFonts w:ascii="Arial" w:hAnsi="Arial" w:cs="Arial"/>
          <w:b w:val="0"/>
          <w:u w:val="none"/>
        </w:rPr>
        <w:t xml:space="preserve"> and is not intended, and shall not be construed, to create the relationship of agent, servant, employee, partnership, joint venture, or association, as between the C</w:t>
      </w:r>
      <w:r>
        <w:rPr>
          <w:rFonts w:ascii="Arial" w:hAnsi="Arial" w:cs="Arial"/>
          <w:b w:val="0"/>
          <w:u w:val="none"/>
        </w:rPr>
        <w:t>onsortium</w:t>
      </w:r>
      <w:r w:rsidRPr="00ED14EF">
        <w:rPr>
          <w:rFonts w:ascii="Arial" w:hAnsi="Arial" w:cs="Arial"/>
          <w:b w:val="0"/>
          <w:u w:val="none"/>
        </w:rPr>
        <w:t xml:space="preserve"> and C</w:t>
      </w:r>
      <w:r>
        <w:rPr>
          <w:rFonts w:ascii="Arial" w:hAnsi="Arial" w:cs="Arial"/>
          <w:b w:val="0"/>
          <w:u w:val="none"/>
        </w:rPr>
        <w:t>ontractor</w:t>
      </w:r>
      <w:r w:rsidRPr="00ED14EF">
        <w:rPr>
          <w:rFonts w:ascii="Arial" w:hAnsi="Arial" w:cs="Arial"/>
          <w:b w:val="0"/>
          <w:u w:val="none"/>
        </w:rPr>
        <w:t>.  The employees and agents of one party shall not be, or be construed to be, the employees or agents of the other party for any purpose whatsoever.</w:t>
      </w:r>
      <w:bookmarkEnd w:id="13"/>
    </w:p>
    <w:p w14:paraId="0E934E09" w14:textId="77777777" w:rsidR="00ED14EF" w:rsidRPr="00ED14EF" w:rsidRDefault="00ED14EF" w:rsidP="00ED14EF">
      <w:pPr>
        <w:pStyle w:val="Level2"/>
        <w:tabs>
          <w:tab w:val="clear" w:pos="1440"/>
          <w:tab w:val="left" w:pos="720"/>
        </w:tabs>
        <w:ind w:left="720" w:firstLine="0"/>
        <w:rPr>
          <w:rFonts w:ascii="Arial" w:hAnsi="Arial" w:cs="Arial"/>
          <w:szCs w:val="24"/>
        </w:rPr>
      </w:pPr>
      <w:bookmarkStart w:id="14" w:name="_Toc13645413"/>
      <w:r w:rsidRPr="00ED14EF">
        <w:rPr>
          <w:rFonts w:ascii="Arial" w:hAnsi="Arial" w:cs="Arial"/>
          <w:b w:val="0"/>
          <w:u w:val="none"/>
        </w:rPr>
        <w:t>C</w:t>
      </w:r>
      <w:r>
        <w:rPr>
          <w:rFonts w:ascii="Arial" w:hAnsi="Arial" w:cs="Arial"/>
          <w:b w:val="0"/>
          <w:u w:val="none"/>
        </w:rPr>
        <w:t>ontractor</w:t>
      </w:r>
      <w:r w:rsidRPr="00ED14EF">
        <w:rPr>
          <w:rFonts w:ascii="Arial" w:hAnsi="Arial" w:cs="Arial"/>
          <w:b w:val="0"/>
          <w:u w:val="none"/>
        </w:rPr>
        <w:t xml:space="preserve"> shall be solely liable and responsible for providing to, or on behalf of, all persons performing work pursuant to this Agreement, all compensation and benefits.  The C</w:t>
      </w:r>
      <w:r>
        <w:rPr>
          <w:rFonts w:ascii="Arial" w:hAnsi="Arial" w:cs="Arial"/>
          <w:b w:val="0"/>
          <w:u w:val="none"/>
        </w:rPr>
        <w:t>onsortium</w:t>
      </w:r>
      <w:r w:rsidRPr="00ED14EF">
        <w:rPr>
          <w:rFonts w:ascii="Arial" w:hAnsi="Arial" w:cs="Arial"/>
          <w:b w:val="0"/>
          <w:u w:val="none"/>
        </w:rPr>
        <w:t xml:space="preserve"> shall have no liability or responsibility for the payment of any salaries, wages, unemployment benefits, disability benefits, federal, State, or local taxes, or other compensation, benefits, or taxes for any personnel provided by or on behalf of C</w:t>
      </w:r>
      <w:r>
        <w:rPr>
          <w:rFonts w:ascii="Arial" w:hAnsi="Arial" w:cs="Arial"/>
          <w:b w:val="0"/>
          <w:u w:val="none"/>
        </w:rPr>
        <w:t>ontractor</w:t>
      </w:r>
      <w:r w:rsidRPr="00ED14EF">
        <w:rPr>
          <w:rFonts w:ascii="Arial" w:hAnsi="Arial" w:cs="Arial"/>
          <w:b w:val="0"/>
          <w:u w:val="none"/>
        </w:rPr>
        <w:t>.</w:t>
      </w:r>
      <w:bookmarkEnd w:id="14"/>
    </w:p>
    <w:p w14:paraId="44255BC7" w14:textId="77777777" w:rsidR="00127E5F" w:rsidRPr="00B229D8" w:rsidRDefault="006B3F68" w:rsidP="00127E5F">
      <w:pPr>
        <w:pStyle w:val="Level1"/>
        <w:rPr>
          <w:rFonts w:ascii="Arial" w:hAnsi="Arial" w:cs="Arial"/>
          <w:szCs w:val="24"/>
        </w:rPr>
      </w:pPr>
      <w:r>
        <w:rPr>
          <w:rFonts w:ascii="Arial" w:hAnsi="Arial" w:cs="Arial"/>
          <w:szCs w:val="24"/>
        </w:rPr>
        <w:t>CONTRACT TERM</w:t>
      </w:r>
      <w:r w:rsidR="00127E5F" w:rsidRPr="00B229D8">
        <w:rPr>
          <w:rFonts w:ascii="Arial" w:hAnsi="Arial" w:cs="Arial"/>
          <w:szCs w:val="24"/>
        </w:rPr>
        <w:t>.</w:t>
      </w:r>
    </w:p>
    <w:p w14:paraId="683EB715" w14:textId="77777777" w:rsidR="00127E5F" w:rsidRPr="00B229D8" w:rsidRDefault="002E54B0" w:rsidP="00127E5F">
      <w:pPr>
        <w:pStyle w:val="Level2"/>
        <w:rPr>
          <w:rFonts w:ascii="Arial" w:hAnsi="Arial" w:cs="Arial"/>
          <w:szCs w:val="24"/>
        </w:rPr>
      </w:pPr>
      <w:r>
        <w:rPr>
          <w:rFonts w:ascii="Arial" w:hAnsi="Arial" w:cs="Arial"/>
          <w:szCs w:val="24"/>
        </w:rPr>
        <w:t>Contract Term.</w:t>
      </w:r>
    </w:p>
    <w:p w14:paraId="4902A002" w14:textId="77777777" w:rsidR="009452C4" w:rsidRPr="00222B7B" w:rsidRDefault="009452C4" w:rsidP="009452C4">
      <w:pPr>
        <w:pStyle w:val="10spHanging15"/>
        <w:ind w:left="720" w:firstLine="720"/>
        <w:rPr>
          <w:rFonts w:ascii="Arial" w:hAnsi="Arial" w:cs="Arial"/>
        </w:rPr>
      </w:pPr>
      <w:r>
        <w:rPr>
          <w:rFonts w:ascii="Arial" w:hAnsi="Arial" w:cs="Arial"/>
        </w:rPr>
        <w:t xml:space="preserve">The term of this Agreement will be </w:t>
      </w:r>
      <w:proofErr w:type="gramStart"/>
      <w:r>
        <w:rPr>
          <w:rFonts w:ascii="Arial" w:hAnsi="Arial" w:cs="Arial"/>
        </w:rPr>
        <w:t>thirty one</w:t>
      </w:r>
      <w:proofErr w:type="gramEnd"/>
      <w:r>
        <w:rPr>
          <w:rFonts w:ascii="Arial" w:hAnsi="Arial" w:cs="Arial"/>
        </w:rPr>
        <w:t xml:space="preserve"> (</w:t>
      </w:r>
      <w:r w:rsidRPr="002E54B0">
        <w:rPr>
          <w:rFonts w:ascii="Arial" w:hAnsi="Arial" w:cs="Arial"/>
        </w:rPr>
        <w:t>31</w:t>
      </w:r>
      <w:r>
        <w:rPr>
          <w:rFonts w:ascii="Arial" w:hAnsi="Arial" w:cs="Arial"/>
        </w:rPr>
        <w:t>)</w:t>
      </w:r>
      <w:r w:rsidRPr="002E54B0">
        <w:rPr>
          <w:rFonts w:ascii="Arial" w:hAnsi="Arial" w:cs="Arial"/>
        </w:rPr>
        <w:t xml:space="preserve"> months</w:t>
      </w:r>
      <w:r>
        <w:rPr>
          <w:rFonts w:ascii="Arial" w:hAnsi="Arial" w:cs="Arial"/>
        </w:rPr>
        <w:t xml:space="preserve"> from its commencement beginning </w:t>
      </w:r>
      <w:r w:rsidRPr="002E54B0">
        <w:rPr>
          <w:rFonts w:ascii="Arial" w:hAnsi="Arial" w:cs="Arial"/>
        </w:rPr>
        <w:t>September 2020</w:t>
      </w:r>
      <w:r>
        <w:rPr>
          <w:rFonts w:ascii="Arial" w:hAnsi="Arial" w:cs="Arial"/>
        </w:rPr>
        <w:t xml:space="preserve"> to </w:t>
      </w:r>
      <w:r w:rsidRPr="002E54B0">
        <w:rPr>
          <w:rFonts w:ascii="Arial" w:hAnsi="Arial" w:cs="Arial"/>
        </w:rPr>
        <w:t xml:space="preserve">March 2023, or two </w:t>
      </w:r>
      <w:r>
        <w:rPr>
          <w:rFonts w:ascii="Arial" w:hAnsi="Arial" w:cs="Arial"/>
        </w:rPr>
        <w:t xml:space="preserve">(2) months after all CalWIN </w:t>
      </w:r>
      <w:r w:rsidRPr="002E54B0">
        <w:rPr>
          <w:rFonts w:ascii="Arial" w:hAnsi="Arial" w:cs="Arial"/>
        </w:rPr>
        <w:t xml:space="preserve">Counties have </w:t>
      </w:r>
      <w:r>
        <w:rPr>
          <w:rFonts w:ascii="Arial" w:hAnsi="Arial" w:cs="Arial"/>
        </w:rPr>
        <w:t>migrated to the CalSAWS System, whichever is later.  The Contract Term may be extended by the Optional Term per Section 4.2 below.</w:t>
      </w:r>
    </w:p>
    <w:p w14:paraId="04C13E7A" w14:textId="77777777" w:rsidR="00127E5F" w:rsidRPr="009452C4" w:rsidRDefault="009452C4" w:rsidP="009452C4">
      <w:pPr>
        <w:pStyle w:val="Level2"/>
      </w:pPr>
      <w:r>
        <w:rPr>
          <w:rFonts w:ascii="Arial" w:hAnsi="Arial" w:cs="Arial"/>
        </w:rPr>
        <w:t>Optional Term.</w:t>
      </w:r>
    </w:p>
    <w:p w14:paraId="04868852" w14:textId="77777777" w:rsidR="009452C4" w:rsidRPr="009452C4" w:rsidRDefault="009452C4" w:rsidP="009452C4">
      <w:pPr>
        <w:pStyle w:val="10spLeftInd1"/>
        <w:ind w:left="720" w:firstLine="720"/>
        <w:rPr>
          <w:rFonts w:ascii="Arial" w:hAnsi="Arial" w:cs="Arial"/>
        </w:rPr>
      </w:pPr>
      <w:r>
        <w:rPr>
          <w:rFonts w:ascii="Arial" w:hAnsi="Arial" w:cs="Arial"/>
        </w:rPr>
        <w:t>At the sole discretion of Consortium, the Contract Term may be extended for an additional twelve (12) months following the expiration of the Contract Term as set forth in Section 4.1.</w:t>
      </w:r>
    </w:p>
    <w:p w14:paraId="38285588" w14:textId="77777777" w:rsidR="00127E5F" w:rsidRPr="00B229D8" w:rsidRDefault="00B229D8" w:rsidP="00127E5F">
      <w:pPr>
        <w:pStyle w:val="Level1"/>
        <w:rPr>
          <w:rFonts w:ascii="Arial" w:hAnsi="Arial" w:cs="Arial"/>
          <w:szCs w:val="24"/>
        </w:rPr>
      </w:pPr>
      <w:r>
        <w:rPr>
          <w:rFonts w:ascii="Arial" w:hAnsi="Arial" w:cs="Arial"/>
          <w:szCs w:val="24"/>
        </w:rPr>
        <w:t>SCOPE OF CONTRACT WORK AND DELIVERABLES</w:t>
      </w:r>
      <w:r w:rsidR="00127E5F" w:rsidRPr="00B229D8">
        <w:rPr>
          <w:rFonts w:ascii="Arial" w:hAnsi="Arial" w:cs="Arial"/>
          <w:szCs w:val="24"/>
        </w:rPr>
        <w:t>.</w:t>
      </w:r>
    </w:p>
    <w:p w14:paraId="7E660E88" w14:textId="77777777" w:rsidR="00127E5F" w:rsidRDefault="00A85FB3" w:rsidP="00127E5F">
      <w:pPr>
        <w:pStyle w:val="Level2"/>
        <w:rPr>
          <w:rFonts w:ascii="Arial" w:hAnsi="Arial" w:cs="Arial"/>
          <w:szCs w:val="24"/>
        </w:rPr>
      </w:pPr>
      <w:r>
        <w:rPr>
          <w:rFonts w:ascii="Arial" w:hAnsi="Arial" w:cs="Arial"/>
          <w:szCs w:val="24"/>
        </w:rPr>
        <w:t>General.</w:t>
      </w:r>
    </w:p>
    <w:p w14:paraId="2C48663A" w14:textId="77777777" w:rsidR="00A85FB3" w:rsidRPr="00A85FB3" w:rsidRDefault="00A85FB3" w:rsidP="00FB339F">
      <w:pPr>
        <w:rPr>
          <w:rFonts w:cs="Arial"/>
        </w:rPr>
      </w:pPr>
      <w:r>
        <w:rPr>
          <w:rFonts w:cs="Arial"/>
        </w:rPr>
        <w:t xml:space="preserve">The purpose of this Agreement is to provide the CalWIN Counties with a range of Implementation Services they will require to assist them in their migration to the CalSAWS System.  Toward this end, Contractor will develop </w:t>
      </w:r>
      <w:r w:rsidRPr="00A85FB3">
        <w:rPr>
          <w:rFonts w:cs="Arial"/>
        </w:rPr>
        <w:t>the strategic and tactical framework for defining, executing and managing the BPR effort and impact of changes resulting from new and/or modified business processes. The Contractor will establish the approach to</w:t>
      </w:r>
      <w:r>
        <w:rPr>
          <w:rFonts w:cs="Arial"/>
        </w:rPr>
        <w:t>,</w:t>
      </w:r>
      <w:r w:rsidRPr="00A85FB3">
        <w:rPr>
          <w:rFonts w:cs="Arial"/>
        </w:rPr>
        <w:t xml:space="preserve"> and guide changes in</w:t>
      </w:r>
      <w:r>
        <w:rPr>
          <w:rFonts w:cs="Arial"/>
        </w:rPr>
        <w:t>,</w:t>
      </w:r>
      <w:r w:rsidRPr="00A85FB3">
        <w:rPr>
          <w:rFonts w:cs="Arial"/>
        </w:rPr>
        <w:t xml:space="preserve"> organizational structure and cultural changes across each Counties’ impacted organizations. The Contractor will develop overall </w:t>
      </w:r>
      <w:r>
        <w:rPr>
          <w:rFonts w:cs="Arial"/>
        </w:rPr>
        <w:t>T</w:t>
      </w:r>
      <w:r w:rsidRPr="00A85FB3">
        <w:rPr>
          <w:rFonts w:cs="Arial"/>
        </w:rPr>
        <w:t xml:space="preserve">raining strategies, </w:t>
      </w:r>
      <w:r>
        <w:rPr>
          <w:rFonts w:cs="Arial"/>
        </w:rPr>
        <w:t>T</w:t>
      </w:r>
      <w:r w:rsidRPr="00A85FB3">
        <w:rPr>
          <w:rFonts w:cs="Arial"/>
        </w:rPr>
        <w:t xml:space="preserve">raining materials and deliver </w:t>
      </w:r>
      <w:r>
        <w:rPr>
          <w:rFonts w:cs="Arial"/>
        </w:rPr>
        <w:t>T</w:t>
      </w:r>
      <w:r w:rsidRPr="00A85FB3">
        <w:rPr>
          <w:rFonts w:cs="Arial"/>
        </w:rPr>
        <w:t xml:space="preserve">raining. The Contractor </w:t>
      </w:r>
      <w:r>
        <w:rPr>
          <w:rFonts w:cs="Arial"/>
        </w:rPr>
        <w:t xml:space="preserve">also </w:t>
      </w:r>
      <w:r w:rsidRPr="00A85FB3">
        <w:rPr>
          <w:rFonts w:cs="Arial"/>
        </w:rPr>
        <w:t xml:space="preserve">will support the </w:t>
      </w:r>
      <w:r w:rsidR="003D0AB1">
        <w:rPr>
          <w:rFonts w:cs="Arial"/>
        </w:rPr>
        <w:t xml:space="preserve">CalWIN </w:t>
      </w:r>
      <w:r w:rsidRPr="00A85FB3">
        <w:rPr>
          <w:rFonts w:cs="Arial"/>
        </w:rPr>
        <w:t>Counties during their migration.</w:t>
      </w:r>
      <w:r>
        <w:rPr>
          <w:rFonts w:cs="Arial"/>
        </w:rPr>
        <w:t xml:space="preserve">  </w:t>
      </w:r>
      <w:r w:rsidR="00FB339F">
        <w:rPr>
          <w:rFonts w:cs="Arial"/>
        </w:rPr>
        <w:t xml:space="preserve">For work conducted in the </w:t>
      </w:r>
      <w:r w:rsidR="00FB339F">
        <w:rPr>
          <w:rFonts w:cs="Arial"/>
        </w:rPr>
        <w:lastRenderedPageBreak/>
        <w:t xml:space="preserve">Counties, Contractor is required to comply with </w:t>
      </w:r>
      <w:r w:rsidR="00FB339F" w:rsidRPr="00FB339F">
        <w:rPr>
          <w:rFonts w:eastAsia="SimSun" w:cs="Arial"/>
        </w:rPr>
        <w:t>county network and technolo</w:t>
      </w:r>
      <w:r w:rsidR="00FB339F">
        <w:rPr>
          <w:rFonts w:eastAsia="SimSun" w:cs="Arial"/>
        </w:rPr>
        <w:t>gy access and usage policies.</w:t>
      </w:r>
    </w:p>
    <w:p w14:paraId="70868B6B" w14:textId="77777777" w:rsidR="00127E5F" w:rsidRPr="00B229D8" w:rsidRDefault="00024832" w:rsidP="00265CC0">
      <w:pPr>
        <w:pStyle w:val="Level2"/>
        <w:spacing w:before="240"/>
      </w:pPr>
      <w:r>
        <w:rPr>
          <w:rFonts w:ascii="Arial" w:hAnsi="Arial" w:cs="Arial"/>
        </w:rPr>
        <w:t>Business Process Reengineering (BPR)</w:t>
      </w:r>
    </w:p>
    <w:p w14:paraId="749F8B98" w14:textId="77777777" w:rsidR="003D0AB1" w:rsidRPr="003D0AB1" w:rsidRDefault="003D0AB1" w:rsidP="005248BB">
      <w:pPr>
        <w:pStyle w:val="Level3"/>
      </w:pPr>
      <w:r w:rsidRPr="003D0AB1">
        <w:t>General.</w:t>
      </w:r>
    </w:p>
    <w:p w14:paraId="27BB2CA6" w14:textId="20FEE58A" w:rsidR="00024832" w:rsidRPr="003D0AB1" w:rsidRDefault="00024832" w:rsidP="003D0AB1">
      <w:pPr>
        <w:pStyle w:val="10spLeftInd15"/>
        <w:ind w:left="1440" w:firstLine="720"/>
        <w:rPr>
          <w:rFonts w:ascii="Arial" w:hAnsi="Arial" w:cs="Arial"/>
        </w:rPr>
      </w:pPr>
      <w:r w:rsidRPr="003D0AB1">
        <w:rPr>
          <w:rFonts w:ascii="Arial" w:hAnsi="Arial" w:cs="Arial"/>
        </w:rPr>
        <w:t xml:space="preserve">The Contractor shall work with each County to deliver BPR services. BPR includes analysis and documentation of the </w:t>
      </w:r>
      <w:r w:rsidR="003D0AB1">
        <w:rPr>
          <w:rFonts w:ascii="Arial" w:hAnsi="Arial" w:cs="Arial"/>
        </w:rPr>
        <w:t xml:space="preserve">CalWIN </w:t>
      </w:r>
      <w:r w:rsidRPr="003D0AB1">
        <w:rPr>
          <w:rFonts w:ascii="Arial" w:hAnsi="Arial" w:cs="Arial"/>
        </w:rPr>
        <w:t xml:space="preserve">County-specific As-Is and To-Be processes, taking into consideration each County’s </w:t>
      </w:r>
      <w:r w:rsidR="003D0AB1">
        <w:rPr>
          <w:rFonts w:ascii="Arial" w:hAnsi="Arial" w:cs="Arial"/>
        </w:rPr>
        <w:t>A</w:t>
      </w:r>
      <w:r w:rsidRPr="003D0AB1">
        <w:rPr>
          <w:rFonts w:ascii="Arial" w:hAnsi="Arial" w:cs="Arial"/>
        </w:rPr>
        <w:t xml:space="preserve">ncillary </w:t>
      </w:r>
      <w:r w:rsidR="003D0AB1">
        <w:rPr>
          <w:rFonts w:ascii="Arial" w:hAnsi="Arial" w:cs="Arial"/>
        </w:rPr>
        <w:t>S</w:t>
      </w:r>
      <w:r w:rsidRPr="003D0AB1">
        <w:rPr>
          <w:rFonts w:ascii="Arial" w:hAnsi="Arial" w:cs="Arial"/>
        </w:rPr>
        <w:t xml:space="preserve">ystem decisions. </w:t>
      </w:r>
      <w:r w:rsidR="00E04CF3">
        <w:rPr>
          <w:rFonts w:ascii="Arial" w:hAnsi="Arial" w:cs="Arial"/>
        </w:rPr>
        <w:t xml:space="preserve"> Contractor shall be responsible for meeting all BPR-related Deliverables as specified in Section 5.6.4.</w:t>
      </w:r>
    </w:p>
    <w:p w14:paraId="52AC9B78" w14:textId="77777777" w:rsidR="00024832" w:rsidRPr="003D0AB1" w:rsidRDefault="00024832" w:rsidP="003D0AB1">
      <w:pPr>
        <w:pStyle w:val="Level3"/>
        <w:rPr>
          <w:rFonts w:cs="Arial"/>
        </w:rPr>
      </w:pPr>
      <w:r w:rsidRPr="003D0AB1">
        <w:rPr>
          <w:rFonts w:cs="Arial"/>
        </w:rPr>
        <w:t>As-Is Business Processes</w:t>
      </w:r>
    </w:p>
    <w:p w14:paraId="42D52927" w14:textId="77777777" w:rsidR="00024832" w:rsidRPr="003D0AB1" w:rsidRDefault="00024832" w:rsidP="003D0AB1">
      <w:pPr>
        <w:pStyle w:val="10spLeftInd15"/>
        <w:rPr>
          <w:rFonts w:ascii="Arial" w:hAnsi="Arial" w:cs="Arial"/>
        </w:rPr>
      </w:pPr>
      <w:r w:rsidRPr="003D0AB1">
        <w:rPr>
          <w:rFonts w:ascii="Arial" w:hAnsi="Arial" w:cs="Arial"/>
        </w:rPr>
        <w:t xml:space="preserve">The Contractor shall work closely with each </w:t>
      </w:r>
      <w:r w:rsidR="003D0AB1">
        <w:rPr>
          <w:rFonts w:ascii="Arial" w:hAnsi="Arial" w:cs="Arial"/>
        </w:rPr>
        <w:t xml:space="preserve">CalWIN </w:t>
      </w:r>
      <w:r w:rsidRPr="003D0AB1">
        <w:rPr>
          <w:rFonts w:ascii="Arial" w:hAnsi="Arial" w:cs="Arial"/>
        </w:rPr>
        <w:t xml:space="preserve">County to: </w:t>
      </w:r>
    </w:p>
    <w:p w14:paraId="06989FDA" w14:textId="77777777" w:rsidR="00024832" w:rsidRPr="003D0AB1" w:rsidRDefault="00024832" w:rsidP="003D0AB1">
      <w:pPr>
        <w:pStyle w:val="Level4"/>
        <w:ind w:left="2160" w:firstLine="0"/>
        <w:rPr>
          <w:rFonts w:ascii="Arial" w:hAnsi="Arial" w:cs="Arial"/>
        </w:rPr>
      </w:pPr>
      <w:r w:rsidRPr="003D0AB1">
        <w:rPr>
          <w:rFonts w:ascii="Arial" w:hAnsi="Arial" w:cs="Arial"/>
        </w:rPr>
        <w:t xml:space="preserve">Discuss, review and assess the </w:t>
      </w:r>
      <w:r w:rsidR="003D0AB1">
        <w:rPr>
          <w:rFonts w:ascii="Arial" w:hAnsi="Arial" w:cs="Arial"/>
        </w:rPr>
        <w:t xml:space="preserve">CalWIN </w:t>
      </w:r>
      <w:r w:rsidRPr="003D0AB1">
        <w:rPr>
          <w:rFonts w:ascii="Arial" w:hAnsi="Arial" w:cs="Arial"/>
        </w:rPr>
        <w:t xml:space="preserve">County’s ancillary decisions to establish the </w:t>
      </w:r>
      <w:r w:rsidR="003D0AB1">
        <w:rPr>
          <w:rFonts w:ascii="Arial" w:hAnsi="Arial" w:cs="Arial"/>
        </w:rPr>
        <w:t xml:space="preserve">CalWIN </w:t>
      </w:r>
      <w:r w:rsidRPr="003D0AB1">
        <w:rPr>
          <w:rFonts w:ascii="Arial" w:hAnsi="Arial" w:cs="Arial"/>
        </w:rPr>
        <w:t>County’s framework for BPR and subsequent training and OCM.</w:t>
      </w:r>
    </w:p>
    <w:p w14:paraId="28392A24" w14:textId="7DF94D81" w:rsidR="00024832" w:rsidRPr="003D0AB1" w:rsidRDefault="00024832" w:rsidP="003D0AB1">
      <w:pPr>
        <w:pStyle w:val="Level4"/>
        <w:ind w:left="2160" w:firstLine="0"/>
        <w:rPr>
          <w:rFonts w:ascii="Arial" w:hAnsi="Arial" w:cs="Arial"/>
        </w:rPr>
      </w:pPr>
      <w:r w:rsidRPr="003D0AB1">
        <w:rPr>
          <w:rFonts w:ascii="Arial" w:hAnsi="Arial" w:cs="Arial"/>
        </w:rPr>
        <w:t>Gain knowledge of the As-Is processes, policies, and procedures to include, but not limited to, study existing documentation</w:t>
      </w:r>
      <w:r w:rsidR="00B75AEB">
        <w:rPr>
          <w:rFonts w:ascii="Arial" w:hAnsi="Arial" w:cs="Arial"/>
        </w:rPr>
        <w:t>, including labor agreements,</w:t>
      </w:r>
      <w:r w:rsidRPr="003D0AB1">
        <w:rPr>
          <w:rFonts w:ascii="Arial" w:hAnsi="Arial" w:cs="Arial"/>
        </w:rPr>
        <w:t xml:space="preserve"> and conduct face-to-face meetings with various </w:t>
      </w:r>
      <w:r w:rsidR="003D0AB1">
        <w:rPr>
          <w:rFonts w:ascii="Arial" w:hAnsi="Arial" w:cs="Arial"/>
        </w:rPr>
        <w:t xml:space="preserve">CalWIN </w:t>
      </w:r>
      <w:r w:rsidRPr="003D0AB1">
        <w:rPr>
          <w:rFonts w:ascii="Arial" w:hAnsi="Arial" w:cs="Arial"/>
        </w:rPr>
        <w:t>County staff;</w:t>
      </w:r>
    </w:p>
    <w:p w14:paraId="3412668B" w14:textId="39B1A55E" w:rsidR="00024832" w:rsidRPr="003D0AB1" w:rsidRDefault="00024832" w:rsidP="003D0AB1">
      <w:pPr>
        <w:pStyle w:val="Level4"/>
        <w:ind w:left="2160" w:firstLine="0"/>
        <w:rPr>
          <w:rFonts w:ascii="Arial" w:hAnsi="Arial" w:cs="Arial"/>
        </w:rPr>
      </w:pPr>
      <w:r w:rsidRPr="003D0AB1">
        <w:rPr>
          <w:rFonts w:ascii="Arial" w:hAnsi="Arial" w:cs="Arial"/>
        </w:rPr>
        <w:t>Define, document and</w:t>
      </w:r>
      <w:r w:rsidR="002B4F49">
        <w:rPr>
          <w:rFonts w:ascii="Arial" w:hAnsi="Arial" w:cs="Arial"/>
        </w:rPr>
        <w:t>/</w:t>
      </w:r>
      <w:r w:rsidRPr="003D0AB1">
        <w:rPr>
          <w:rFonts w:ascii="Arial" w:hAnsi="Arial" w:cs="Arial"/>
        </w:rPr>
        <w:t xml:space="preserve">or and update existing As-Is business processed models to create a baseline for To-Be Business Processes; </w:t>
      </w:r>
    </w:p>
    <w:p w14:paraId="40F4B691" w14:textId="77777777" w:rsidR="00024832" w:rsidRPr="003D0AB1" w:rsidRDefault="00024832" w:rsidP="003D0AB1">
      <w:pPr>
        <w:pStyle w:val="Level4"/>
        <w:ind w:left="2160" w:firstLine="0"/>
        <w:rPr>
          <w:rFonts w:ascii="Arial" w:hAnsi="Arial" w:cs="Arial"/>
        </w:rPr>
      </w:pPr>
      <w:r w:rsidRPr="003D0AB1">
        <w:rPr>
          <w:rFonts w:ascii="Arial" w:hAnsi="Arial" w:cs="Arial"/>
        </w:rPr>
        <w:t xml:space="preserve">Identify areas of improvement, redundancies, inefficiencies, inconsistencies, and bottleneck points; </w:t>
      </w:r>
    </w:p>
    <w:p w14:paraId="070CAAE0" w14:textId="6F21CAE2" w:rsidR="00024832" w:rsidRPr="003D0AB1" w:rsidRDefault="00024832" w:rsidP="003D0AB1">
      <w:pPr>
        <w:pStyle w:val="Level4"/>
        <w:ind w:left="2160" w:firstLine="0"/>
        <w:rPr>
          <w:rFonts w:ascii="Arial" w:hAnsi="Arial" w:cs="Arial"/>
        </w:rPr>
      </w:pPr>
      <w:r w:rsidRPr="003D0AB1">
        <w:rPr>
          <w:rFonts w:ascii="Arial" w:hAnsi="Arial" w:cs="Arial"/>
        </w:rPr>
        <w:t xml:space="preserve">Obtain </w:t>
      </w:r>
      <w:r w:rsidR="003D0AB1">
        <w:rPr>
          <w:rFonts w:ascii="Arial" w:hAnsi="Arial" w:cs="Arial"/>
        </w:rPr>
        <w:t xml:space="preserve">CalWIN </w:t>
      </w:r>
      <w:r w:rsidRPr="003D0AB1">
        <w:rPr>
          <w:rFonts w:ascii="Arial" w:hAnsi="Arial" w:cs="Arial"/>
        </w:rPr>
        <w:t xml:space="preserve">County approval on recommended process changes or improvements and modify </w:t>
      </w:r>
      <w:r w:rsidR="00B027EF">
        <w:rPr>
          <w:rFonts w:ascii="Arial" w:hAnsi="Arial" w:cs="Arial"/>
        </w:rPr>
        <w:t>plans</w:t>
      </w:r>
      <w:r w:rsidRPr="003D0AB1">
        <w:rPr>
          <w:rFonts w:ascii="Arial" w:hAnsi="Arial" w:cs="Arial"/>
        </w:rPr>
        <w:t xml:space="preserve">, as needed; </w:t>
      </w:r>
    </w:p>
    <w:p w14:paraId="0C0410D2" w14:textId="77777777" w:rsidR="00024832" w:rsidRPr="003D0AB1" w:rsidRDefault="00024832" w:rsidP="003D0AB1">
      <w:pPr>
        <w:pStyle w:val="Level4"/>
        <w:ind w:left="2160" w:firstLine="0"/>
        <w:rPr>
          <w:rFonts w:ascii="Arial" w:hAnsi="Arial" w:cs="Arial"/>
        </w:rPr>
      </w:pPr>
      <w:r w:rsidRPr="003D0AB1">
        <w:rPr>
          <w:rFonts w:ascii="Arial" w:hAnsi="Arial" w:cs="Arial"/>
        </w:rPr>
        <w:t xml:space="preserve">Include all As-Is Process documentation and recommendations as part of the </w:t>
      </w:r>
      <w:r w:rsidR="003D0AB1">
        <w:rPr>
          <w:rFonts w:ascii="Arial" w:hAnsi="Arial" w:cs="Arial"/>
        </w:rPr>
        <w:t xml:space="preserve">CalWIN </w:t>
      </w:r>
      <w:r w:rsidRPr="003D0AB1">
        <w:rPr>
          <w:rFonts w:ascii="Arial" w:hAnsi="Arial" w:cs="Arial"/>
        </w:rPr>
        <w:t>County-Specific BPR Plan Section.</w:t>
      </w:r>
    </w:p>
    <w:p w14:paraId="1305F9AB" w14:textId="77777777" w:rsidR="00024832" w:rsidRPr="003D0AB1" w:rsidRDefault="00024832" w:rsidP="003D0AB1">
      <w:pPr>
        <w:pStyle w:val="Level3"/>
        <w:rPr>
          <w:rFonts w:cs="Arial"/>
        </w:rPr>
      </w:pPr>
      <w:r w:rsidRPr="003D0AB1">
        <w:rPr>
          <w:rFonts w:cs="Arial"/>
        </w:rPr>
        <w:t>To-Be Business Processes</w:t>
      </w:r>
    </w:p>
    <w:p w14:paraId="6747E37E" w14:textId="77777777" w:rsidR="00024832" w:rsidRPr="003D0AB1" w:rsidRDefault="00024832" w:rsidP="003D0AB1">
      <w:pPr>
        <w:pStyle w:val="10spLeftInd15"/>
        <w:ind w:left="1440" w:firstLine="720"/>
        <w:rPr>
          <w:rFonts w:ascii="Arial" w:hAnsi="Arial" w:cs="Arial"/>
        </w:rPr>
      </w:pPr>
      <w:r w:rsidRPr="003D0AB1">
        <w:rPr>
          <w:rFonts w:ascii="Arial" w:hAnsi="Arial" w:cs="Arial"/>
        </w:rPr>
        <w:t>The Contractor shall provide facilitation and consulting services to lead the following tasks:</w:t>
      </w:r>
    </w:p>
    <w:p w14:paraId="4BEF58D3" w14:textId="77777777" w:rsidR="00024832" w:rsidRPr="003D0AB1" w:rsidRDefault="00024832" w:rsidP="003D0AB1">
      <w:pPr>
        <w:pStyle w:val="Level4"/>
        <w:ind w:left="2160" w:firstLine="0"/>
        <w:rPr>
          <w:rFonts w:ascii="Arial" w:hAnsi="Arial" w:cs="Arial"/>
        </w:rPr>
      </w:pPr>
      <w:r w:rsidRPr="003D0AB1">
        <w:rPr>
          <w:rFonts w:ascii="Arial" w:hAnsi="Arial" w:cs="Arial"/>
        </w:rPr>
        <w:t>Identify the differences between the As-Is and the To-Be business processes (e.g., document imaging or lobby management)</w:t>
      </w:r>
    </w:p>
    <w:p w14:paraId="382F80C0" w14:textId="77777777" w:rsidR="00024832" w:rsidRPr="003D0AB1" w:rsidRDefault="00024832" w:rsidP="003D0AB1">
      <w:pPr>
        <w:pStyle w:val="Level4"/>
        <w:ind w:left="2160" w:firstLine="0"/>
        <w:rPr>
          <w:rFonts w:ascii="Arial" w:hAnsi="Arial" w:cs="Arial"/>
        </w:rPr>
      </w:pPr>
      <w:r w:rsidRPr="003D0AB1">
        <w:rPr>
          <w:rFonts w:ascii="Arial" w:hAnsi="Arial" w:cs="Arial"/>
        </w:rPr>
        <w:lastRenderedPageBreak/>
        <w:t>Develop and document To-Be business practices including options for change</w:t>
      </w:r>
    </w:p>
    <w:p w14:paraId="116B2762" w14:textId="77777777" w:rsidR="00024832" w:rsidRPr="003D0AB1" w:rsidRDefault="00024832" w:rsidP="003D0AB1">
      <w:pPr>
        <w:pStyle w:val="Level4"/>
        <w:ind w:left="2160" w:firstLine="0"/>
        <w:rPr>
          <w:rFonts w:ascii="Arial" w:hAnsi="Arial" w:cs="Arial"/>
        </w:rPr>
      </w:pPr>
      <w:r w:rsidRPr="003D0AB1">
        <w:rPr>
          <w:rFonts w:ascii="Arial" w:hAnsi="Arial" w:cs="Arial"/>
        </w:rPr>
        <w:t>Identify and document action steps to move the County from its As-Is business model to its To-Be business model</w:t>
      </w:r>
    </w:p>
    <w:p w14:paraId="56D2A814" w14:textId="77777777" w:rsidR="00024832" w:rsidRPr="003D0AB1" w:rsidRDefault="00024832" w:rsidP="003D0AB1">
      <w:pPr>
        <w:pStyle w:val="Level4"/>
        <w:ind w:left="2160" w:firstLine="0"/>
        <w:rPr>
          <w:rFonts w:ascii="Arial" w:hAnsi="Arial" w:cs="Arial"/>
        </w:rPr>
      </w:pPr>
      <w:r w:rsidRPr="003D0AB1">
        <w:rPr>
          <w:rFonts w:ascii="Arial" w:hAnsi="Arial" w:cs="Arial"/>
        </w:rPr>
        <w:t xml:space="preserve">Include all To-Be Process documentation and recommendations as part of the </w:t>
      </w:r>
      <w:r w:rsidR="003D0AB1">
        <w:rPr>
          <w:rFonts w:ascii="Arial" w:hAnsi="Arial" w:cs="Arial"/>
        </w:rPr>
        <w:t xml:space="preserve">CalWIN </w:t>
      </w:r>
      <w:r w:rsidRPr="003D0AB1">
        <w:rPr>
          <w:rFonts w:ascii="Arial" w:hAnsi="Arial" w:cs="Arial"/>
        </w:rPr>
        <w:t>County-Specific BPR Section.</w:t>
      </w:r>
    </w:p>
    <w:p w14:paraId="6A86DA0F" w14:textId="77777777" w:rsidR="00127E5F" w:rsidRPr="003D0AB1" w:rsidRDefault="003D0AB1" w:rsidP="003D0AB1">
      <w:pPr>
        <w:pStyle w:val="Level2"/>
      </w:pPr>
      <w:r>
        <w:rPr>
          <w:rFonts w:ascii="Arial" w:hAnsi="Arial" w:cs="Arial"/>
        </w:rPr>
        <w:t>Organizational Change Management.</w:t>
      </w:r>
    </w:p>
    <w:p w14:paraId="526866A3" w14:textId="1470ADA1" w:rsidR="003D0AB1" w:rsidRPr="00265CC0" w:rsidRDefault="003D0AB1" w:rsidP="00265CC0">
      <w:pPr>
        <w:pStyle w:val="10sp1"/>
        <w:ind w:left="810" w:firstLine="630"/>
        <w:rPr>
          <w:rFonts w:cs="Arial"/>
          <w:b/>
        </w:rPr>
      </w:pPr>
      <w:r w:rsidRPr="00265CC0">
        <w:rPr>
          <w:rFonts w:ascii="Arial" w:hAnsi="Arial" w:cs="Arial"/>
        </w:rPr>
        <w:t xml:space="preserve">The Contractor shall work with each CalWIN County to provide County-specific OCM services. </w:t>
      </w:r>
      <w:r w:rsidR="00E04CF3" w:rsidRPr="00265CC0">
        <w:rPr>
          <w:rFonts w:ascii="Arial" w:hAnsi="Arial" w:cs="Arial"/>
        </w:rPr>
        <w:t xml:space="preserve">Contractor shall be responsible for meeting all OCM-related Deliverables as specified in Section 5.6.6.  </w:t>
      </w:r>
      <w:r w:rsidRPr="00265CC0">
        <w:rPr>
          <w:rFonts w:ascii="Arial" w:hAnsi="Arial" w:cs="Arial"/>
        </w:rPr>
        <w:t>OCM activities include development of the overall OCM approach, change readiness approach, and communication strategy. The Contractor shall develop work products for the CalWIN Counties that are based on the following templates included in the OCM Plan</w:t>
      </w:r>
      <w:r w:rsidR="002932E0">
        <w:rPr>
          <w:rFonts w:ascii="Arial" w:hAnsi="Arial" w:cs="Arial"/>
        </w:rPr>
        <w:t xml:space="preserve"> as specified in Section 5.6.6</w:t>
      </w:r>
      <w:r w:rsidRPr="00265CC0">
        <w:rPr>
          <w:rFonts w:ascii="Arial" w:hAnsi="Arial" w:cs="Arial"/>
        </w:rPr>
        <w:t xml:space="preserve">. These work products shall include, but </w:t>
      </w:r>
      <w:r w:rsidR="002932E0">
        <w:rPr>
          <w:rFonts w:ascii="Arial" w:hAnsi="Arial" w:cs="Arial"/>
        </w:rPr>
        <w:t xml:space="preserve">will </w:t>
      </w:r>
      <w:r w:rsidRPr="00265CC0">
        <w:rPr>
          <w:rFonts w:ascii="Arial" w:hAnsi="Arial" w:cs="Arial"/>
        </w:rPr>
        <w:t xml:space="preserve">not </w:t>
      </w:r>
      <w:r w:rsidR="002932E0">
        <w:rPr>
          <w:rFonts w:ascii="Arial" w:hAnsi="Arial" w:cs="Arial"/>
        </w:rPr>
        <w:t xml:space="preserve">necessarily be </w:t>
      </w:r>
      <w:r w:rsidRPr="00265CC0">
        <w:rPr>
          <w:rFonts w:ascii="Arial" w:hAnsi="Arial" w:cs="Arial"/>
        </w:rPr>
        <w:t xml:space="preserve">limited to: </w:t>
      </w:r>
    </w:p>
    <w:p w14:paraId="0A36585B" w14:textId="77777777" w:rsidR="003D0AB1" w:rsidRPr="003E2710" w:rsidRDefault="003D0AB1" w:rsidP="00265CC0">
      <w:pPr>
        <w:pStyle w:val="Level3"/>
      </w:pPr>
      <w:r w:rsidRPr="003E2710">
        <w:t>County Decision Point Template</w:t>
      </w:r>
    </w:p>
    <w:p w14:paraId="61E84611" w14:textId="77777777" w:rsidR="003D0AB1" w:rsidRPr="003E2710" w:rsidRDefault="003D0AB1" w:rsidP="00265CC0">
      <w:pPr>
        <w:pStyle w:val="Level3"/>
      </w:pPr>
      <w:r w:rsidRPr="003E2710">
        <w:t>Change Readiness Checklist</w:t>
      </w:r>
    </w:p>
    <w:p w14:paraId="26D4DE0F" w14:textId="77777777" w:rsidR="003D0AB1" w:rsidRPr="003E2710" w:rsidRDefault="003D0AB1" w:rsidP="00265CC0">
      <w:pPr>
        <w:pStyle w:val="Level3"/>
      </w:pPr>
      <w:r w:rsidRPr="003E2710">
        <w:t>Change Assessment Template</w:t>
      </w:r>
    </w:p>
    <w:p w14:paraId="4F579DCB" w14:textId="77777777" w:rsidR="003D0AB1" w:rsidRPr="003E2710" w:rsidRDefault="003D0AB1" w:rsidP="00265CC0">
      <w:pPr>
        <w:pStyle w:val="Level3"/>
      </w:pPr>
      <w:r w:rsidRPr="003E2710">
        <w:t>Change Assessment Tracking Template</w:t>
      </w:r>
    </w:p>
    <w:p w14:paraId="6F4D655C" w14:textId="77777777" w:rsidR="003D0AB1" w:rsidRPr="003E2710" w:rsidRDefault="003D0AB1" w:rsidP="00265CC0">
      <w:pPr>
        <w:pStyle w:val="Level3"/>
      </w:pPr>
      <w:r w:rsidRPr="003E2710">
        <w:t>Communication Roadmap Template</w:t>
      </w:r>
    </w:p>
    <w:p w14:paraId="5013BD8F" w14:textId="1C295EE7" w:rsidR="003D0AB1" w:rsidRDefault="003D0AB1" w:rsidP="003E2710">
      <w:pPr>
        <w:pStyle w:val="Level3"/>
        <w:rPr>
          <w:rFonts w:cs="Arial"/>
          <w:b w:val="0"/>
        </w:rPr>
      </w:pPr>
      <w:r w:rsidRPr="003E2710">
        <w:rPr>
          <w:rFonts w:cs="Arial"/>
          <w:b w:val="0"/>
        </w:rPr>
        <w:t xml:space="preserve"> </w:t>
      </w:r>
    </w:p>
    <w:p w14:paraId="205BF1EA" w14:textId="77777777" w:rsidR="003E2710" w:rsidRPr="003E2710" w:rsidRDefault="003E2710" w:rsidP="003E2710">
      <w:pPr>
        <w:pStyle w:val="Level2"/>
      </w:pPr>
      <w:r>
        <w:rPr>
          <w:rFonts w:ascii="Arial" w:hAnsi="Arial" w:cs="Arial"/>
        </w:rPr>
        <w:t>Training.</w:t>
      </w:r>
    </w:p>
    <w:p w14:paraId="025C651E" w14:textId="77777777" w:rsidR="003E2710" w:rsidRPr="003E2710" w:rsidRDefault="003E2710" w:rsidP="003E2710">
      <w:pPr>
        <w:pStyle w:val="Level3"/>
        <w:rPr>
          <w:rFonts w:cs="Arial"/>
        </w:rPr>
      </w:pPr>
      <w:r w:rsidRPr="003E2710">
        <w:rPr>
          <w:rFonts w:cs="Arial"/>
        </w:rPr>
        <w:t>General.</w:t>
      </w:r>
    </w:p>
    <w:p w14:paraId="2D9FF1D6" w14:textId="6E6A9350" w:rsidR="003E2710" w:rsidRDefault="003E2710" w:rsidP="006D0076">
      <w:pPr>
        <w:pStyle w:val="10spLeftInd1"/>
        <w:ind w:left="720" w:firstLine="720"/>
        <w:rPr>
          <w:rFonts w:ascii="Arial" w:hAnsi="Arial" w:cs="Arial"/>
        </w:rPr>
      </w:pPr>
      <w:r w:rsidRPr="003E2710">
        <w:rPr>
          <w:rFonts w:ascii="Arial" w:hAnsi="Arial" w:cs="Arial"/>
        </w:rPr>
        <w:t xml:space="preserve">The overall </w:t>
      </w:r>
      <w:r w:rsidR="006D0076">
        <w:rPr>
          <w:rFonts w:ascii="Arial" w:hAnsi="Arial" w:cs="Arial"/>
        </w:rPr>
        <w:t>T</w:t>
      </w:r>
      <w:r w:rsidRPr="003E2710">
        <w:rPr>
          <w:rFonts w:ascii="Arial" w:hAnsi="Arial" w:cs="Arial"/>
        </w:rPr>
        <w:t>raining program consists of planning, development and delivery</w:t>
      </w:r>
      <w:r>
        <w:rPr>
          <w:rFonts w:ascii="Arial" w:hAnsi="Arial" w:cs="Arial"/>
        </w:rPr>
        <w:t xml:space="preserve"> of a </w:t>
      </w:r>
      <w:r w:rsidRPr="003E2710">
        <w:rPr>
          <w:rFonts w:ascii="Arial" w:hAnsi="Arial" w:cs="Arial"/>
        </w:rPr>
        <w:t xml:space="preserve">high-quality </w:t>
      </w:r>
      <w:r w:rsidR="006D0076">
        <w:rPr>
          <w:rFonts w:ascii="Arial" w:hAnsi="Arial" w:cs="Arial"/>
        </w:rPr>
        <w:t>T</w:t>
      </w:r>
      <w:r w:rsidRPr="003E2710">
        <w:rPr>
          <w:rFonts w:ascii="Arial" w:hAnsi="Arial" w:cs="Arial"/>
        </w:rPr>
        <w:t xml:space="preserve">raining </w:t>
      </w:r>
      <w:r>
        <w:rPr>
          <w:rFonts w:ascii="Arial" w:hAnsi="Arial" w:cs="Arial"/>
        </w:rPr>
        <w:t xml:space="preserve">to ensure </w:t>
      </w:r>
      <w:r w:rsidRPr="003E2710">
        <w:rPr>
          <w:rFonts w:ascii="Arial" w:hAnsi="Arial" w:cs="Arial"/>
        </w:rPr>
        <w:t xml:space="preserve">CalWIN Counties are successful in learning and mastering the use of the CalSAWS System to perform everyday work tasks.  </w:t>
      </w:r>
      <w:r>
        <w:rPr>
          <w:rFonts w:ascii="Arial" w:hAnsi="Arial" w:cs="Arial"/>
        </w:rPr>
        <w:t xml:space="preserve">Contractor shall </w:t>
      </w:r>
      <w:r w:rsidRPr="003E2710">
        <w:rPr>
          <w:rFonts w:ascii="Arial" w:hAnsi="Arial" w:cs="Arial"/>
        </w:rPr>
        <w:t>develop and deliver th</w:t>
      </w:r>
      <w:r>
        <w:rPr>
          <w:rFonts w:ascii="Arial" w:hAnsi="Arial" w:cs="Arial"/>
        </w:rPr>
        <w:t>is</w:t>
      </w:r>
      <w:r w:rsidRPr="003E2710">
        <w:rPr>
          <w:rFonts w:ascii="Arial" w:hAnsi="Arial" w:cs="Arial"/>
        </w:rPr>
        <w:t xml:space="preserve"> </w:t>
      </w:r>
      <w:r w:rsidR="006D0076">
        <w:rPr>
          <w:rFonts w:ascii="Arial" w:hAnsi="Arial" w:cs="Arial"/>
        </w:rPr>
        <w:t>T</w:t>
      </w:r>
      <w:r w:rsidRPr="003E2710">
        <w:rPr>
          <w:rFonts w:ascii="Arial" w:hAnsi="Arial" w:cs="Arial"/>
        </w:rPr>
        <w:t xml:space="preserve">raining </w:t>
      </w:r>
      <w:r>
        <w:rPr>
          <w:rFonts w:ascii="Arial" w:hAnsi="Arial" w:cs="Arial"/>
        </w:rPr>
        <w:t xml:space="preserve">through </w:t>
      </w:r>
      <w:r w:rsidRPr="003E2710">
        <w:rPr>
          <w:rFonts w:ascii="Arial" w:hAnsi="Arial" w:cs="Arial"/>
        </w:rPr>
        <w:t xml:space="preserve">planning and </w:t>
      </w:r>
      <w:r>
        <w:rPr>
          <w:rFonts w:ascii="Arial" w:hAnsi="Arial" w:cs="Arial"/>
        </w:rPr>
        <w:t>attention to f</w:t>
      </w:r>
      <w:r w:rsidRPr="003E2710">
        <w:rPr>
          <w:rFonts w:ascii="Arial" w:hAnsi="Arial" w:cs="Arial"/>
        </w:rPr>
        <w:t xml:space="preserve">actors </w:t>
      </w:r>
      <w:r>
        <w:rPr>
          <w:rFonts w:ascii="Arial" w:hAnsi="Arial" w:cs="Arial"/>
        </w:rPr>
        <w:t xml:space="preserve">including, but not necessarily limited to, </w:t>
      </w:r>
      <w:r w:rsidRPr="003E2710">
        <w:rPr>
          <w:rFonts w:ascii="Arial" w:hAnsi="Arial" w:cs="Arial"/>
        </w:rPr>
        <w:t xml:space="preserve">the overall CalSAWS implementation wave-based implementation schedule, the geographical diversity within and across </w:t>
      </w:r>
      <w:r w:rsidR="006D0076">
        <w:rPr>
          <w:rFonts w:ascii="Arial" w:hAnsi="Arial" w:cs="Arial"/>
        </w:rPr>
        <w:t>CalWIN C</w:t>
      </w:r>
      <w:r w:rsidRPr="003E2710">
        <w:rPr>
          <w:rFonts w:ascii="Arial" w:hAnsi="Arial" w:cs="Arial"/>
        </w:rPr>
        <w:t>ounties, the number of courses to be delivered</w:t>
      </w:r>
      <w:r w:rsidR="006D0076">
        <w:rPr>
          <w:rFonts w:ascii="Arial" w:hAnsi="Arial" w:cs="Arial"/>
        </w:rPr>
        <w:t>,</w:t>
      </w:r>
      <w:r w:rsidRPr="003E2710">
        <w:rPr>
          <w:rFonts w:ascii="Arial" w:hAnsi="Arial" w:cs="Arial"/>
        </w:rPr>
        <w:t xml:space="preserve"> and </w:t>
      </w:r>
      <w:r w:rsidR="006D0076">
        <w:rPr>
          <w:rFonts w:ascii="Arial" w:hAnsi="Arial" w:cs="Arial"/>
        </w:rPr>
        <w:t xml:space="preserve">CalWIN </w:t>
      </w:r>
      <w:r w:rsidRPr="003E2710">
        <w:rPr>
          <w:rFonts w:ascii="Arial" w:hAnsi="Arial" w:cs="Arial"/>
        </w:rPr>
        <w:t xml:space="preserve">County travel policies. </w:t>
      </w:r>
      <w:r w:rsidR="006D0076">
        <w:rPr>
          <w:rFonts w:ascii="Arial" w:hAnsi="Arial" w:cs="Arial"/>
        </w:rPr>
        <w:t xml:space="preserve"> </w:t>
      </w:r>
      <w:r w:rsidRPr="003E2710">
        <w:rPr>
          <w:rFonts w:ascii="Arial" w:hAnsi="Arial" w:cs="Arial"/>
        </w:rPr>
        <w:t xml:space="preserve">Contractor is </w:t>
      </w:r>
      <w:r w:rsidR="006D0076">
        <w:rPr>
          <w:rFonts w:ascii="Arial" w:hAnsi="Arial" w:cs="Arial"/>
        </w:rPr>
        <w:t xml:space="preserve">required </w:t>
      </w:r>
      <w:r w:rsidRPr="003E2710">
        <w:rPr>
          <w:rFonts w:ascii="Arial" w:hAnsi="Arial" w:cs="Arial"/>
        </w:rPr>
        <w:t xml:space="preserve">to work in a collaborative manner with designated </w:t>
      </w:r>
      <w:r w:rsidR="006D0076">
        <w:rPr>
          <w:rFonts w:ascii="Arial" w:hAnsi="Arial" w:cs="Arial"/>
        </w:rPr>
        <w:t xml:space="preserve">CalWIN </w:t>
      </w:r>
      <w:r w:rsidRPr="003E2710">
        <w:rPr>
          <w:rFonts w:ascii="Arial" w:hAnsi="Arial" w:cs="Arial"/>
        </w:rPr>
        <w:t xml:space="preserve">County </w:t>
      </w:r>
      <w:r w:rsidR="006D0076">
        <w:rPr>
          <w:rFonts w:ascii="Arial" w:hAnsi="Arial" w:cs="Arial"/>
        </w:rPr>
        <w:t>t</w:t>
      </w:r>
      <w:r w:rsidRPr="003E2710">
        <w:rPr>
          <w:rFonts w:ascii="Arial" w:hAnsi="Arial" w:cs="Arial"/>
        </w:rPr>
        <w:t xml:space="preserve">rainers in all facets of </w:t>
      </w:r>
      <w:r w:rsidR="006D0076">
        <w:rPr>
          <w:rFonts w:ascii="Arial" w:hAnsi="Arial" w:cs="Arial"/>
        </w:rPr>
        <w:t>T</w:t>
      </w:r>
      <w:r w:rsidRPr="003E2710">
        <w:rPr>
          <w:rFonts w:ascii="Arial" w:hAnsi="Arial" w:cs="Arial"/>
        </w:rPr>
        <w:t>raining planning, development and delivery.</w:t>
      </w:r>
      <w:r w:rsidR="006D0076">
        <w:rPr>
          <w:rFonts w:ascii="Arial" w:hAnsi="Arial" w:cs="Arial"/>
        </w:rPr>
        <w:t xml:space="preserve">  Contractor shall develop and implement the Training required by this Agreement through </w:t>
      </w:r>
      <w:r w:rsidR="006D0076">
        <w:rPr>
          <w:rFonts w:ascii="Arial" w:hAnsi="Arial" w:cs="Arial"/>
        </w:rPr>
        <w:lastRenderedPageBreak/>
        <w:t xml:space="preserve">use of </w:t>
      </w:r>
      <w:r w:rsidRPr="003E2710">
        <w:rPr>
          <w:rFonts w:ascii="Arial" w:hAnsi="Arial" w:cs="Arial"/>
        </w:rPr>
        <w:t>innovative approaches to address</w:t>
      </w:r>
      <w:r w:rsidR="006D0076">
        <w:rPr>
          <w:rFonts w:ascii="Arial" w:hAnsi="Arial" w:cs="Arial"/>
        </w:rPr>
        <w:t xml:space="preserve"> </w:t>
      </w:r>
      <w:r w:rsidRPr="003E2710">
        <w:rPr>
          <w:rFonts w:ascii="Arial" w:hAnsi="Arial" w:cs="Arial"/>
        </w:rPr>
        <w:t xml:space="preserve">common issues associated with </w:t>
      </w:r>
      <w:r w:rsidR="006D0076">
        <w:rPr>
          <w:rFonts w:ascii="Arial" w:hAnsi="Arial" w:cs="Arial"/>
        </w:rPr>
        <w:t>T</w:t>
      </w:r>
      <w:r w:rsidRPr="003E2710">
        <w:rPr>
          <w:rFonts w:ascii="Arial" w:hAnsi="Arial" w:cs="Arial"/>
        </w:rPr>
        <w:t xml:space="preserve">raining delivery, such as extended time away from offices, extended travel, and just-in-time </w:t>
      </w:r>
      <w:r w:rsidR="006D0076">
        <w:rPr>
          <w:rFonts w:ascii="Arial" w:hAnsi="Arial" w:cs="Arial"/>
        </w:rPr>
        <w:t>T</w:t>
      </w:r>
      <w:r w:rsidRPr="003E2710">
        <w:rPr>
          <w:rFonts w:ascii="Arial" w:hAnsi="Arial" w:cs="Arial"/>
        </w:rPr>
        <w:t>raining.</w:t>
      </w:r>
      <w:r w:rsidR="00D21ABB">
        <w:rPr>
          <w:rFonts w:ascii="Arial" w:hAnsi="Arial" w:cs="Arial"/>
        </w:rPr>
        <w:t xml:space="preserve">  Contractor shall </w:t>
      </w:r>
      <w:r w:rsidR="00E04CF3">
        <w:rPr>
          <w:rFonts w:ascii="Arial" w:hAnsi="Arial" w:cs="Arial"/>
        </w:rPr>
        <w:t xml:space="preserve">be responsible for meeting </w:t>
      </w:r>
      <w:r w:rsidR="00D21ABB">
        <w:rPr>
          <w:rFonts w:ascii="Arial" w:hAnsi="Arial" w:cs="Arial"/>
        </w:rPr>
        <w:t>all Training</w:t>
      </w:r>
      <w:r w:rsidR="00E04CF3">
        <w:rPr>
          <w:rFonts w:ascii="Arial" w:hAnsi="Arial" w:cs="Arial"/>
        </w:rPr>
        <w:t>-related</w:t>
      </w:r>
      <w:r w:rsidR="00D21ABB">
        <w:rPr>
          <w:rFonts w:ascii="Arial" w:hAnsi="Arial" w:cs="Arial"/>
        </w:rPr>
        <w:t xml:space="preserve"> Deliverables as specified in Sections 5.6.8 and 5.6.9.</w:t>
      </w:r>
    </w:p>
    <w:p w14:paraId="5CC31738" w14:textId="77777777" w:rsidR="006D0076" w:rsidRPr="006D0076" w:rsidRDefault="006D0076" w:rsidP="006D0076">
      <w:pPr>
        <w:pStyle w:val="Level3"/>
      </w:pPr>
      <w:r>
        <w:rPr>
          <w:rFonts w:cs="Arial"/>
        </w:rPr>
        <w:t>Web-Based Training (WBT) and Instructor-Led Training (ILT)</w:t>
      </w:r>
    </w:p>
    <w:p w14:paraId="435E9A75" w14:textId="77777777" w:rsidR="003E2710" w:rsidRDefault="003E2710" w:rsidP="006D0076">
      <w:pPr>
        <w:pStyle w:val="10spLeftInd15"/>
        <w:ind w:left="1440" w:firstLine="720"/>
        <w:rPr>
          <w:rFonts w:ascii="Arial" w:hAnsi="Arial" w:cs="Arial"/>
        </w:rPr>
      </w:pPr>
      <w:r w:rsidRPr="006D0076">
        <w:rPr>
          <w:rFonts w:ascii="Arial" w:hAnsi="Arial" w:cs="Arial"/>
        </w:rPr>
        <w:t xml:space="preserve">Training development activities shall include a combination of Web-Based Training (WBT) Instructor-Led training (ILT) and related job aids. </w:t>
      </w:r>
      <w:r w:rsidR="006D0076">
        <w:rPr>
          <w:rFonts w:ascii="Arial" w:hAnsi="Arial" w:cs="Arial"/>
        </w:rPr>
        <w:t xml:space="preserve">Contractor shall have access to </w:t>
      </w:r>
      <w:r w:rsidRPr="006D0076">
        <w:rPr>
          <w:rFonts w:ascii="Arial" w:hAnsi="Arial" w:cs="Arial"/>
        </w:rPr>
        <w:t xml:space="preserve">124 generic WBTs </w:t>
      </w:r>
      <w:r w:rsidR="006D0076">
        <w:rPr>
          <w:rFonts w:ascii="Arial" w:hAnsi="Arial" w:cs="Arial"/>
        </w:rPr>
        <w:t xml:space="preserve">in developing Training Deliverables. </w:t>
      </w:r>
      <w:r w:rsidRPr="006D0076">
        <w:rPr>
          <w:rFonts w:ascii="Arial" w:hAnsi="Arial" w:cs="Arial"/>
        </w:rPr>
        <w:t xml:space="preserve"> The Contractor shall leverage and update existing WBTs as appropriate. The Contractor shall develop training materials for Training-for-Trainers and Instructor-Led Training. </w:t>
      </w:r>
    </w:p>
    <w:p w14:paraId="1F584F8D" w14:textId="77777777" w:rsidR="006D0076" w:rsidRPr="006D0076" w:rsidRDefault="0043180F" w:rsidP="006D0076">
      <w:pPr>
        <w:pStyle w:val="Level3"/>
      </w:pPr>
      <w:r>
        <w:rPr>
          <w:rFonts w:cs="Arial"/>
        </w:rPr>
        <w:t>Delivery of Training.</w:t>
      </w:r>
    </w:p>
    <w:p w14:paraId="19F08DEC" w14:textId="558BED1C" w:rsidR="003D0AB1" w:rsidRDefault="003E2710" w:rsidP="0043180F">
      <w:pPr>
        <w:pStyle w:val="10spLeftInd15"/>
        <w:ind w:left="1440" w:firstLine="720"/>
        <w:rPr>
          <w:rFonts w:ascii="Arial" w:hAnsi="Arial" w:cs="Arial"/>
        </w:rPr>
      </w:pPr>
      <w:r w:rsidRPr="0043180F">
        <w:rPr>
          <w:rFonts w:ascii="Arial" w:hAnsi="Arial" w:cs="Arial"/>
        </w:rPr>
        <w:t>Training delivery will include</w:t>
      </w:r>
      <w:r w:rsidR="0043180F">
        <w:rPr>
          <w:rFonts w:ascii="Arial" w:hAnsi="Arial" w:cs="Arial"/>
        </w:rPr>
        <w:t>, but not necessarily be limited to,</w:t>
      </w:r>
      <w:r w:rsidRPr="0043180F">
        <w:rPr>
          <w:rFonts w:ascii="Arial" w:hAnsi="Arial" w:cs="Arial"/>
        </w:rPr>
        <w:t xml:space="preserve"> management of the </w:t>
      </w:r>
      <w:r w:rsidR="00B75AEB">
        <w:rPr>
          <w:rFonts w:ascii="Arial" w:hAnsi="Arial" w:cs="Arial"/>
        </w:rPr>
        <w:t xml:space="preserve">Contractor’s </w:t>
      </w:r>
      <w:r w:rsidRPr="0043180F">
        <w:rPr>
          <w:rFonts w:ascii="Arial" w:hAnsi="Arial" w:cs="Arial"/>
        </w:rPr>
        <w:t>training team, execution of training tasks and delivery of the training plan and materials.  In accordance with the approved Training Plan, the Contractor shall conduct and deliver the following types</w:t>
      </w:r>
      <w:r w:rsidR="0043180F">
        <w:rPr>
          <w:rFonts w:ascii="Arial" w:hAnsi="Arial" w:cs="Arial"/>
        </w:rPr>
        <w:t xml:space="preserve"> of training for all CalWIN Counties</w:t>
      </w:r>
      <w:r w:rsidR="00F02354">
        <w:rPr>
          <w:rFonts w:ascii="Arial" w:hAnsi="Arial" w:cs="Arial"/>
        </w:rPr>
        <w:t>: early advanced training for specific County roles, Training for trainers, WBTs, and IBTs</w:t>
      </w:r>
      <w:r w:rsidR="0043180F">
        <w:rPr>
          <w:rFonts w:ascii="Arial" w:hAnsi="Arial" w:cs="Arial"/>
        </w:rPr>
        <w:t>.</w:t>
      </w:r>
    </w:p>
    <w:p w14:paraId="3C8144F7" w14:textId="40A25BDC" w:rsidR="0043180F" w:rsidRPr="0043180F" w:rsidRDefault="0043180F" w:rsidP="0043180F">
      <w:pPr>
        <w:pStyle w:val="Level2"/>
      </w:pPr>
      <w:r>
        <w:rPr>
          <w:rFonts w:ascii="Arial" w:hAnsi="Arial" w:cs="Arial"/>
        </w:rPr>
        <w:t xml:space="preserve">Implementation </w:t>
      </w:r>
      <w:r w:rsidR="00265235">
        <w:rPr>
          <w:rFonts w:ascii="Arial" w:hAnsi="Arial" w:cs="Arial"/>
        </w:rPr>
        <w:t xml:space="preserve">and Conversion </w:t>
      </w:r>
      <w:r>
        <w:rPr>
          <w:rFonts w:ascii="Arial" w:hAnsi="Arial" w:cs="Arial"/>
        </w:rPr>
        <w:t>Support.</w:t>
      </w:r>
    </w:p>
    <w:p w14:paraId="463F9457" w14:textId="77777777" w:rsidR="0043180F" w:rsidRPr="0043180F" w:rsidRDefault="0043180F" w:rsidP="0043180F">
      <w:pPr>
        <w:pStyle w:val="Level3"/>
        <w:rPr>
          <w:rFonts w:cs="Arial"/>
        </w:rPr>
      </w:pPr>
      <w:r w:rsidRPr="0043180F">
        <w:rPr>
          <w:rFonts w:cs="Arial"/>
        </w:rPr>
        <w:t>General.</w:t>
      </w:r>
    </w:p>
    <w:p w14:paraId="102ABAEE" w14:textId="650819C2" w:rsidR="0043180F" w:rsidRPr="0043180F" w:rsidRDefault="0043180F" w:rsidP="0043180F">
      <w:pPr>
        <w:pStyle w:val="10sp15"/>
        <w:ind w:left="1440" w:firstLine="720"/>
        <w:rPr>
          <w:rFonts w:ascii="Arial" w:hAnsi="Arial" w:cs="Arial"/>
        </w:rPr>
      </w:pPr>
      <w:r w:rsidRPr="0043180F">
        <w:rPr>
          <w:rFonts w:ascii="Arial" w:hAnsi="Arial" w:cs="Arial"/>
        </w:rPr>
        <w:t xml:space="preserve">Implementation </w:t>
      </w:r>
      <w:r w:rsidR="00265235">
        <w:rPr>
          <w:rFonts w:ascii="Arial" w:hAnsi="Arial" w:cs="Arial"/>
        </w:rPr>
        <w:t xml:space="preserve">and Conversion </w:t>
      </w:r>
      <w:r w:rsidRPr="0043180F">
        <w:rPr>
          <w:rFonts w:ascii="Arial" w:hAnsi="Arial" w:cs="Arial"/>
        </w:rPr>
        <w:t>Support includes</w:t>
      </w:r>
      <w:r>
        <w:rPr>
          <w:rFonts w:ascii="Arial" w:hAnsi="Arial" w:cs="Arial"/>
        </w:rPr>
        <w:t xml:space="preserve">, but is not necessarily limited to, </w:t>
      </w:r>
      <w:r w:rsidRPr="0043180F">
        <w:rPr>
          <w:rFonts w:ascii="Arial" w:hAnsi="Arial" w:cs="Arial"/>
        </w:rPr>
        <w:t>planning, preparation and execution activities related to the migration to the CalSAWS system</w:t>
      </w:r>
      <w:r w:rsidR="00265235">
        <w:rPr>
          <w:rFonts w:ascii="Arial" w:hAnsi="Arial" w:cs="Arial"/>
        </w:rPr>
        <w:t xml:space="preserve"> for the CalWIN Counties</w:t>
      </w:r>
      <w:r w:rsidRPr="0043180F">
        <w:rPr>
          <w:rFonts w:ascii="Arial" w:hAnsi="Arial" w:cs="Arial"/>
        </w:rPr>
        <w:t xml:space="preserve">. </w:t>
      </w:r>
    </w:p>
    <w:p w14:paraId="5251F076" w14:textId="77777777" w:rsidR="0043180F" w:rsidRPr="0043180F" w:rsidRDefault="0043180F" w:rsidP="0043180F">
      <w:pPr>
        <w:pStyle w:val="Level3"/>
        <w:rPr>
          <w:rFonts w:cs="Arial"/>
        </w:rPr>
      </w:pPr>
      <w:r w:rsidRPr="0043180F">
        <w:rPr>
          <w:rFonts w:cs="Arial"/>
        </w:rPr>
        <w:t>Implementation Support Tasks.</w:t>
      </w:r>
    </w:p>
    <w:p w14:paraId="2C82BAF5" w14:textId="37234B25" w:rsidR="0043180F" w:rsidRDefault="0043180F" w:rsidP="0043180F">
      <w:pPr>
        <w:pStyle w:val="10sp15"/>
        <w:ind w:left="1440" w:firstLine="720"/>
        <w:rPr>
          <w:rFonts w:ascii="Arial" w:hAnsi="Arial" w:cs="Arial"/>
        </w:rPr>
      </w:pPr>
      <w:r>
        <w:rPr>
          <w:rFonts w:ascii="Arial" w:hAnsi="Arial" w:cs="Arial"/>
        </w:rPr>
        <w:t xml:space="preserve">Specific Implementation Support tasks shall include, but are not necessarily limited to, </w:t>
      </w:r>
      <w:r w:rsidRPr="0043180F">
        <w:rPr>
          <w:rFonts w:ascii="Arial" w:hAnsi="Arial" w:cs="Arial"/>
        </w:rPr>
        <w:t xml:space="preserve">supporting the overall and </w:t>
      </w:r>
      <w:r>
        <w:rPr>
          <w:rFonts w:ascii="Arial" w:hAnsi="Arial" w:cs="Arial"/>
        </w:rPr>
        <w:t xml:space="preserve">CalWIN </w:t>
      </w:r>
      <w:r w:rsidRPr="0043180F">
        <w:rPr>
          <w:rFonts w:ascii="Arial" w:hAnsi="Arial" w:cs="Arial"/>
        </w:rPr>
        <w:t xml:space="preserve">County-specific implementation planning, readiness assessments, establishment of “go” and “no-go” implementation criteria and contingency plans, organizational change management, training development and delivery, and providing support staff in the </w:t>
      </w:r>
      <w:r>
        <w:rPr>
          <w:rFonts w:ascii="Arial" w:hAnsi="Arial" w:cs="Arial"/>
        </w:rPr>
        <w:t xml:space="preserve">CalWIN </w:t>
      </w:r>
      <w:r w:rsidRPr="0043180F">
        <w:rPr>
          <w:rFonts w:ascii="Arial" w:hAnsi="Arial" w:cs="Arial"/>
        </w:rPr>
        <w:t xml:space="preserve">Counties during and immediately following the cut-over implementation period. </w:t>
      </w:r>
      <w:r w:rsidR="00265235">
        <w:rPr>
          <w:rFonts w:ascii="Arial" w:hAnsi="Arial" w:cs="Arial"/>
        </w:rPr>
        <w:t xml:space="preserve"> </w:t>
      </w:r>
      <w:r w:rsidR="00265235" w:rsidRPr="00265235">
        <w:rPr>
          <w:rFonts w:ascii="Arial" w:hAnsi="Arial" w:cs="Arial"/>
        </w:rPr>
        <w:t>For each county, the Contractor shall plan for and provide 30 days of readiness preparation and pre-implementation support. For each county, the Contractor shall plan for and provide 60 days of post-implementation support.</w:t>
      </w:r>
      <w:r w:rsidR="00265235">
        <w:rPr>
          <w:rFonts w:ascii="Arial" w:hAnsi="Arial" w:cs="Arial"/>
        </w:rPr>
        <w:t xml:space="preserve">  In providing Implementation Support Tasks, Contractor shall </w:t>
      </w:r>
      <w:r w:rsidR="00265235" w:rsidRPr="00265235">
        <w:rPr>
          <w:rFonts w:ascii="Arial" w:hAnsi="Arial" w:cs="Arial"/>
        </w:rPr>
        <w:t xml:space="preserve">work and collaborate closely with the Contractor’s managers, leads and teams in support of the full-range of migration services -- BPR, OCM, and Training – in planning and preparing for </w:t>
      </w:r>
      <w:r w:rsidR="00265235">
        <w:rPr>
          <w:rFonts w:ascii="Arial" w:hAnsi="Arial" w:cs="Arial"/>
        </w:rPr>
        <w:t>Conversion of the CalWIN Counties to the CalSAWS System</w:t>
      </w:r>
      <w:r w:rsidR="00265235" w:rsidRPr="00265235">
        <w:rPr>
          <w:rFonts w:ascii="Arial" w:hAnsi="Arial" w:cs="Arial"/>
        </w:rPr>
        <w:t xml:space="preserve">. The BPR, OCM and Training activities will culminate in County </w:t>
      </w:r>
      <w:r w:rsidR="00265235" w:rsidRPr="00265235">
        <w:rPr>
          <w:rFonts w:ascii="Arial" w:hAnsi="Arial" w:cs="Arial"/>
        </w:rPr>
        <w:lastRenderedPageBreak/>
        <w:t xml:space="preserve">readiness for </w:t>
      </w:r>
      <w:r w:rsidR="00265235">
        <w:rPr>
          <w:rFonts w:ascii="Arial" w:hAnsi="Arial" w:cs="Arial"/>
        </w:rPr>
        <w:t>I</w:t>
      </w:r>
      <w:r w:rsidR="00265235" w:rsidRPr="00265235">
        <w:rPr>
          <w:rFonts w:ascii="Arial" w:hAnsi="Arial" w:cs="Arial"/>
        </w:rPr>
        <w:t xml:space="preserve">mplementation. The Contractor shall work closely with the Consortium and Counties to plan for and deliver the pre and post </w:t>
      </w:r>
      <w:r w:rsidR="00265235">
        <w:rPr>
          <w:rFonts w:ascii="Arial" w:hAnsi="Arial" w:cs="Arial"/>
        </w:rPr>
        <w:t>I</w:t>
      </w:r>
      <w:r w:rsidR="00265235" w:rsidRPr="00265235">
        <w:rPr>
          <w:rFonts w:ascii="Arial" w:hAnsi="Arial" w:cs="Arial"/>
        </w:rPr>
        <w:t xml:space="preserve">mplementation services. </w:t>
      </w:r>
      <w:r w:rsidR="00FF32BF">
        <w:rPr>
          <w:rFonts w:ascii="Arial" w:hAnsi="Arial" w:cs="Arial"/>
        </w:rPr>
        <w:t>In addition to the above, Implementation Support Tasks shall also include, but not necessarily be limited to, completing transition from the CalWIN decentralized County-based support model to the Consortium’s regional structure for governance and ongoing CalSAWS System support.</w:t>
      </w:r>
    </w:p>
    <w:p w14:paraId="60069777" w14:textId="47DA34C3" w:rsidR="00FF32BF" w:rsidRDefault="00FF32BF" w:rsidP="00265CC0">
      <w:pPr>
        <w:pStyle w:val="Level3"/>
      </w:pPr>
      <w:r>
        <w:t>Conversion Support Tasks.</w:t>
      </w:r>
    </w:p>
    <w:p w14:paraId="1926E4ED" w14:textId="48DA9B2E" w:rsidR="00FF32BF" w:rsidRPr="00265CC0" w:rsidRDefault="00FF32BF" w:rsidP="00FF32BF">
      <w:pPr>
        <w:pStyle w:val="10sp15"/>
        <w:ind w:left="1440" w:firstLine="720"/>
        <w:rPr>
          <w:rFonts w:ascii="Arial" w:hAnsi="Arial" w:cs="Arial"/>
        </w:rPr>
      </w:pPr>
      <w:r>
        <w:rPr>
          <w:rFonts w:ascii="Arial" w:hAnsi="Arial" w:cs="Arial"/>
        </w:rPr>
        <w:t xml:space="preserve">Contractor shall meet regularly, and work closely, with the Consortium’s Conversion team, consisting of Accenture, DXC, Consortium staff, and County personnel, to facilitate information sharing and communication of issues and items including, but not necessarily limited to, </w:t>
      </w:r>
      <w:r w:rsidR="009C60D5">
        <w:rPr>
          <w:rFonts w:ascii="Arial" w:hAnsi="Arial" w:cs="Arial"/>
        </w:rPr>
        <w:t>(i) defaulting CalSAWS target fields to a value because of the absence of source data in the CalWIN System; (ii) deriving CalSAWS target fields from multiple fields in the CalWIN System; (iii) identifying specific data issues that may lead to Conversion failure, which may affect a case, an individual, or data associated with a case or individual; (iv) developing and communicating data cleansing items, and instructions for same, to County personnel.</w:t>
      </w:r>
    </w:p>
    <w:p w14:paraId="2E4B058C" w14:textId="77777777" w:rsidR="0043180F" w:rsidRPr="00DD36D3" w:rsidRDefault="00DD36D3" w:rsidP="0043180F">
      <w:pPr>
        <w:pStyle w:val="Level2"/>
      </w:pPr>
      <w:r>
        <w:rPr>
          <w:rFonts w:ascii="Arial" w:hAnsi="Arial" w:cs="Arial"/>
        </w:rPr>
        <w:t>Project Deliverables.</w:t>
      </w:r>
    </w:p>
    <w:p w14:paraId="0F209CB6" w14:textId="77777777" w:rsidR="00DD36D3" w:rsidRPr="00DD36D3" w:rsidRDefault="00DD36D3" w:rsidP="00DD36D3">
      <w:pPr>
        <w:pStyle w:val="Level3"/>
      </w:pPr>
      <w:r>
        <w:rPr>
          <w:rFonts w:cs="Arial"/>
        </w:rPr>
        <w:t>Work Plan.</w:t>
      </w:r>
    </w:p>
    <w:p w14:paraId="7128A537" w14:textId="77777777" w:rsidR="00DD36D3" w:rsidRDefault="00DD36D3" w:rsidP="00DD36D3">
      <w:pPr>
        <w:pStyle w:val="10sp15"/>
        <w:ind w:left="1440" w:firstLine="720"/>
        <w:rPr>
          <w:rFonts w:ascii="Arial" w:hAnsi="Arial" w:cs="Arial"/>
        </w:rPr>
      </w:pPr>
      <w:r>
        <w:rPr>
          <w:rFonts w:ascii="Arial" w:hAnsi="Arial" w:cs="Arial"/>
        </w:rPr>
        <w:t>Contractor will be responsible for preparing a Master Work Plan that includes all high-level activities and Deliverables for the Project.  The Work Plan must be updated monthly to reflect the following: task and subtask percent complete; actual number of Contractor Staff being utilized per task and subtask; actual hours by task and subtask; and updated Gantt Charts.  The initial Work Plan must be submitted within twenty (20) calendar days of the Project Start Date.  In addition to preparation of the Work Plan, Contractor will be responsible for preparing individual CalWIN County-specific sub-work plans.  These sub-work plans will include, but not necessarily be limited to the following:</w:t>
      </w:r>
    </w:p>
    <w:p w14:paraId="3F572A8A" w14:textId="77777777" w:rsidR="00DD36D3" w:rsidRPr="00DD36D3" w:rsidRDefault="00DD36D3" w:rsidP="00DD36D3">
      <w:pPr>
        <w:pStyle w:val="Level4"/>
        <w:ind w:left="2160" w:firstLine="0"/>
      </w:pPr>
      <w:r>
        <w:rPr>
          <w:rFonts w:ascii="Arial" w:hAnsi="Arial" w:cs="Arial"/>
        </w:rPr>
        <w:t>Task and subtask descriptions with Deliverables specifically indicated</w:t>
      </w:r>
      <w:r w:rsidR="004D5A43">
        <w:rPr>
          <w:rFonts w:ascii="Arial" w:hAnsi="Arial" w:cs="Arial"/>
        </w:rPr>
        <w:t>;</w:t>
      </w:r>
    </w:p>
    <w:p w14:paraId="0E07B7D8" w14:textId="77777777" w:rsidR="00DD36D3" w:rsidRPr="004D5A43" w:rsidRDefault="004D5A43" w:rsidP="00DD36D3">
      <w:pPr>
        <w:pStyle w:val="Level4"/>
        <w:ind w:left="2160" w:firstLine="0"/>
      </w:pPr>
      <w:r>
        <w:rPr>
          <w:rFonts w:ascii="Arial" w:hAnsi="Arial" w:cs="Arial"/>
        </w:rPr>
        <w:t>Estimated number of Contract Staff identified by levels and types;</w:t>
      </w:r>
    </w:p>
    <w:p w14:paraId="5924866D" w14:textId="77777777" w:rsidR="004D5A43" w:rsidRPr="004D5A43" w:rsidRDefault="004D5A43" w:rsidP="00DD36D3">
      <w:pPr>
        <w:pStyle w:val="Level4"/>
        <w:ind w:left="2160" w:firstLine="0"/>
      </w:pPr>
      <w:r>
        <w:rPr>
          <w:rFonts w:ascii="Arial" w:hAnsi="Arial" w:cs="Arial"/>
        </w:rPr>
        <w:t>Estimated hours by task and subtask; and</w:t>
      </w:r>
    </w:p>
    <w:p w14:paraId="6945DCD6" w14:textId="1FD1FD2D" w:rsidR="004D5A43" w:rsidRPr="00265CC0" w:rsidRDefault="004D5A43" w:rsidP="00DD36D3">
      <w:pPr>
        <w:pStyle w:val="Level4"/>
        <w:ind w:left="2160" w:firstLine="0"/>
      </w:pPr>
      <w:r>
        <w:rPr>
          <w:rFonts w:ascii="Arial" w:hAnsi="Arial" w:cs="Arial"/>
        </w:rPr>
        <w:t xml:space="preserve">Gantt charts showing planned start and end dates (durations) of all tasks, subtasks, and major milestones and </w:t>
      </w:r>
      <w:r>
        <w:rPr>
          <w:rFonts w:ascii="Arial" w:hAnsi="Arial" w:cs="Arial"/>
        </w:rPr>
        <w:lastRenderedPageBreak/>
        <w:t>Deliverables, including time frames for the Consortium’s review and approval of all resulting Deliverables.</w:t>
      </w:r>
    </w:p>
    <w:p w14:paraId="55EA59A0" w14:textId="755E93D5" w:rsidR="00317C81" w:rsidRPr="004D5A43" w:rsidRDefault="00317C81" w:rsidP="00DD36D3">
      <w:pPr>
        <w:pStyle w:val="Level4"/>
        <w:ind w:left="2160" w:firstLine="0"/>
      </w:pPr>
      <w:r>
        <w:rPr>
          <w:rFonts w:ascii="Arial" w:hAnsi="Arial" w:cs="Arial"/>
        </w:rPr>
        <w:t>In addition to the Master Work Plan, Contractor shall be responsible for preparing individual County-specific sub-work plans to include the same items in those County-specific sub-work plans as listed in Section 5.6.1.1 through 5.6.1.4 for the Master Work Plan.</w:t>
      </w:r>
    </w:p>
    <w:p w14:paraId="3835E465" w14:textId="77777777" w:rsidR="004D5A43" w:rsidRPr="004D5A43" w:rsidRDefault="004D5A43" w:rsidP="004D5A43">
      <w:pPr>
        <w:pStyle w:val="Level3"/>
      </w:pPr>
      <w:r>
        <w:rPr>
          <w:rFonts w:cs="Arial"/>
        </w:rPr>
        <w:t>Monthly Status Reports.</w:t>
      </w:r>
    </w:p>
    <w:p w14:paraId="0687CAB1" w14:textId="77777777" w:rsidR="004D5A43" w:rsidRDefault="004D5A43" w:rsidP="004D5A43">
      <w:pPr>
        <w:pStyle w:val="10sp15"/>
        <w:ind w:left="1440" w:firstLine="720"/>
        <w:rPr>
          <w:rFonts w:ascii="Arial" w:hAnsi="Arial" w:cs="Arial"/>
        </w:rPr>
      </w:pPr>
      <w:r>
        <w:rPr>
          <w:rFonts w:ascii="Arial" w:hAnsi="Arial" w:cs="Arial"/>
        </w:rPr>
        <w:t>Contractor will be responsible for preparing monthly status reports that provide details regarding participation by Contractor Staff.  The monthly status reports must be submitted within five (5) business days after the end of a month.  The monthly reports must include, but are not necessarily limited to, the following:</w:t>
      </w:r>
    </w:p>
    <w:p w14:paraId="22778D2B" w14:textId="77777777" w:rsidR="004D5A43" w:rsidRDefault="004D5A43" w:rsidP="004D5A43">
      <w:pPr>
        <w:pStyle w:val="Level4"/>
        <w:ind w:left="2160" w:firstLine="0"/>
        <w:rPr>
          <w:rFonts w:ascii="Arial" w:hAnsi="Arial" w:cs="Arial"/>
        </w:rPr>
      </w:pPr>
      <w:r>
        <w:rPr>
          <w:rFonts w:ascii="Arial" w:hAnsi="Arial" w:cs="Arial"/>
        </w:rPr>
        <w:t>An Executive Summary in both MS Word and MS PowerPoint formats;</w:t>
      </w:r>
    </w:p>
    <w:p w14:paraId="5F6F6C2F" w14:textId="2536A6D0" w:rsidR="004D5A43" w:rsidRDefault="004D5A43" w:rsidP="004D5A43">
      <w:pPr>
        <w:pStyle w:val="Level4"/>
        <w:ind w:left="2160" w:firstLine="0"/>
        <w:rPr>
          <w:rFonts w:ascii="Arial" w:hAnsi="Arial" w:cs="Arial"/>
        </w:rPr>
      </w:pPr>
      <w:r>
        <w:rPr>
          <w:rFonts w:ascii="Arial" w:hAnsi="Arial" w:cs="Arial"/>
        </w:rPr>
        <w:t>An updated summary of the Work Plan progress against the approved baseline Work Plan;</w:t>
      </w:r>
    </w:p>
    <w:p w14:paraId="3CAA37D4" w14:textId="534767FE" w:rsidR="006515F5" w:rsidRDefault="006515F5" w:rsidP="004D5A43">
      <w:pPr>
        <w:pStyle w:val="Level4"/>
        <w:ind w:left="2160" w:firstLine="0"/>
        <w:rPr>
          <w:rFonts w:ascii="Arial" w:hAnsi="Arial" w:cs="Arial"/>
        </w:rPr>
      </w:pPr>
      <w:r w:rsidRPr="006515F5">
        <w:rPr>
          <w:rFonts w:ascii="Arial" w:hAnsi="Arial" w:cs="Arial"/>
        </w:rPr>
        <w:t>Progress, key performance indicators</w:t>
      </w:r>
      <w:r w:rsidR="003455A5">
        <w:rPr>
          <w:rFonts w:ascii="Arial" w:hAnsi="Arial" w:cs="Arial"/>
        </w:rPr>
        <w:t>,</w:t>
      </w:r>
      <w:r w:rsidRPr="006515F5">
        <w:rPr>
          <w:rFonts w:ascii="Arial" w:hAnsi="Arial" w:cs="Arial"/>
        </w:rPr>
        <w:t xml:space="preserve"> and other metrics tracking for each key task: Project Management, BPR, OCM, Training and Implementation Support;</w:t>
      </w:r>
    </w:p>
    <w:p w14:paraId="50961E71" w14:textId="77777777" w:rsidR="004D5A43" w:rsidRDefault="004D5A43" w:rsidP="004D5A43">
      <w:pPr>
        <w:pStyle w:val="Level4"/>
        <w:ind w:left="2160" w:firstLine="0"/>
        <w:rPr>
          <w:rFonts w:ascii="Arial" w:hAnsi="Arial" w:cs="Arial"/>
        </w:rPr>
      </w:pPr>
      <w:r>
        <w:rPr>
          <w:rFonts w:ascii="Arial" w:hAnsi="Arial" w:cs="Arial"/>
        </w:rPr>
        <w:t>An updated list of DED’s and Deliverables drafted, in process, submitted and approved during the period;</w:t>
      </w:r>
    </w:p>
    <w:p w14:paraId="2A1AA6F3" w14:textId="77777777" w:rsidR="004D5A43" w:rsidRDefault="004D5A43" w:rsidP="004D5A43">
      <w:pPr>
        <w:pStyle w:val="Level4"/>
        <w:ind w:left="2160" w:firstLine="0"/>
        <w:rPr>
          <w:rFonts w:ascii="Arial" w:hAnsi="Arial" w:cs="Arial"/>
        </w:rPr>
      </w:pPr>
      <w:r>
        <w:rPr>
          <w:rFonts w:ascii="Arial" w:hAnsi="Arial" w:cs="Arial"/>
        </w:rPr>
        <w:t>Issues identified by or assigned to the Contractor;</w:t>
      </w:r>
    </w:p>
    <w:p w14:paraId="5B838035" w14:textId="77777777" w:rsidR="004D5A43" w:rsidRDefault="004D5A43" w:rsidP="004D5A43">
      <w:pPr>
        <w:pStyle w:val="Level4"/>
        <w:ind w:left="2160" w:firstLine="0"/>
        <w:rPr>
          <w:rFonts w:ascii="Arial" w:hAnsi="Arial" w:cs="Arial"/>
        </w:rPr>
      </w:pPr>
      <w:r>
        <w:rPr>
          <w:rFonts w:ascii="Arial" w:hAnsi="Arial" w:cs="Arial"/>
        </w:rPr>
        <w:t>Risks identified by or assigned to the Contractor;</w:t>
      </w:r>
    </w:p>
    <w:p w14:paraId="5EDA597A" w14:textId="77777777" w:rsidR="004D5A43" w:rsidRDefault="004D5A43" w:rsidP="004D5A43">
      <w:pPr>
        <w:pStyle w:val="Level4"/>
        <w:ind w:left="2160" w:firstLine="0"/>
        <w:rPr>
          <w:rFonts w:ascii="Arial" w:hAnsi="Arial" w:cs="Arial"/>
        </w:rPr>
      </w:pPr>
      <w:r>
        <w:rPr>
          <w:rFonts w:ascii="Arial" w:hAnsi="Arial" w:cs="Arial"/>
        </w:rPr>
        <w:t>Formal assessments and recommendations regarding the completion of Key Milestones and readiness to proceed with implementation; and</w:t>
      </w:r>
    </w:p>
    <w:p w14:paraId="79A7908F" w14:textId="77777777" w:rsidR="004D5A43" w:rsidRDefault="004D5A43" w:rsidP="004D5A43">
      <w:pPr>
        <w:pStyle w:val="Level4"/>
        <w:ind w:left="2160" w:firstLine="0"/>
        <w:rPr>
          <w:rFonts w:ascii="Arial" w:hAnsi="Arial" w:cs="Arial"/>
        </w:rPr>
      </w:pPr>
      <w:r>
        <w:rPr>
          <w:rFonts w:ascii="Arial" w:hAnsi="Arial" w:cs="Arial"/>
        </w:rPr>
        <w:t>(On a quarterly basis), an updated Implementation Support Requirements Traceability Matrix.</w:t>
      </w:r>
    </w:p>
    <w:p w14:paraId="2C61A5BA" w14:textId="77777777" w:rsidR="004D5A43" w:rsidRPr="004D5A43" w:rsidRDefault="004D5A43" w:rsidP="004D5A43">
      <w:pPr>
        <w:pStyle w:val="Level3"/>
      </w:pPr>
      <w:r>
        <w:rPr>
          <w:rFonts w:cs="Arial"/>
        </w:rPr>
        <w:t>Requirements Traceability Matrix</w:t>
      </w:r>
      <w:r w:rsidR="00A55A72">
        <w:rPr>
          <w:rFonts w:cs="Arial"/>
        </w:rPr>
        <w:t xml:space="preserve"> (RTM).</w:t>
      </w:r>
    </w:p>
    <w:p w14:paraId="391F9A13" w14:textId="77777777" w:rsidR="004D5A43" w:rsidRDefault="00A55A72" w:rsidP="004D5A43">
      <w:pPr>
        <w:pStyle w:val="10sp15"/>
        <w:ind w:left="1440" w:firstLine="720"/>
        <w:rPr>
          <w:rFonts w:ascii="Arial" w:hAnsi="Arial" w:cs="Arial"/>
        </w:rPr>
      </w:pPr>
      <w:r>
        <w:rPr>
          <w:rFonts w:ascii="Arial" w:hAnsi="Arial" w:cs="Arial"/>
        </w:rPr>
        <w:t xml:space="preserve">Contractor will be responsible for creating a Requirements Traceability Matrix that tracks the requirements defined in Attachment J – CalWIN Implementation Support Requirements Matrix.  The RTM shall provide the basis for monitoring and controlling each requirement </w:t>
      </w:r>
      <w:r>
        <w:rPr>
          <w:rFonts w:ascii="Arial" w:hAnsi="Arial" w:cs="Arial"/>
        </w:rPr>
        <w:lastRenderedPageBreak/>
        <w:t>throughout the planning and execution of tasks.  The RTM and updates must be delivered as follows:</w:t>
      </w:r>
    </w:p>
    <w:p w14:paraId="0C66AC03" w14:textId="77777777" w:rsidR="00A55A72" w:rsidRPr="00A55A72" w:rsidRDefault="00A55A72" w:rsidP="00A55A72">
      <w:pPr>
        <w:pStyle w:val="Level4"/>
        <w:ind w:left="2160" w:firstLine="0"/>
      </w:pPr>
      <w:r>
        <w:rPr>
          <w:rFonts w:ascii="Arial" w:hAnsi="Arial" w:cs="Arial"/>
        </w:rPr>
        <w:t>The initial RTM must be submitted within sixty (60) calendar days of the Project Start Date.</w:t>
      </w:r>
    </w:p>
    <w:p w14:paraId="59E1B226" w14:textId="77777777" w:rsidR="00A55A72" w:rsidRPr="00A55A72" w:rsidRDefault="00A55A72" w:rsidP="00A55A72">
      <w:pPr>
        <w:pStyle w:val="Level4"/>
        <w:ind w:left="2160" w:firstLine="0"/>
      </w:pPr>
      <w:r>
        <w:rPr>
          <w:rFonts w:ascii="Arial" w:hAnsi="Arial" w:cs="Arial"/>
        </w:rPr>
        <w:t>RTM updates must be submitted quarterly with the monthly status reports.</w:t>
      </w:r>
    </w:p>
    <w:p w14:paraId="427C4B73" w14:textId="77777777" w:rsidR="00A55A72" w:rsidRPr="00A55A72" w:rsidRDefault="00A55A72" w:rsidP="00A55A72">
      <w:pPr>
        <w:pStyle w:val="Level4"/>
        <w:ind w:left="2160" w:firstLine="0"/>
      </w:pPr>
      <w:r>
        <w:rPr>
          <w:rFonts w:ascii="Arial" w:hAnsi="Arial" w:cs="Arial"/>
        </w:rPr>
        <w:t>RTM updates must be submitted within ten (10) calendar days following the conclusion of each CalWIN County Implementation Wave planning process.</w:t>
      </w:r>
    </w:p>
    <w:p w14:paraId="356746FB" w14:textId="77777777" w:rsidR="00A55A72" w:rsidRPr="00A55A72" w:rsidRDefault="00A55A72" w:rsidP="00A55A72">
      <w:pPr>
        <w:pStyle w:val="Level4"/>
        <w:ind w:left="2160" w:firstLine="0"/>
      </w:pPr>
      <w:r>
        <w:rPr>
          <w:rFonts w:ascii="Arial" w:hAnsi="Arial" w:cs="Arial"/>
        </w:rPr>
        <w:t>RTM updates must be submitted within ten (10) calendar days following the conclusion of each CalWIN County Implementation Wave.</w:t>
      </w:r>
    </w:p>
    <w:p w14:paraId="4EF49CF2" w14:textId="348723E8" w:rsidR="006515F5" w:rsidRPr="00517927" w:rsidRDefault="00A55A72" w:rsidP="00265CC0">
      <w:pPr>
        <w:pStyle w:val="Level3"/>
      </w:pPr>
      <w:r w:rsidRPr="00517927">
        <w:rPr>
          <w:rFonts w:cs="Arial"/>
        </w:rPr>
        <w:t>Busi</w:t>
      </w:r>
      <w:r w:rsidR="003455A5" w:rsidRPr="00517927">
        <w:rPr>
          <w:rFonts w:cs="Arial"/>
        </w:rPr>
        <w:t>ness Process Reengineering Plan</w:t>
      </w:r>
      <w:r w:rsidRPr="00517927">
        <w:rPr>
          <w:rFonts w:cs="Arial"/>
        </w:rPr>
        <w:t>.</w:t>
      </w:r>
    </w:p>
    <w:p w14:paraId="3F794C34" w14:textId="2F370B79" w:rsidR="00517927" w:rsidRDefault="00517927" w:rsidP="00D21ABB">
      <w:pPr>
        <w:pStyle w:val="10spLeft-Right15"/>
        <w:ind w:left="1440" w:right="0" w:firstLine="720"/>
        <w:rPr>
          <w:rFonts w:ascii="Arial" w:hAnsi="Arial" w:cs="Arial"/>
        </w:rPr>
      </w:pPr>
      <w:r>
        <w:rPr>
          <w:rFonts w:ascii="Arial" w:hAnsi="Arial" w:cs="Arial"/>
        </w:rPr>
        <w:t>Contractor shall develop, execute, and lead the CalWIN Counties in executing a Business Process Reengineering Plan, which shall include, but not necessarily be limited to, the following approaches:</w:t>
      </w:r>
    </w:p>
    <w:p w14:paraId="6DBFECB5" w14:textId="04C78A3A" w:rsidR="00517927" w:rsidRPr="00265CC0" w:rsidRDefault="00517927" w:rsidP="00265CC0">
      <w:pPr>
        <w:pStyle w:val="Level4"/>
        <w:ind w:left="2160" w:firstLine="0"/>
      </w:pPr>
      <w:r>
        <w:rPr>
          <w:rFonts w:ascii="Arial" w:hAnsi="Arial" w:cs="Arial"/>
        </w:rPr>
        <w:t>Create the vision, values and objectives of the OCM.</w:t>
      </w:r>
    </w:p>
    <w:p w14:paraId="760E912F" w14:textId="009776A2" w:rsidR="00517927" w:rsidRPr="00265CC0" w:rsidRDefault="00517927" w:rsidP="00265CC0">
      <w:pPr>
        <w:pStyle w:val="Level4"/>
        <w:ind w:left="2160" w:firstLine="0"/>
      </w:pPr>
      <w:r>
        <w:rPr>
          <w:rFonts w:ascii="Arial" w:hAnsi="Arial" w:cs="Arial"/>
        </w:rPr>
        <w:t>Complete stakeholder analysis and solicit stakeholder input based on identification of stakeholders by the Counties.</w:t>
      </w:r>
    </w:p>
    <w:p w14:paraId="4DAEE122" w14:textId="1838BD52" w:rsidR="00517927" w:rsidRPr="00265CC0" w:rsidRDefault="00517927" w:rsidP="00265CC0">
      <w:pPr>
        <w:pStyle w:val="Level4"/>
        <w:ind w:left="2160" w:firstLine="0"/>
      </w:pPr>
      <w:r>
        <w:rPr>
          <w:rFonts w:ascii="Arial" w:hAnsi="Arial" w:cs="Arial"/>
        </w:rPr>
        <w:t>Define and document “As-Is” processes.</w:t>
      </w:r>
    </w:p>
    <w:p w14:paraId="53C3B540" w14:textId="51550D53" w:rsidR="00517927" w:rsidRPr="00265CC0" w:rsidRDefault="00517927" w:rsidP="00265CC0">
      <w:pPr>
        <w:pStyle w:val="Level4"/>
        <w:ind w:left="2160" w:firstLine="0"/>
      </w:pPr>
      <w:r>
        <w:rPr>
          <w:rFonts w:ascii="Arial" w:hAnsi="Arial" w:cs="Arial"/>
        </w:rPr>
        <w:t>Identify, fully define, recommend, and evaluate those processes that offer the most potential impact on the performance outcomes targeted for improvement.</w:t>
      </w:r>
    </w:p>
    <w:p w14:paraId="46ED0936" w14:textId="06ADFD16" w:rsidR="00517927" w:rsidRPr="00265CC0" w:rsidRDefault="00517927" w:rsidP="00265CC0">
      <w:pPr>
        <w:pStyle w:val="Level4"/>
        <w:ind w:left="2160" w:firstLine="0"/>
      </w:pPr>
      <w:r>
        <w:rPr>
          <w:rFonts w:ascii="Arial" w:hAnsi="Arial" w:cs="Arial"/>
        </w:rPr>
        <w:t>Identify areas of improvement, redundancies, inefficiencies, inconsistencies, and bottleneck points.</w:t>
      </w:r>
    </w:p>
    <w:p w14:paraId="5BD2F3B5" w14:textId="4294BA30" w:rsidR="00517927" w:rsidRPr="00265CC0" w:rsidRDefault="00517927" w:rsidP="00265CC0">
      <w:pPr>
        <w:pStyle w:val="Level4"/>
        <w:ind w:left="2160" w:firstLine="0"/>
      </w:pPr>
      <w:r>
        <w:rPr>
          <w:rFonts w:ascii="Arial" w:hAnsi="Arial" w:cs="Arial"/>
        </w:rPr>
        <w:t>Define and document “To-Be” processes and procedures</w:t>
      </w:r>
      <w:r w:rsidR="00DE40AF">
        <w:rPr>
          <w:rFonts w:ascii="Arial" w:hAnsi="Arial" w:cs="Arial"/>
        </w:rPr>
        <w:t>.</w:t>
      </w:r>
    </w:p>
    <w:p w14:paraId="5EB7A6F1" w14:textId="6F1B65AA" w:rsidR="00DE40AF" w:rsidRDefault="00DE40AF" w:rsidP="00265CC0">
      <w:pPr>
        <w:pStyle w:val="Level4"/>
        <w:ind w:left="2160" w:firstLine="0"/>
        <w:rPr>
          <w:rFonts w:ascii="Arial" w:hAnsi="Arial" w:cs="Arial"/>
        </w:rPr>
      </w:pPr>
      <w:r w:rsidRPr="00265CC0">
        <w:rPr>
          <w:rFonts w:ascii="Arial" w:hAnsi="Arial" w:cs="Arial"/>
        </w:rPr>
        <w:t xml:space="preserve">Define high-level and detail business processes that will be impacted by the implementation of </w:t>
      </w:r>
      <w:r>
        <w:rPr>
          <w:rFonts w:ascii="Arial" w:hAnsi="Arial" w:cs="Arial"/>
        </w:rPr>
        <w:t xml:space="preserve">the </w:t>
      </w:r>
      <w:r w:rsidRPr="00265CC0">
        <w:rPr>
          <w:rFonts w:ascii="Arial" w:hAnsi="Arial" w:cs="Arial"/>
        </w:rPr>
        <w:t>CalSAWS</w:t>
      </w:r>
      <w:r>
        <w:rPr>
          <w:rFonts w:ascii="Arial" w:hAnsi="Arial" w:cs="Arial"/>
        </w:rPr>
        <w:t xml:space="preserve"> System.</w:t>
      </w:r>
    </w:p>
    <w:p w14:paraId="09182904" w14:textId="4946D563" w:rsidR="00DE40AF" w:rsidRDefault="00DE40AF" w:rsidP="00265CC0">
      <w:pPr>
        <w:pStyle w:val="Level4"/>
        <w:ind w:left="2160" w:firstLine="0"/>
        <w:rPr>
          <w:rFonts w:ascii="Arial" w:hAnsi="Arial" w:cs="Arial"/>
        </w:rPr>
      </w:pPr>
      <w:r w:rsidRPr="00DE40AF">
        <w:rPr>
          <w:rFonts w:ascii="Arial" w:hAnsi="Arial" w:cs="Arial"/>
        </w:rPr>
        <w:t xml:space="preserve">Work with the </w:t>
      </w:r>
      <w:r>
        <w:rPr>
          <w:rFonts w:ascii="Arial" w:hAnsi="Arial" w:cs="Arial"/>
        </w:rPr>
        <w:t>CalWIN C</w:t>
      </w:r>
      <w:r w:rsidRPr="00DE40AF">
        <w:rPr>
          <w:rFonts w:ascii="Arial" w:hAnsi="Arial" w:cs="Arial"/>
        </w:rPr>
        <w:t xml:space="preserve">ounties to redesign their current business processes resulting from the </w:t>
      </w:r>
      <w:r>
        <w:rPr>
          <w:rFonts w:ascii="Arial" w:hAnsi="Arial" w:cs="Arial"/>
        </w:rPr>
        <w:t>I</w:t>
      </w:r>
      <w:r w:rsidRPr="00DE40AF">
        <w:rPr>
          <w:rFonts w:ascii="Arial" w:hAnsi="Arial" w:cs="Arial"/>
        </w:rPr>
        <w:t xml:space="preserve">mplementation of </w:t>
      </w:r>
      <w:r>
        <w:rPr>
          <w:rFonts w:ascii="Arial" w:hAnsi="Arial" w:cs="Arial"/>
        </w:rPr>
        <w:t xml:space="preserve">the </w:t>
      </w:r>
      <w:r w:rsidRPr="00DE40AF">
        <w:rPr>
          <w:rFonts w:ascii="Arial" w:hAnsi="Arial" w:cs="Arial"/>
        </w:rPr>
        <w:t xml:space="preserve">CalSAWS </w:t>
      </w:r>
      <w:r>
        <w:rPr>
          <w:rFonts w:ascii="Arial" w:hAnsi="Arial" w:cs="Arial"/>
        </w:rPr>
        <w:t xml:space="preserve">System </w:t>
      </w:r>
      <w:r w:rsidRPr="00DE40AF">
        <w:rPr>
          <w:rFonts w:ascii="Arial" w:hAnsi="Arial" w:cs="Arial"/>
        </w:rPr>
        <w:t xml:space="preserve">and suggest changes to policy and procedures that are required to </w:t>
      </w:r>
      <w:r>
        <w:rPr>
          <w:rFonts w:ascii="Arial" w:hAnsi="Arial" w:cs="Arial"/>
        </w:rPr>
        <w:t>implement redesigned processes.</w:t>
      </w:r>
    </w:p>
    <w:p w14:paraId="3D752137" w14:textId="62237724" w:rsidR="00DE40AF" w:rsidRDefault="00DE40AF" w:rsidP="00265CC0">
      <w:pPr>
        <w:pStyle w:val="Level4"/>
        <w:ind w:left="2160" w:firstLine="0"/>
        <w:rPr>
          <w:rFonts w:ascii="Arial" w:hAnsi="Arial" w:cs="Arial"/>
        </w:rPr>
      </w:pPr>
      <w:r w:rsidRPr="00DE40AF">
        <w:rPr>
          <w:rFonts w:ascii="Arial" w:hAnsi="Arial" w:cs="Arial"/>
        </w:rPr>
        <w:lastRenderedPageBreak/>
        <w:t xml:space="preserve">Establish proposed rollout and </w:t>
      </w:r>
      <w:r>
        <w:rPr>
          <w:rFonts w:ascii="Arial" w:hAnsi="Arial" w:cs="Arial"/>
        </w:rPr>
        <w:t>I</w:t>
      </w:r>
      <w:r w:rsidRPr="00DE40AF">
        <w:rPr>
          <w:rFonts w:ascii="Arial" w:hAnsi="Arial" w:cs="Arial"/>
        </w:rPr>
        <w:t xml:space="preserve">mplementation </w:t>
      </w:r>
      <w:r>
        <w:rPr>
          <w:rFonts w:ascii="Arial" w:hAnsi="Arial" w:cs="Arial"/>
        </w:rPr>
        <w:t>S</w:t>
      </w:r>
      <w:r w:rsidRPr="00DE40AF">
        <w:rPr>
          <w:rFonts w:ascii="Arial" w:hAnsi="Arial" w:cs="Arial"/>
        </w:rPr>
        <w:t xml:space="preserve">upport </w:t>
      </w:r>
      <w:r>
        <w:rPr>
          <w:rFonts w:ascii="Arial" w:hAnsi="Arial" w:cs="Arial"/>
        </w:rPr>
        <w:t>P</w:t>
      </w:r>
      <w:r w:rsidRPr="00DE40AF">
        <w:rPr>
          <w:rFonts w:ascii="Arial" w:hAnsi="Arial" w:cs="Arial"/>
        </w:rPr>
        <w:t xml:space="preserve">lans (road maps) for </w:t>
      </w:r>
      <w:r>
        <w:rPr>
          <w:rFonts w:ascii="Arial" w:hAnsi="Arial" w:cs="Arial"/>
        </w:rPr>
        <w:t>(i)</w:t>
      </w:r>
      <w:r w:rsidRPr="00DE40AF">
        <w:rPr>
          <w:rFonts w:ascii="Arial" w:hAnsi="Arial" w:cs="Arial"/>
        </w:rPr>
        <w:t xml:space="preserve"> short term process changes that can be implemented and </w:t>
      </w:r>
      <w:r>
        <w:rPr>
          <w:rFonts w:ascii="Arial" w:hAnsi="Arial" w:cs="Arial"/>
        </w:rPr>
        <w:t xml:space="preserve">(ii) </w:t>
      </w:r>
      <w:r w:rsidRPr="00DE40AF">
        <w:rPr>
          <w:rFonts w:ascii="Arial" w:hAnsi="Arial" w:cs="Arial"/>
        </w:rPr>
        <w:t xml:space="preserve"> long term process changes that would be implemented as part of </w:t>
      </w:r>
      <w:r>
        <w:rPr>
          <w:rFonts w:ascii="Arial" w:hAnsi="Arial" w:cs="Arial"/>
        </w:rPr>
        <w:t xml:space="preserve">the </w:t>
      </w:r>
      <w:r w:rsidRPr="00DE40AF">
        <w:rPr>
          <w:rFonts w:ascii="Arial" w:hAnsi="Arial" w:cs="Arial"/>
        </w:rPr>
        <w:t xml:space="preserve">CalSAWS </w:t>
      </w:r>
      <w:r>
        <w:rPr>
          <w:rFonts w:ascii="Arial" w:hAnsi="Arial" w:cs="Arial"/>
        </w:rPr>
        <w:t xml:space="preserve">System </w:t>
      </w:r>
      <w:r w:rsidRPr="00DE40AF">
        <w:rPr>
          <w:rFonts w:ascii="Arial" w:hAnsi="Arial" w:cs="Arial"/>
        </w:rPr>
        <w:t>rollout</w:t>
      </w:r>
      <w:r>
        <w:rPr>
          <w:rFonts w:ascii="Arial" w:hAnsi="Arial" w:cs="Arial"/>
        </w:rPr>
        <w:t>, to include</w:t>
      </w:r>
      <w:r w:rsidRPr="00DE40AF">
        <w:rPr>
          <w:rFonts w:ascii="Arial" w:hAnsi="Arial" w:cs="Arial"/>
        </w:rPr>
        <w:t xml:space="preserve"> a summary of any processes that are a candidate for </w:t>
      </w:r>
      <w:r>
        <w:rPr>
          <w:rFonts w:ascii="Arial" w:hAnsi="Arial" w:cs="Arial"/>
        </w:rPr>
        <w:t>B</w:t>
      </w:r>
      <w:r w:rsidRPr="00DE40AF">
        <w:rPr>
          <w:rFonts w:ascii="Arial" w:hAnsi="Arial" w:cs="Arial"/>
        </w:rPr>
        <w:t xml:space="preserve">usiness </w:t>
      </w:r>
      <w:r>
        <w:rPr>
          <w:rFonts w:ascii="Arial" w:hAnsi="Arial" w:cs="Arial"/>
        </w:rPr>
        <w:t>P</w:t>
      </w:r>
      <w:r w:rsidRPr="00DE40AF">
        <w:rPr>
          <w:rFonts w:ascii="Arial" w:hAnsi="Arial" w:cs="Arial"/>
        </w:rPr>
        <w:t xml:space="preserve">rocess </w:t>
      </w:r>
      <w:r>
        <w:rPr>
          <w:rFonts w:ascii="Arial" w:hAnsi="Arial" w:cs="Arial"/>
        </w:rPr>
        <w:t>R</w:t>
      </w:r>
      <w:r w:rsidRPr="00DE40AF">
        <w:rPr>
          <w:rFonts w:ascii="Arial" w:hAnsi="Arial" w:cs="Arial"/>
        </w:rPr>
        <w:t>eengineering but are out</w:t>
      </w:r>
      <w:r>
        <w:rPr>
          <w:rFonts w:ascii="Arial" w:hAnsi="Arial" w:cs="Arial"/>
        </w:rPr>
        <w:t>side the scope of Work under this Agreement.</w:t>
      </w:r>
    </w:p>
    <w:p w14:paraId="059E8503" w14:textId="1979D00F" w:rsidR="00DE40AF" w:rsidRDefault="00DE40AF" w:rsidP="00265CC0">
      <w:pPr>
        <w:pStyle w:val="Level4"/>
        <w:ind w:left="2160" w:firstLine="0"/>
        <w:rPr>
          <w:rFonts w:ascii="Arial" w:hAnsi="Arial" w:cs="Arial"/>
        </w:rPr>
      </w:pPr>
      <w:r w:rsidRPr="00DE40AF">
        <w:rPr>
          <w:rFonts w:ascii="Arial" w:hAnsi="Arial" w:cs="Arial"/>
        </w:rPr>
        <w:t>Establish metrics to evaluate the redesigned processes in terms of improved performance and orga</w:t>
      </w:r>
      <w:r>
        <w:rPr>
          <w:rFonts w:ascii="Arial" w:hAnsi="Arial" w:cs="Arial"/>
        </w:rPr>
        <w:t>nizational efficiency (30/60/90-</w:t>
      </w:r>
      <w:r w:rsidRPr="00DE40AF">
        <w:rPr>
          <w:rFonts w:ascii="Arial" w:hAnsi="Arial" w:cs="Arial"/>
        </w:rPr>
        <w:t>day</w:t>
      </w:r>
      <w:r>
        <w:rPr>
          <w:rFonts w:ascii="Arial" w:hAnsi="Arial" w:cs="Arial"/>
        </w:rPr>
        <w:t xml:space="preserve"> evaluations).</w:t>
      </w:r>
    </w:p>
    <w:p w14:paraId="712F80F9" w14:textId="2152ABAE" w:rsidR="00DE40AF" w:rsidRDefault="00DE40AF" w:rsidP="00265CC0">
      <w:pPr>
        <w:pStyle w:val="Level4"/>
        <w:ind w:left="2160" w:firstLine="0"/>
        <w:rPr>
          <w:rFonts w:ascii="Arial" w:hAnsi="Arial" w:cs="Arial"/>
        </w:rPr>
      </w:pPr>
      <w:r w:rsidRPr="00DE40AF">
        <w:rPr>
          <w:rFonts w:ascii="Arial" w:hAnsi="Arial" w:cs="Arial"/>
        </w:rPr>
        <w:t>Obtain County approval on recommended process changes or improvements and modify plans, as needed; and document the recommendations</w:t>
      </w:r>
      <w:r>
        <w:rPr>
          <w:rFonts w:ascii="Arial" w:hAnsi="Arial" w:cs="Arial"/>
        </w:rPr>
        <w:t>,</w:t>
      </w:r>
    </w:p>
    <w:p w14:paraId="2E545414" w14:textId="77777777" w:rsidR="00DE40AF" w:rsidRDefault="00DE40AF" w:rsidP="00265CC0">
      <w:pPr>
        <w:pStyle w:val="Level4"/>
        <w:ind w:left="2160" w:firstLine="0"/>
        <w:rPr>
          <w:rFonts w:ascii="Arial" w:hAnsi="Arial" w:cs="Arial"/>
        </w:rPr>
      </w:pPr>
      <w:r w:rsidRPr="00DE40AF">
        <w:rPr>
          <w:rFonts w:ascii="Arial" w:hAnsi="Arial" w:cs="Arial"/>
        </w:rPr>
        <w:t>Identify required tools, environments, and any other items required</w:t>
      </w:r>
      <w:r>
        <w:rPr>
          <w:rFonts w:ascii="Arial" w:hAnsi="Arial" w:cs="Arial"/>
        </w:rPr>
        <w:t xml:space="preserve"> from the Consortium and/or the </w:t>
      </w:r>
      <w:r w:rsidRPr="00DE40AF">
        <w:rPr>
          <w:rFonts w:ascii="Arial" w:hAnsi="Arial" w:cs="Arial"/>
        </w:rPr>
        <w:t>DD &amp; I vendors</w:t>
      </w:r>
      <w:r>
        <w:rPr>
          <w:rFonts w:ascii="Arial" w:hAnsi="Arial" w:cs="Arial"/>
        </w:rPr>
        <w:t>.</w:t>
      </w:r>
    </w:p>
    <w:p w14:paraId="7B9108F9" w14:textId="291639CD" w:rsidR="00DE40AF" w:rsidRDefault="00DE40AF" w:rsidP="00265CC0">
      <w:pPr>
        <w:pStyle w:val="Level4"/>
        <w:ind w:left="2160" w:firstLine="0"/>
        <w:rPr>
          <w:rFonts w:ascii="Arial" w:hAnsi="Arial" w:cs="Arial"/>
        </w:rPr>
      </w:pPr>
      <w:r w:rsidRPr="00DE40AF">
        <w:rPr>
          <w:rFonts w:ascii="Arial" w:hAnsi="Arial" w:cs="Arial"/>
        </w:rPr>
        <w:t xml:space="preserve"> </w:t>
      </w:r>
      <w:r>
        <w:rPr>
          <w:rFonts w:ascii="Arial" w:hAnsi="Arial" w:cs="Arial"/>
        </w:rPr>
        <w:t xml:space="preserve">Include </w:t>
      </w:r>
      <w:proofErr w:type="gramStart"/>
      <w:r>
        <w:rPr>
          <w:rFonts w:ascii="Arial" w:hAnsi="Arial" w:cs="Arial"/>
        </w:rPr>
        <w:t xml:space="preserve">a </w:t>
      </w:r>
      <w:r w:rsidRPr="00DE40AF">
        <w:rPr>
          <w:rFonts w:ascii="Arial" w:hAnsi="Arial" w:cs="Arial"/>
        </w:rPr>
        <w:t xml:space="preserve"> </w:t>
      </w:r>
      <w:r>
        <w:rPr>
          <w:rFonts w:ascii="Arial" w:hAnsi="Arial" w:cs="Arial"/>
        </w:rPr>
        <w:t>s</w:t>
      </w:r>
      <w:r w:rsidRPr="00DE40AF">
        <w:rPr>
          <w:rFonts w:ascii="Arial" w:hAnsi="Arial" w:cs="Arial"/>
        </w:rPr>
        <w:t>ection</w:t>
      </w:r>
      <w:proofErr w:type="gramEnd"/>
      <w:r w:rsidRPr="00DE40AF">
        <w:rPr>
          <w:rFonts w:ascii="Arial" w:hAnsi="Arial" w:cs="Arial"/>
        </w:rPr>
        <w:t xml:space="preserve"> for each of the </w:t>
      </w:r>
      <w:r>
        <w:rPr>
          <w:rFonts w:ascii="Arial" w:hAnsi="Arial" w:cs="Arial"/>
        </w:rPr>
        <w:t>CalWIN Counties</w:t>
      </w:r>
      <w:r w:rsidRPr="00DE40AF">
        <w:rPr>
          <w:rFonts w:ascii="Arial" w:hAnsi="Arial" w:cs="Arial"/>
        </w:rPr>
        <w:t xml:space="preserve"> to address </w:t>
      </w:r>
      <w:r>
        <w:rPr>
          <w:rFonts w:ascii="Arial" w:hAnsi="Arial" w:cs="Arial"/>
        </w:rPr>
        <w:t>C</w:t>
      </w:r>
      <w:r w:rsidRPr="00DE40AF">
        <w:rPr>
          <w:rFonts w:ascii="Arial" w:hAnsi="Arial" w:cs="Arial"/>
        </w:rPr>
        <w:t>ounty-specific BPR plans</w:t>
      </w:r>
      <w:r>
        <w:rPr>
          <w:rFonts w:ascii="Arial" w:hAnsi="Arial" w:cs="Arial"/>
        </w:rPr>
        <w:t>.</w:t>
      </w:r>
    </w:p>
    <w:p w14:paraId="54B42897" w14:textId="4DAA79CD" w:rsidR="00DE40AF" w:rsidRPr="00265CC0" w:rsidRDefault="00DE40AF" w:rsidP="00265CC0">
      <w:pPr>
        <w:pStyle w:val="Level4"/>
        <w:ind w:left="2160" w:firstLine="0"/>
        <w:rPr>
          <w:rFonts w:ascii="Arial" w:hAnsi="Arial" w:cs="Arial"/>
        </w:rPr>
      </w:pPr>
      <w:r>
        <w:rPr>
          <w:rFonts w:ascii="Arial" w:hAnsi="Arial" w:cs="Arial"/>
        </w:rPr>
        <w:t>A statement of assumptions utilized in developing the BPR plans.</w:t>
      </w:r>
    </w:p>
    <w:p w14:paraId="5F415AD4" w14:textId="3E1BE306" w:rsidR="00A55A72" w:rsidRPr="00517927" w:rsidRDefault="00A55A72" w:rsidP="00A55A72">
      <w:pPr>
        <w:pStyle w:val="Level3"/>
      </w:pPr>
      <w:r>
        <w:rPr>
          <w:rFonts w:cs="Arial"/>
        </w:rPr>
        <w:t xml:space="preserve">Organizational Change Management Plan.  </w:t>
      </w:r>
    </w:p>
    <w:p w14:paraId="4EE13B84" w14:textId="1DC661CE" w:rsidR="00517927" w:rsidRDefault="00DE40AF" w:rsidP="00517927">
      <w:pPr>
        <w:pStyle w:val="10spLeftInd15"/>
        <w:ind w:left="1440" w:firstLine="720"/>
        <w:rPr>
          <w:rFonts w:ascii="Arial" w:hAnsi="Arial" w:cs="Arial"/>
        </w:rPr>
      </w:pPr>
      <w:r>
        <w:rPr>
          <w:rFonts w:ascii="Arial" w:hAnsi="Arial" w:cs="Arial"/>
        </w:rPr>
        <w:t>The Contractor shall develop and execute an OCM Plan that defines the scope and contents of the work products to be developed as part of the OCM effort.  The OCM shall include, but not necessarily be limited to, the following activities:</w:t>
      </w:r>
    </w:p>
    <w:p w14:paraId="7E5C3267" w14:textId="527F36D2" w:rsidR="00DE40AF" w:rsidRDefault="0049752C" w:rsidP="00DE40AF">
      <w:pPr>
        <w:pStyle w:val="Level4"/>
        <w:ind w:left="2160" w:firstLine="0"/>
        <w:rPr>
          <w:rFonts w:ascii="Arial" w:hAnsi="Arial" w:cs="Arial"/>
        </w:rPr>
      </w:pPr>
      <w:r w:rsidRPr="00265CC0">
        <w:rPr>
          <w:rFonts w:ascii="Arial" w:hAnsi="Arial" w:cs="Arial"/>
        </w:rPr>
        <w:t xml:space="preserve">Overall OCM Approach including the approach to development </w:t>
      </w:r>
      <w:r w:rsidRPr="0049752C">
        <w:rPr>
          <w:rFonts w:ascii="Arial" w:hAnsi="Arial" w:cs="Arial"/>
        </w:rPr>
        <w:t>of the Change Discussion Guides.</w:t>
      </w:r>
    </w:p>
    <w:p w14:paraId="7566FF43" w14:textId="4BBDF062" w:rsidR="0049752C" w:rsidRDefault="0049752C" w:rsidP="00DE40AF">
      <w:pPr>
        <w:pStyle w:val="Level4"/>
        <w:ind w:left="2160" w:firstLine="0"/>
        <w:rPr>
          <w:rFonts w:ascii="Arial" w:hAnsi="Arial" w:cs="Arial"/>
        </w:rPr>
      </w:pPr>
      <w:r>
        <w:rPr>
          <w:rFonts w:ascii="Arial" w:hAnsi="Arial" w:cs="Arial"/>
        </w:rPr>
        <w:t>Change Readiness Approach.</w:t>
      </w:r>
    </w:p>
    <w:p w14:paraId="50BBCA99" w14:textId="58C877E8" w:rsidR="0049752C" w:rsidRDefault="0049752C" w:rsidP="00DE40AF">
      <w:pPr>
        <w:pStyle w:val="Level4"/>
        <w:ind w:left="2160" w:firstLine="0"/>
        <w:rPr>
          <w:rFonts w:ascii="Arial" w:hAnsi="Arial" w:cs="Arial"/>
        </w:rPr>
      </w:pPr>
      <w:r>
        <w:rPr>
          <w:rFonts w:ascii="Arial" w:hAnsi="Arial" w:cs="Arial"/>
        </w:rPr>
        <w:t>Approach to documenting the key changes between the CalWIN and CalSAWS Systems.</w:t>
      </w:r>
    </w:p>
    <w:p w14:paraId="1DACE111" w14:textId="3E830CBA" w:rsidR="0049752C" w:rsidRDefault="0049752C" w:rsidP="00DE40AF">
      <w:pPr>
        <w:pStyle w:val="Level4"/>
        <w:ind w:left="2160" w:firstLine="0"/>
        <w:rPr>
          <w:rFonts w:ascii="Arial" w:hAnsi="Arial" w:cs="Arial"/>
        </w:rPr>
      </w:pPr>
      <w:r>
        <w:rPr>
          <w:rFonts w:ascii="Arial" w:hAnsi="Arial" w:cs="Arial"/>
        </w:rPr>
        <w:t>Communication strategy.</w:t>
      </w:r>
    </w:p>
    <w:p w14:paraId="448C054D" w14:textId="48CBC902" w:rsidR="0049752C" w:rsidRDefault="0049752C" w:rsidP="00DE40AF">
      <w:pPr>
        <w:pStyle w:val="Level4"/>
        <w:ind w:left="2160" w:firstLine="0"/>
        <w:rPr>
          <w:rFonts w:ascii="Arial" w:hAnsi="Arial" w:cs="Arial"/>
        </w:rPr>
      </w:pPr>
      <w:r>
        <w:rPr>
          <w:rFonts w:ascii="Arial" w:hAnsi="Arial" w:cs="Arial"/>
        </w:rPr>
        <w:t>Stakeholder Engagement Plan to include a stakeholder register, project phases (and mapping of stakeholders to phases), areas of power and interest/influence, and engagement approach and communication.</w:t>
      </w:r>
    </w:p>
    <w:p w14:paraId="4CEB3F92" w14:textId="0BE76493" w:rsidR="0049752C" w:rsidRDefault="0049752C" w:rsidP="00DE40AF">
      <w:pPr>
        <w:pStyle w:val="Level4"/>
        <w:ind w:left="2160" w:firstLine="0"/>
        <w:rPr>
          <w:rFonts w:ascii="Arial" w:hAnsi="Arial" w:cs="Arial"/>
        </w:rPr>
      </w:pPr>
      <w:r>
        <w:rPr>
          <w:rFonts w:ascii="Arial" w:hAnsi="Arial" w:cs="Arial"/>
        </w:rPr>
        <w:t>Task descriptions and expected results.</w:t>
      </w:r>
    </w:p>
    <w:p w14:paraId="470A074F" w14:textId="0F08A7EB" w:rsidR="0049752C" w:rsidRDefault="0049752C" w:rsidP="00DE40AF">
      <w:pPr>
        <w:pStyle w:val="Level4"/>
        <w:ind w:left="2160" w:firstLine="0"/>
        <w:rPr>
          <w:rFonts w:ascii="Arial" w:hAnsi="Arial" w:cs="Arial"/>
        </w:rPr>
      </w:pPr>
      <w:r>
        <w:rPr>
          <w:rFonts w:ascii="Arial" w:hAnsi="Arial" w:cs="Arial"/>
        </w:rPr>
        <w:lastRenderedPageBreak/>
        <w:t>Resource requirements within each County as needed to support the OCM functions and activities.</w:t>
      </w:r>
    </w:p>
    <w:p w14:paraId="5A1E8D61" w14:textId="456B6E09" w:rsidR="0049752C" w:rsidRDefault="0049752C" w:rsidP="00DE40AF">
      <w:pPr>
        <w:pStyle w:val="Level4"/>
        <w:ind w:left="2160" w:firstLine="0"/>
        <w:rPr>
          <w:rFonts w:ascii="Arial" w:hAnsi="Arial" w:cs="Arial"/>
        </w:rPr>
      </w:pPr>
      <w:r>
        <w:rPr>
          <w:rFonts w:ascii="Arial" w:hAnsi="Arial" w:cs="Arial"/>
        </w:rPr>
        <w:t>Roles and responsibilities for each County and specific OCM functions and activities that each County will conduct.</w:t>
      </w:r>
    </w:p>
    <w:p w14:paraId="45691DDF" w14:textId="3FA94318" w:rsidR="0049752C" w:rsidRDefault="0049752C" w:rsidP="00DE40AF">
      <w:pPr>
        <w:pStyle w:val="Level4"/>
        <w:ind w:left="2160" w:firstLine="0"/>
        <w:rPr>
          <w:rFonts w:ascii="Arial" w:hAnsi="Arial" w:cs="Arial"/>
        </w:rPr>
      </w:pPr>
      <w:r>
        <w:rPr>
          <w:rFonts w:ascii="Arial" w:hAnsi="Arial" w:cs="Arial"/>
        </w:rPr>
        <w:t>High-level schedule.</w:t>
      </w:r>
    </w:p>
    <w:p w14:paraId="5B7FBB2C" w14:textId="5AC1C5AE" w:rsidR="0049752C" w:rsidRDefault="0049752C" w:rsidP="00DE40AF">
      <w:pPr>
        <w:pStyle w:val="Level4"/>
        <w:ind w:left="2160" w:firstLine="0"/>
        <w:rPr>
          <w:rFonts w:ascii="Arial" w:hAnsi="Arial" w:cs="Arial"/>
        </w:rPr>
      </w:pPr>
      <w:r>
        <w:rPr>
          <w:rFonts w:ascii="Arial" w:hAnsi="Arial" w:cs="Arial"/>
        </w:rPr>
        <w:t>Establishment, measurement, and reporting of outcomes and quality metrics associated with the adoption of the CalSAWS System in each County.</w:t>
      </w:r>
    </w:p>
    <w:p w14:paraId="56C97D86" w14:textId="7E1CFB1D" w:rsidR="0049752C" w:rsidRDefault="0049752C" w:rsidP="00DE40AF">
      <w:pPr>
        <w:pStyle w:val="Level4"/>
        <w:ind w:left="2160" w:firstLine="0"/>
        <w:rPr>
          <w:rFonts w:ascii="Arial" w:hAnsi="Arial" w:cs="Arial"/>
        </w:rPr>
      </w:pPr>
      <w:r>
        <w:rPr>
          <w:rFonts w:ascii="Arial" w:hAnsi="Arial" w:cs="Arial"/>
        </w:rPr>
        <w:t>Mitigation plan addressing resistance by users and stakeholders through the application of structured and intentional proactive strategies.</w:t>
      </w:r>
    </w:p>
    <w:p w14:paraId="38DA72D5" w14:textId="1801546E" w:rsidR="0049752C" w:rsidRDefault="0049752C" w:rsidP="00DE40AF">
      <w:pPr>
        <w:pStyle w:val="Level4"/>
        <w:ind w:left="2160" w:firstLine="0"/>
        <w:rPr>
          <w:rFonts w:ascii="Arial" w:hAnsi="Arial" w:cs="Arial"/>
        </w:rPr>
      </w:pPr>
      <w:r>
        <w:rPr>
          <w:rFonts w:ascii="Arial" w:hAnsi="Arial" w:cs="Arial"/>
        </w:rPr>
        <w:t>Approach to identifying and applying reactive interventions where needed.</w:t>
      </w:r>
    </w:p>
    <w:p w14:paraId="0610B7DC" w14:textId="24E7D258" w:rsidR="00B41C84" w:rsidRDefault="00B41C84" w:rsidP="00DE40AF">
      <w:pPr>
        <w:pStyle w:val="Level4"/>
        <w:ind w:left="2160" w:firstLine="0"/>
        <w:rPr>
          <w:rFonts w:ascii="Arial" w:hAnsi="Arial" w:cs="Arial"/>
        </w:rPr>
      </w:pPr>
      <w:r>
        <w:rPr>
          <w:rFonts w:ascii="Arial" w:hAnsi="Arial" w:cs="Arial"/>
        </w:rPr>
        <w:t>Tools and techniques to enable each County to assist their staff in making the transition to the CalSAWS System.</w:t>
      </w:r>
    </w:p>
    <w:p w14:paraId="6C7D49D7" w14:textId="07D459DC" w:rsidR="00B41C84" w:rsidRDefault="00137064" w:rsidP="00DE40AF">
      <w:pPr>
        <w:pStyle w:val="Level4"/>
        <w:ind w:left="2160" w:firstLine="0"/>
        <w:rPr>
          <w:rFonts w:ascii="Arial" w:hAnsi="Arial" w:cs="Arial"/>
        </w:rPr>
      </w:pPr>
      <w:r>
        <w:rPr>
          <w:rFonts w:ascii="Arial" w:hAnsi="Arial" w:cs="Arial"/>
        </w:rPr>
        <w:t xml:space="preserve">Include </w:t>
      </w:r>
      <w:proofErr w:type="gramStart"/>
      <w:r>
        <w:rPr>
          <w:rFonts w:ascii="Arial" w:hAnsi="Arial" w:cs="Arial"/>
        </w:rPr>
        <w:t xml:space="preserve">a </w:t>
      </w:r>
      <w:r w:rsidRPr="00DE40AF">
        <w:rPr>
          <w:rFonts w:ascii="Arial" w:hAnsi="Arial" w:cs="Arial"/>
        </w:rPr>
        <w:t xml:space="preserve"> </w:t>
      </w:r>
      <w:r>
        <w:rPr>
          <w:rFonts w:ascii="Arial" w:hAnsi="Arial" w:cs="Arial"/>
        </w:rPr>
        <w:t>s</w:t>
      </w:r>
      <w:r w:rsidRPr="00DE40AF">
        <w:rPr>
          <w:rFonts w:ascii="Arial" w:hAnsi="Arial" w:cs="Arial"/>
        </w:rPr>
        <w:t>ection</w:t>
      </w:r>
      <w:proofErr w:type="gramEnd"/>
      <w:r w:rsidRPr="00DE40AF">
        <w:rPr>
          <w:rFonts w:ascii="Arial" w:hAnsi="Arial" w:cs="Arial"/>
        </w:rPr>
        <w:t xml:space="preserve"> for each of the </w:t>
      </w:r>
      <w:r>
        <w:rPr>
          <w:rFonts w:ascii="Arial" w:hAnsi="Arial" w:cs="Arial"/>
        </w:rPr>
        <w:t>CalWIN Counties</w:t>
      </w:r>
      <w:r w:rsidRPr="00DE40AF">
        <w:rPr>
          <w:rFonts w:ascii="Arial" w:hAnsi="Arial" w:cs="Arial"/>
        </w:rPr>
        <w:t xml:space="preserve"> to address </w:t>
      </w:r>
      <w:r>
        <w:rPr>
          <w:rFonts w:ascii="Arial" w:hAnsi="Arial" w:cs="Arial"/>
        </w:rPr>
        <w:t>C</w:t>
      </w:r>
      <w:r w:rsidRPr="00DE40AF">
        <w:rPr>
          <w:rFonts w:ascii="Arial" w:hAnsi="Arial" w:cs="Arial"/>
        </w:rPr>
        <w:t xml:space="preserve">ounty-specific </w:t>
      </w:r>
      <w:r>
        <w:rPr>
          <w:rFonts w:ascii="Arial" w:hAnsi="Arial" w:cs="Arial"/>
        </w:rPr>
        <w:t>OCM</w:t>
      </w:r>
      <w:r w:rsidRPr="00DE40AF">
        <w:rPr>
          <w:rFonts w:ascii="Arial" w:hAnsi="Arial" w:cs="Arial"/>
        </w:rPr>
        <w:t xml:space="preserve"> plans</w:t>
      </w:r>
      <w:r>
        <w:rPr>
          <w:rFonts w:ascii="Arial" w:hAnsi="Arial" w:cs="Arial"/>
        </w:rPr>
        <w:t>.</w:t>
      </w:r>
    </w:p>
    <w:p w14:paraId="78880544" w14:textId="474E5352" w:rsidR="00137064" w:rsidRPr="00265CC0" w:rsidRDefault="00137064" w:rsidP="00DE40AF">
      <w:pPr>
        <w:pStyle w:val="Level4"/>
        <w:ind w:left="2160" w:firstLine="0"/>
        <w:rPr>
          <w:rFonts w:ascii="Arial" w:hAnsi="Arial" w:cs="Arial"/>
        </w:rPr>
      </w:pPr>
      <w:r>
        <w:rPr>
          <w:rFonts w:ascii="Arial" w:hAnsi="Arial" w:cs="Arial"/>
        </w:rPr>
        <w:t>A statement of assumptions utilized in developing the OCM plans.</w:t>
      </w:r>
    </w:p>
    <w:p w14:paraId="69464DC8" w14:textId="6E2A26AA" w:rsidR="00A55A72" w:rsidRPr="00517927" w:rsidRDefault="00A55A72" w:rsidP="00A55A72">
      <w:pPr>
        <w:pStyle w:val="Level3"/>
      </w:pPr>
      <w:r>
        <w:rPr>
          <w:rFonts w:cs="Arial"/>
        </w:rPr>
        <w:t>County Communication Plan.</w:t>
      </w:r>
    </w:p>
    <w:p w14:paraId="547B4477" w14:textId="07F6BD51" w:rsidR="00517927" w:rsidRDefault="00137064" w:rsidP="00517927">
      <w:pPr>
        <w:pStyle w:val="10spLeftInd15"/>
        <w:ind w:left="1440" w:firstLine="720"/>
        <w:rPr>
          <w:rFonts w:ascii="Arial" w:hAnsi="Arial" w:cs="Arial"/>
        </w:rPr>
      </w:pPr>
      <w:r>
        <w:rPr>
          <w:rFonts w:ascii="Arial" w:hAnsi="Arial" w:cs="Arial"/>
        </w:rPr>
        <w:t>Contractor shall develop, execute and Lead the CalWIN Counties in executing a comprehensive Communication Plan based on a thorough analysis by stakeholders that includes, but is not necessarily limited to, the following:</w:t>
      </w:r>
    </w:p>
    <w:p w14:paraId="74691D5A" w14:textId="38950284" w:rsidR="00137064" w:rsidRDefault="00137064" w:rsidP="00137064">
      <w:pPr>
        <w:pStyle w:val="Level4"/>
        <w:ind w:left="2160" w:firstLine="0"/>
        <w:rPr>
          <w:rFonts w:ascii="Arial" w:hAnsi="Arial" w:cs="Arial"/>
        </w:rPr>
      </w:pPr>
      <w:r>
        <w:rPr>
          <w:rFonts w:ascii="Arial" w:hAnsi="Arial" w:cs="Arial"/>
        </w:rPr>
        <w:t>Overall approach for communication with the CalWIN Counties and stakeholders.</w:t>
      </w:r>
    </w:p>
    <w:p w14:paraId="478E5054" w14:textId="6ED937E1" w:rsidR="00137064" w:rsidRDefault="00137064" w:rsidP="00137064">
      <w:pPr>
        <w:pStyle w:val="Level4"/>
        <w:ind w:left="2160" w:firstLine="0"/>
        <w:rPr>
          <w:rFonts w:ascii="Arial" w:hAnsi="Arial" w:cs="Arial"/>
        </w:rPr>
      </w:pPr>
      <w:r>
        <w:rPr>
          <w:rFonts w:ascii="Arial" w:hAnsi="Arial" w:cs="Arial"/>
        </w:rPr>
        <w:t>Communication and marketing materials that keep executive, managers, and other key stakeholders appropriately informed of current activities.</w:t>
      </w:r>
    </w:p>
    <w:p w14:paraId="1E41B018" w14:textId="5B939A11" w:rsidR="00137064" w:rsidRDefault="00137064" w:rsidP="00137064">
      <w:pPr>
        <w:pStyle w:val="Level4"/>
        <w:ind w:left="2160" w:firstLine="0"/>
        <w:rPr>
          <w:rFonts w:ascii="Arial" w:hAnsi="Arial" w:cs="Arial"/>
        </w:rPr>
      </w:pPr>
      <w:r>
        <w:rPr>
          <w:rFonts w:ascii="Arial" w:hAnsi="Arial" w:cs="Arial"/>
        </w:rPr>
        <w:t>Creation of advance and sufficient notification to designated stakeholders of events that will require County staff planning.</w:t>
      </w:r>
    </w:p>
    <w:p w14:paraId="488A5611" w14:textId="2F8BB388" w:rsidR="00137064" w:rsidRDefault="00137064" w:rsidP="00137064">
      <w:pPr>
        <w:pStyle w:val="Level4"/>
        <w:ind w:left="2160" w:firstLine="0"/>
        <w:rPr>
          <w:rFonts w:ascii="Arial" w:hAnsi="Arial" w:cs="Arial"/>
        </w:rPr>
      </w:pPr>
      <w:r>
        <w:rPr>
          <w:rFonts w:ascii="Arial" w:hAnsi="Arial" w:cs="Arial"/>
        </w:rPr>
        <w:lastRenderedPageBreak/>
        <w:t>Promotion of collaboration between the Consortium and various stakeholder groups such as the user community, project teams, County leaders, and the public.</w:t>
      </w:r>
    </w:p>
    <w:p w14:paraId="466A70AF" w14:textId="21320FDD" w:rsidR="00137064" w:rsidRDefault="00137064" w:rsidP="00137064">
      <w:pPr>
        <w:pStyle w:val="Level4"/>
        <w:ind w:left="2160" w:firstLine="0"/>
        <w:rPr>
          <w:rFonts w:ascii="Arial" w:hAnsi="Arial" w:cs="Arial"/>
        </w:rPr>
      </w:pPr>
      <w:r>
        <w:rPr>
          <w:rFonts w:ascii="Arial" w:hAnsi="Arial" w:cs="Arial"/>
        </w:rPr>
        <w:t>Demonstration of the purpose and value of OCM activities and their contribution to the overall transformation.</w:t>
      </w:r>
    </w:p>
    <w:p w14:paraId="1897595E" w14:textId="1E838883" w:rsidR="00137064" w:rsidRDefault="00137064" w:rsidP="00137064">
      <w:pPr>
        <w:pStyle w:val="Level4"/>
        <w:ind w:left="2160" w:firstLine="0"/>
        <w:rPr>
          <w:rFonts w:ascii="Arial" w:hAnsi="Arial" w:cs="Arial"/>
        </w:rPr>
      </w:pPr>
      <w:r>
        <w:rPr>
          <w:rFonts w:ascii="Arial" w:hAnsi="Arial" w:cs="Arial"/>
        </w:rPr>
        <w:t>Use of various methods (e.g., tool kits that can be customized by the CalWIN Counties) and communication platforms (e.g., social media, print and electronic media, and/or printed materials) to aid in the communication process.</w:t>
      </w:r>
    </w:p>
    <w:p w14:paraId="3718CCA7" w14:textId="321DE1C8" w:rsidR="00137064" w:rsidRDefault="00137064" w:rsidP="00137064">
      <w:pPr>
        <w:pStyle w:val="Level4"/>
        <w:ind w:left="2160" w:firstLine="0"/>
        <w:rPr>
          <w:rFonts w:ascii="Arial" w:hAnsi="Arial" w:cs="Arial"/>
        </w:rPr>
      </w:pPr>
      <w:r>
        <w:rPr>
          <w:rFonts w:ascii="Arial" w:hAnsi="Arial" w:cs="Arial"/>
        </w:rPr>
        <w:t xml:space="preserve">Development and coordination </w:t>
      </w:r>
      <w:r w:rsidR="006361C6">
        <w:rPr>
          <w:rFonts w:ascii="Arial" w:hAnsi="Arial" w:cs="Arial"/>
        </w:rPr>
        <w:t xml:space="preserve">with County staff </w:t>
      </w:r>
      <w:r>
        <w:rPr>
          <w:rFonts w:ascii="Arial" w:hAnsi="Arial" w:cs="Arial"/>
        </w:rPr>
        <w:t>of the pu</w:t>
      </w:r>
      <w:r w:rsidR="006361C6">
        <w:rPr>
          <w:rFonts w:ascii="Arial" w:hAnsi="Arial" w:cs="Arial"/>
        </w:rPr>
        <w:t>blication of articles containing information regarding County-specific changes suitable for use by the CalWIN Counties and the Consortium.</w:t>
      </w:r>
    </w:p>
    <w:p w14:paraId="3F6B7FE9" w14:textId="6674AF34" w:rsidR="006361C6" w:rsidRDefault="006361C6" w:rsidP="00137064">
      <w:pPr>
        <w:pStyle w:val="Level4"/>
        <w:ind w:left="2160" w:firstLine="0"/>
        <w:rPr>
          <w:rFonts w:ascii="Arial" w:hAnsi="Arial" w:cs="Arial"/>
        </w:rPr>
      </w:pPr>
      <w:r>
        <w:rPr>
          <w:rFonts w:ascii="Arial" w:hAnsi="Arial" w:cs="Arial"/>
        </w:rPr>
        <w:t>User stakeholder analyses and readiness assessments.</w:t>
      </w:r>
    </w:p>
    <w:p w14:paraId="257241B2" w14:textId="79B97BF0" w:rsidR="006361C6" w:rsidRDefault="006361C6" w:rsidP="00137064">
      <w:pPr>
        <w:pStyle w:val="Level4"/>
        <w:ind w:left="2160" w:firstLine="0"/>
        <w:rPr>
          <w:rFonts w:ascii="Arial" w:hAnsi="Arial" w:cs="Arial"/>
        </w:rPr>
      </w:pPr>
      <w:r>
        <w:rPr>
          <w:rFonts w:ascii="Arial" w:hAnsi="Arial" w:cs="Arial"/>
        </w:rPr>
        <w:t xml:space="preserve">A fully comprehensive County Communication Plan that encompasses all stages of the </w:t>
      </w:r>
      <w:r w:rsidR="00BD561E">
        <w:rPr>
          <w:rFonts w:ascii="Arial" w:hAnsi="Arial" w:cs="Arial"/>
        </w:rPr>
        <w:t>CalSAWS System Conversion for the CalWIN Counties, including readiness, Implementation, and “go-live.”</w:t>
      </w:r>
    </w:p>
    <w:p w14:paraId="4922D888" w14:textId="12AE0F65" w:rsidR="00A55A72" w:rsidRPr="00517927" w:rsidRDefault="00A55A72" w:rsidP="00A55A72">
      <w:pPr>
        <w:pStyle w:val="Level3"/>
      </w:pPr>
      <w:r>
        <w:rPr>
          <w:rFonts w:cs="Arial"/>
        </w:rPr>
        <w:t xml:space="preserve">County Change </w:t>
      </w:r>
      <w:r w:rsidR="00BD561E">
        <w:rPr>
          <w:rFonts w:cs="Arial"/>
        </w:rPr>
        <w:t xml:space="preserve">Discussion </w:t>
      </w:r>
      <w:r>
        <w:rPr>
          <w:rFonts w:cs="Arial"/>
        </w:rPr>
        <w:t>Guides.</w:t>
      </w:r>
    </w:p>
    <w:p w14:paraId="52DFBC47" w14:textId="7927B814" w:rsidR="00517927" w:rsidRDefault="00BD561E" w:rsidP="00517927">
      <w:pPr>
        <w:pStyle w:val="10spLeftInd15"/>
        <w:ind w:left="1440" w:firstLine="720"/>
        <w:rPr>
          <w:rFonts w:ascii="Arial" w:hAnsi="Arial" w:cs="Arial"/>
        </w:rPr>
      </w:pPr>
      <w:r>
        <w:rPr>
          <w:rFonts w:ascii="Arial" w:hAnsi="Arial" w:cs="Arial"/>
        </w:rPr>
        <w:t>Contractor shall produce individual County and role-specific Change Discussion Guides, which will describe in detail the process changes affecting the way County staff will perform their jobs utilizing the CalSAWS System.  The Change Discussion Guides will include, but will not necessarily be limited to, the following:</w:t>
      </w:r>
    </w:p>
    <w:p w14:paraId="546B44EC" w14:textId="70316325" w:rsidR="00BD561E" w:rsidRDefault="00BD561E" w:rsidP="00BD561E">
      <w:pPr>
        <w:pStyle w:val="Level4"/>
        <w:ind w:left="2160" w:firstLine="0"/>
        <w:rPr>
          <w:rFonts w:ascii="Arial" w:hAnsi="Arial" w:cs="Arial"/>
        </w:rPr>
      </w:pPr>
      <w:r>
        <w:rPr>
          <w:rFonts w:ascii="Arial" w:hAnsi="Arial" w:cs="Arial"/>
        </w:rPr>
        <w:t xml:space="preserve">Tasks within each relevant job classification </w:t>
      </w:r>
      <w:r w:rsidR="00E1069F">
        <w:rPr>
          <w:rFonts w:ascii="Arial" w:hAnsi="Arial" w:cs="Arial"/>
        </w:rPr>
        <w:t>in each of the CalWIN Counties</w:t>
      </w:r>
      <w:r>
        <w:rPr>
          <w:rFonts w:ascii="Arial" w:hAnsi="Arial" w:cs="Arial"/>
        </w:rPr>
        <w:t>.</w:t>
      </w:r>
    </w:p>
    <w:p w14:paraId="206EC221" w14:textId="3F545A15" w:rsidR="00BD561E" w:rsidRDefault="00BD561E" w:rsidP="00BD561E">
      <w:pPr>
        <w:pStyle w:val="Level4"/>
        <w:ind w:left="2160" w:firstLine="0"/>
        <w:rPr>
          <w:rFonts w:ascii="Arial" w:hAnsi="Arial" w:cs="Arial"/>
        </w:rPr>
      </w:pPr>
      <w:r>
        <w:rPr>
          <w:rFonts w:ascii="Arial" w:hAnsi="Arial" w:cs="Arial"/>
        </w:rPr>
        <w:t xml:space="preserve">Steps the person in </w:t>
      </w:r>
      <w:proofErr w:type="gramStart"/>
      <w:r>
        <w:rPr>
          <w:rFonts w:ascii="Arial" w:hAnsi="Arial" w:cs="Arial"/>
        </w:rPr>
        <w:t>the each</w:t>
      </w:r>
      <w:proofErr w:type="gramEnd"/>
      <w:r>
        <w:rPr>
          <w:rFonts w:ascii="Arial" w:hAnsi="Arial" w:cs="Arial"/>
        </w:rPr>
        <w:t xml:space="preserve"> relevant job classification will complete once they begin utilizing the CalSAWS System.</w:t>
      </w:r>
    </w:p>
    <w:p w14:paraId="29DBA174" w14:textId="095D42E1" w:rsidR="00BD561E" w:rsidRDefault="00BD561E" w:rsidP="00BD561E">
      <w:pPr>
        <w:pStyle w:val="Level4"/>
        <w:ind w:left="2160" w:firstLine="0"/>
        <w:rPr>
          <w:rFonts w:ascii="Arial" w:hAnsi="Arial" w:cs="Arial"/>
        </w:rPr>
      </w:pPr>
      <w:r>
        <w:rPr>
          <w:rFonts w:ascii="Arial" w:hAnsi="Arial" w:cs="Arial"/>
        </w:rPr>
        <w:t xml:space="preserve">Impacts to the CalWIN Counties along with the steps that each person </w:t>
      </w:r>
      <w:r w:rsidR="00E1069F">
        <w:rPr>
          <w:rFonts w:ascii="Arial" w:hAnsi="Arial" w:cs="Arial"/>
        </w:rPr>
        <w:t xml:space="preserve">in each relevant job classification </w:t>
      </w:r>
      <w:r>
        <w:rPr>
          <w:rFonts w:ascii="Arial" w:hAnsi="Arial" w:cs="Arial"/>
        </w:rPr>
        <w:t xml:space="preserve">will stop completing once they begin utilizing </w:t>
      </w:r>
      <w:r w:rsidR="00E1069F">
        <w:rPr>
          <w:rFonts w:ascii="Arial" w:hAnsi="Arial" w:cs="Arial"/>
        </w:rPr>
        <w:t>the CalSAWS System.</w:t>
      </w:r>
    </w:p>
    <w:p w14:paraId="64EB812E" w14:textId="043ED537" w:rsidR="001F182F" w:rsidRPr="00517927" w:rsidRDefault="001F182F" w:rsidP="001F182F">
      <w:pPr>
        <w:pStyle w:val="10spLeftInd15"/>
        <w:ind w:left="1440" w:firstLine="720"/>
        <w:rPr>
          <w:rFonts w:ascii="Arial" w:hAnsi="Arial" w:cs="Arial"/>
        </w:rPr>
      </w:pPr>
      <w:r>
        <w:rPr>
          <w:rFonts w:ascii="Arial" w:hAnsi="Arial" w:cs="Arial"/>
        </w:rPr>
        <w:t xml:space="preserve">Contractor shall </w:t>
      </w:r>
      <w:r w:rsidRPr="001F182F">
        <w:rPr>
          <w:rFonts w:ascii="Arial" w:hAnsi="Arial" w:cs="Arial"/>
        </w:rPr>
        <w:t xml:space="preserve">complete the Change Discussion Guides by the date specified by </w:t>
      </w:r>
      <w:r>
        <w:rPr>
          <w:rFonts w:ascii="Arial" w:hAnsi="Arial" w:cs="Arial"/>
        </w:rPr>
        <w:t>each County</w:t>
      </w:r>
      <w:r w:rsidRPr="001F182F">
        <w:rPr>
          <w:rFonts w:ascii="Arial" w:hAnsi="Arial" w:cs="Arial"/>
        </w:rPr>
        <w:t xml:space="preserve"> prior to </w:t>
      </w:r>
      <w:r>
        <w:rPr>
          <w:rFonts w:ascii="Arial" w:hAnsi="Arial" w:cs="Arial"/>
        </w:rPr>
        <w:t xml:space="preserve">each County’s </w:t>
      </w:r>
      <w:r w:rsidRPr="001F182F">
        <w:rPr>
          <w:rFonts w:ascii="Arial" w:hAnsi="Arial" w:cs="Arial"/>
        </w:rPr>
        <w:t xml:space="preserve">Migration </w:t>
      </w:r>
      <w:r>
        <w:rPr>
          <w:rFonts w:ascii="Arial" w:hAnsi="Arial" w:cs="Arial"/>
        </w:rPr>
        <w:t xml:space="preserve">and Implementation Training so they can be </w:t>
      </w:r>
      <w:r w:rsidRPr="001F182F">
        <w:rPr>
          <w:rFonts w:ascii="Arial" w:hAnsi="Arial" w:cs="Arial"/>
        </w:rPr>
        <w:t xml:space="preserve">utilized by County </w:t>
      </w:r>
      <w:r>
        <w:rPr>
          <w:rFonts w:ascii="Arial" w:hAnsi="Arial" w:cs="Arial"/>
        </w:rPr>
        <w:t>s</w:t>
      </w:r>
      <w:r w:rsidRPr="001F182F">
        <w:rPr>
          <w:rFonts w:ascii="Arial" w:hAnsi="Arial" w:cs="Arial"/>
        </w:rPr>
        <w:t xml:space="preserve">taff to facilitate change discussions within </w:t>
      </w:r>
      <w:r>
        <w:rPr>
          <w:rFonts w:ascii="Arial" w:hAnsi="Arial" w:cs="Arial"/>
        </w:rPr>
        <w:t>each</w:t>
      </w:r>
      <w:r w:rsidRPr="001F182F">
        <w:rPr>
          <w:rFonts w:ascii="Arial" w:hAnsi="Arial" w:cs="Arial"/>
        </w:rPr>
        <w:t xml:space="preserve"> County.  </w:t>
      </w:r>
      <w:r>
        <w:rPr>
          <w:rFonts w:ascii="Arial" w:hAnsi="Arial" w:cs="Arial"/>
        </w:rPr>
        <w:t xml:space="preserve">In addition, Change Discussion </w:t>
      </w:r>
      <w:r>
        <w:rPr>
          <w:rFonts w:ascii="Arial" w:hAnsi="Arial" w:cs="Arial"/>
        </w:rPr>
        <w:lastRenderedPageBreak/>
        <w:t>Guides will be used during the Tr</w:t>
      </w:r>
      <w:r w:rsidRPr="001F182F">
        <w:rPr>
          <w:rFonts w:ascii="Arial" w:hAnsi="Arial" w:cs="Arial"/>
        </w:rPr>
        <w:t xml:space="preserve">aining sessions so that </w:t>
      </w:r>
      <w:r>
        <w:rPr>
          <w:rFonts w:ascii="Arial" w:hAnsi="Arial" w:cs="Arial"/>
        </w:rPr>
        <w:t>both trainers and trainees</w:t>
      </w:r>
      <w:r w:rsidRPr="001F182F">
        <w:rPr>
          <w:rFonts w:ascii="Arial" w:hAnsi="Arial" w:cs="Arial"/>
        </w:rPr>
        <w:t xml:space="preserve"> will be able to reference County-specific policies.</w:t>
      </w:r>
    </w:p>
    <w:p w14:paraId="58D9C24E" w14:textId="23CC4403" w:rsidR="00A55A72" w:rsidRPr="00517927" w:rsidRDefault="00A55A72" w:rsidP="00A55A72">
      <w:pPr>
        <w:pStyle w:val="Level3"/>
      </w:pPr>
      <w:r>
        <w:rPr>
          <w:rFonts w:cs="Arial"/>
        </w:rPr>
        <w:t>Master Training Plan.</w:t>
      </w:r>
    </w:p>
    <w:p w14:paraId="6E59E773" w14:textId="0B5545A3" w:rsidR="00517927" w:rsidRDefault="001F182F" w:rsidP="00517927">
      <w:pPr>
        <w:pStyle w:val="10spLeftInd15"/>
        <w:ind w:left="1440" w:firstLine="720"/>
        <w:rPr>
          <w:rFonts w:ascii="Arial" w:hAnsi="Arial" w:cs="Arial"/>
        </w:rPr>
      </w:pPr>
      <w:r>
        <w:rPr>
          <w:rFonts w:ascii="Arial" w:hAnsi="Arial" w:cs="Arial"/>
        </w:rPr>
        <w:t>Contractor shall develop and execute a CalWIN Master Training Plan that shall include, but will not necessarily be limited to, the following:</w:t>
      </w:r>
    </w:p>
    <w:p w14:paraId="0D63B888" w14:textId="4E30925F" w:rsidR="001F182F" w:rsidRDefault="001F182F" w:rsidP="001F182F">
      <w:pPr>
        <w:pStyle w:val="Level4"/>
        <w:ind w:left="2160" w:firstLine="0"/>
        <w:rPr>
          <w:rFonts w:ascii="Arial" w:hAnsi="Arial" w:cs="Arial"/>
        </w:rPr>
      </w:pPr>
      <w:r w:rsidRPr="001F182F">
        <w:rPr>
          <w:rFonts w:ascii="Arial" w:hAnsi="Arial" w:cs="Arial"/>
        </w:rPr>
        <w:t>Strategy</w:t>
      </w:r>
      <w:r w:rsidR="00775B7B">
        <w:rPr>
          <w:rFonts w:ascii="Arial" w:hAnsi="Arial" w:cs="Arial"/>
        </w:rPr>
        <w:t>(ies)</w:t>
      </w:r>
      <w:r w:rsidRPr="001F182F">
        <w:rPr>
          <w:rFonts w:ascii="Arial" w:hAnsi="Arial" w:cs="Arial"/>
        </w:rPr>
        <w:t xml:space="preserve"> and approach</w:t>
      </w:r>
      <w:r w:rsidR="00775B7B">
        <w:rPr>
          <w:rFonts w:ascii="Arial" w:hAnsi="Arial" w:cs="Arial"/>
        </w:rPr>
        <w:t>(es)</w:t>
      </w:r>
      <w:r w:rsidRPr="001F182F">
        <w:rPr>
          <w:rFonts w:ascii="Arial" w:hAnsi="Arial" w:cs="Arial"/>
        </w:rPr>
        <w:t xml:space="preserve"> to </w:t>
      </w:r>
      <w:r>
        <w:rPr>
          <w:rFonts w:ascii="Arial" w:hAnsi="Arial" w:cs="Arial"/>
        </w:rPr>
        <w:t>T</w:t>
      </w:r>
      <w:r w:rsidRPr="001F182F">
        <w:rPr>
          <w:rFonts w:ascii="Arial" w:hAnsi="Arial" w:cs="Arial"/>
        </w:rPr>
        <w:t xml:space="preserve">raining, </w:t>
      </w:r>
      <w:r>
        <w:rPr>
          <w:rFonts w:ascii="Arial" w:hAnsi="Arial" w:cs="Arial"/>
        </w:rPr>
        <w:t>T</w:t>
      </w:r>
      <w:r w:rsidRPr="001F182F">
        <w:rPr>
          <w:rFonts w:ascii="Arial" w:hAnsi="Arial" w:cs="Arial"/>
        </w:rPr>
        <w:t xml:space="preserve">raining methodologies and overall activities, effort and scope of </w:t>
      </w:r>
      <w:r>
        <w:rPr>
          <w:rFonts w:ascii="Arial" w:hAnsi="Arial" w:cs="Arial"/>
        </w:rPr>
        <w:t>Training.</w:t>
      </w:r>
    </w:p>
    <w:p w14:paraId="6DB5C073" w14:textId="7E8BA3D7" w:rsidR="001F182F" w:rsidRDefault="001F182F" w:rsidP="001F182F">
      <w:pPr>
        <w:pStyle w:val="Level4"/>
        <w:ind w:left="2160" w:firstLine="0"/>
        <w:rPr>
          <w:rFonts w:ascii="Arial" w:hAnsi="Arial" w:cs="Arial"/>
        </w:rPr>
      </w:pPr>
      <w:r w:rsidRPr="001F182F">
        <w:rPr>
          <w:rFonts w:ascii="Arial" w:hAnsi="Arial" w:cs="Arial"/>
        </w:rPr>
        <w:t xml:space="preserve">Curricula topics and delivery methods for </w:t>
      </w:r>
      <w:r>
        <w:rPr>
          <w:rFonts w:ascii="Arial" w:hAnsi="Arial" w:cs="Arial"/>
        </w:rPr>
        <w:t>T</w:t>
      </w:r>
      <w:r w:rsidRPr="001F182F">
        <w:rPr>
          <w:rFonts w:ascii="Arial" w:hAnsi="Arial" w:cs="Arial"/>
        </w:rPr>
        <w:t xml:space="preserve">raining-for-trainers, </w:t>
      </w:r>
      <w:r>
        <w:rPr>
          <w:rFonts w:ascii="Arial" w:hAnsi="Arial" w:cs="Arial"/>
        </w:rPr>
        <w:t>ILT, and WBT.</w:t>
      </w:r>
    </w:p>
    <w:p w14:paraId="4E197035" w14:textId="4B1C66E6" w:rsidR="001F182F" w:rsidRDefault="001F182F" w:rsidP="001F182F">
      <w:pPr>
        <w:pStyle w:val="Level4"/>
        <w:ind w:left="2160" w:firstLine="0"/>
        <w:rPr>
          <w:rFonts w:ascii="Arial" w:hAnsi="Arial" w:cs="Arial"/>
        </w:rPr>
      </w:pPr>
      <w:r w:rsidRPr="001F182F">
        <w:rPr>
          <w:rFonts w:ascii="Arial" w:hAnsi="Arial" w:cs="Arial"/>
        </w:rPr>
        <w:t>Training delivery techniques to be used according to the delivery methods and materials/curricula developed by the Contractor to meet each</w:t>
      </w:r>
      <w:r>
        <w:rPr>
          <w:rFonts w:ascii="Arial" w:hAnsi="Arial" w:cs="Arial"/>
        </w:rPr>
        <w:t xml:space="preserve"> of the Counties specific needs.</w:t>
      </w:r>
    </w:p>
    <w:p w14:paraId="1BA45A4D" w14:textId="1788666A" w:rsidR="001F182F" w:rsidRDefault="001F182F" w:rsidP="001F182F">
      <w:pPr>
        <w:pStyle w:val="Level4"/>
        <w:ind w:left="2160" w:firstLine="0"/>
        <w:rPr>
          <w:rFonts w:ascii="Arial" w:hAnsi="Arial" w:cs="Arial"/>
        </w:rPr>
      </w:pPr>
      <w:r w:rsidRPr="001F182F">
        <w:rPr>
          <w:rFonts w:ascii="Arial" w:hAnsi="Arial" w:cs="Arial"/>
        </w:rPr>
        <w:t xml:space="preserve">A detailed schedule, by implementation wave and by </w:t>
      </w:r>
      <w:r>
        <w:rPr>
          <w:rFonts w:ascii="Arial" w:hAnsi="Arial" w:cs="Arial"/>
        </w:rPr>
        <w:t>County.</w:t>
      </w:r>
    </w:p>
    <w:p w14:paraId="66CDBF03" w14:textId="3C197719" w:rsidR="001F182F" w:rsidRDefault="001F182F" w:rsidP="001F182F">
      <w:pPr>
        <w:pStyle w:val="Level4"/>
        <w:ind w:left="2160" w:firstLine="0"/>
        <w:rPr>
          <w:rFonts w:ascii="Arial" w:hAnsi="Arial" w:cs="Arial"/>
        </w:rPr>
      </w:pPr>
      <w:r w:rsidRPr="001F182F">
        <w:rPr>
          <w:rFonts w:ascii="Arial" w:hAnsi="Arial" w:cs="Arial"/>
        </w:rPr>
        <w:t>Approach</w:t>
      </w:r>
      <w:r w:rsidR="00961D2B">
        <w:rPr>
          <w:rFonts w:ascii="Arial" w:hAnsi="Arial" w:cs="Arial"/>
        </w:rPr>
        <w:t>(es)</w:t>
      </w:r>
      <w:r w:rsidRPr="001F182F">
        <w:rPr>
          <w:rFonts w:ascii="Arial" w:hAnsi="Arial" w:cs="Arial"/>
        </w:rPr>
        <w:t xml:space="preserve"> to engagement of and coordinatio</w:t>
      </w:r>
      <w:r>
        <w:rPr>
          <w:rFonts w:ascii="Arial" w:hAnsi="Arial" w:cs="Arial"/>
        </w:rPr>
        <w:t>n with County trainers.</w:t>
      </w:r>
    </w:p>
    <w:p w14:paraId="2F5F3C51" w14:textId="2AD6FC02" w:rsidR="001F182F" w:rsidRDefault="001F182F" w:rsidP="001F182F">
      <w:pPr>
        <w:pStyle w:val="Level4"/>
        <w:ind w:left="2160" w:firstLine="0"/>
        <w:rPr>
          <w:rFonts w:ascii="Arial" w:hAnsi="Arial" w:cs="Arial"/>
        </w:rPr>
      </w:pPr>
      <w:r w:rsidRPr="001F182F">
        <w:rPr>
          <w:rFonts w:ascii="Arial" w:hAnsi="Arial" w:cs="Arial"/>
        </w:rPr>
        <w:t xml:space="preserve">Preparation, logistics, and activities required to develop and deliver </w:t>
      </w:r>
      <w:r w:rsidR="00961D2B">
        <w:rPr>
          <w:rFonts w:ascii="Arial" w:hAnsi="Arial" w:cs="Arial"/>
        </w:rPr>
        <w:t>Training in each of the Counties.</w:t>
      </w:r>
    </w:p>
    <w:p w14:paraId="148EB21E" w14:textId="62CB078D" w:rsidR="00961D2B" w:rsidRDefault="00961D2B" w:rsidP="001F182F">
      <w:pPr>
        <w:pStyle w:val="Level4"/>
        <w:ind w:left="2160" w:firstLine="0"/>
        <w:rPr>
          <w:rFonts w:ascii="Arial" w:hAnsi="Arial" w:cs="Arial"/>
        </w:rPr>
      </w:pPr>
      <w:r>
        <w:rPr>
          <w:rFonts w:ascii="Arial" w:hAnsi="Arial" w:cs="Arial"/>
        </w:rPr>
        <w:t>The method(s) by which</w:t>
      </w:r>
      <w:r w:rsidRPr="00961D2B">
        <w:rPr>
          <w:rFonts w:ascii="Arial" w:hAnsi="Arial" w:cs="Arial"/>
        </w:rPr>
        <w:t xml:space="preserve"> the Contractor will use </w:t>
      </w:r>
      <w:proofErr w:type="gramStart"/>
      <w:r w:rsidRPr="00961D2B">
        <w:rPr>
          <w:rFonts w:ascii="Arial" w:hAnsi="Arial" w:cs="Arial"/>
        </w:rPr>
        <w:t>a</w:t>
      </w:r>
      <w:proofErr w:type="gramEnd"/>
      <w:r w:rsidRPr="00961D2B">
        <w:rPr>
          <w:rFonts w:ascii="Arial" w:hAnsi="Arial" w:cs="Arial"/>
        </w:rPr>
        <w:t xml:space="preserve"> LMS automated </w:t>
      </w:r>
      <w:r>
        <w:rPr>
          <w:rFonts w:ascii="Arial" w:hAnsi="Arial" w:cs="Arial"/>
        </w:rPr>
        <w:t>T</w:t>
      </w:r>
      <w:r w:rsidRPr="00961D2B">
        <w:rPr>
          <w:rFonts w:ascii="Arial" w:hAnsi="Arial" w:cs="Arial"/>
        </w:rPr>
        <w:t xml:space="preserve">raining tool to manage the </w:t>
      </w:r>
      <w:r>
        <w:rPr>
          <w:rFonts w:ascii="Arial" w:hAnsi="Arial" w:cs="Arial"/>
        </w:rPr>
        <w:t>T</w:t>
      </w:r>
      <w:r w:rsidRPr="00961D2B">
        <w:rPr>
          <w:rFonts w:ascii="Arial" w:hAnsi="Arial" w:cs="Arial"/>
        </w:rPr>
        <w:t xml:space="preserve">raining schedule, content management, participation </w:t>
      </w:r>
      <w:r>
        <w:rPr>
          <w:rFonts w:ascii="Arial" w:hAnsi="Arial" w:cs="Arial"/>
        </w:rPr>
        <w:t>and certification of completion.</w:t>
      </w:r>
    </w:p>
    <w:p w14:paraId="2EE5FBA8" w14:textId="1C210571" w:rsidR="00961D2B" w:rsidRDefault="00961D2B" w:rsidP="001F182F">
      <w:pPr>
        <w:pStyle w:val="Level4"/>
        <w:ind w:left="2160" w:firstLine="0"/>
        <w:rPr>
          <w:rFonts w:ascii="Arial" w:hAnsi="Arial" w:cs="Arial"/>
        </w:rPr>
      </w:pPr>
      <w:r>
        <w:rPr>
          <w:rFonts w:ascii="Arial" w:hAnsi="Arial" w:cs="Arial"/>
        </w:rPr>
        <w:t>A</w:t>
      </w:r>
      <w:r w:rsidRPr="00961D2B">
        <w:rPr>
          <w:rFonts w:ascii="Arial" w:hAnsi="Arial" w:cs="Arial"/>
        </w:rPr>
        <w:t>pproach</w:t>
      </w:r>
      <w:r>
        <w:rPr>
          <w:rFonts w:ascii="Arial" w:hAnsi="Arial" w:cs="Arial"/>
        </w:rPr>
        <w:t>(es)</w:t>
      </w:r>
      <w:r w:rsidRPr="00961D2B">
        <w:rPr>
          <w:rFonts w:ascii="Arial" w:hAnsi="Arial" w:cs="Arial"/>
        </w:rPr>
        <w:t xml:space="preserve"> f</w:t>
      </w:r>
      <w:r>
        <w:rPr>
          <w:rFonts w:ascii="Arial" w:hAnsi="Arial" w:cs="Arial"/>
        </w:rPr>
        <w:t>or use and access of the Consortium’s</w:t>
      </w:r>
      <w:r w:rsidRPr="00961D2B">
        <w:rPr>
          <w:rFonts w:ascii="Arial" w:hAnsi="Arial" w:cs="Arial"/>
        </w:rPr>
        <w:t xml:space="preserve"> </w:t>
      </w:r>
      <w:r>
        <w:rPr>
          <w:rFonts w:ascii="Arial" w:hAnsi="Arial" w:cs="Arial"/>
        </w:rPr>
        <w:t>T</w:t>
      </w:r>
      <w:r w:rsidRPr="00961D2B">
        <w:rPr>
          <w:rFonts w:ascii="Arial" w:hAnsi="Arial" w:cs="Arial"/>
        </w:rPr>
        <w:t xml:space="preserve">raining environments dedicated for CalWIN </w:t>
      </w:r>
      <w:r>
        <w:rPr>
          <w:rFonts w:ascii="Arial" w:hAnsi="Arial" w:cs="Arial"/>
        </w:rPr>
        <w:t>T</w:t>
      </w:r>
      <w:r w:rsidRPr="00961D2B">
        <w:rPr>
          <w:rFonts w:ascii="Arial" w:hAnsi="Arial" w:cs="Arial"/>
        </w:rPr>
        <w:t>rai</w:t>
      </w:r>
      <w:r>
        <w:rPr>
          <w:rFonts w:ascii="Arial" w:hAnsi="Arial" w:cs="Arial"/>
        </w:rPr>
        <w:t>ning development and production.</w:t>
      </w:r>
    </w:p>
    <w:p w14:paraId="0CF5027C" w14:textId="43EA29A6" w:rsidR="00961D2B" w:rsidRDefault="00961D2B" w:rsidP="001F182F">
      <w:pPr>
        <w:pStyle w:val="Level4"/>
        <w:ind w:left="2160" w:firstLine="0"/>
        <w:rPr>
          <w:rFonts w:ascii="Arial" w:hAnsi="Arial" w:cs="Arial"/>
        </w:rPr>
      </w:pPr>
      <w:r>
        <w:rPr>
          <w:rFonts w:ascii="Arial" w:hAnsi="Arial" w:cs="Arial"/>
        </w:rPr>
        <w:t xml:space="preserve">The method(s) by which </w:t>
      </w:r>
      <w:r w:rsidRPr="00961D2B">
        <w:rPr>
          <w:rFonts w:ascii="Arial" w:hAnsi="Arial" w:cs="Arial"/>
        </w:rPr>
        <w:t xml:space="preserve">the Contractor will communicate </w:t>
      </w:r>
      <w:r>
        <w:rPr>
          <w:rFonts w:ascii="Arial" w:hAnsi="Arial" w:cs="Arial"/>
        </w:rPr>
        <w:t>M</w:t>
      </w:r>
      <w:r w:rsidRPr="00961D2B">
        <w:rPr>
          <w:rFonts w:ascii="Arial" w:hAnsi="Arial" w:cs="Arial"/>
        </w:rPr>
        <w:t xml:space="preserve">igration </w:t>
      </w:r>
      <w:r>
        <w:rPr>
          <w:rFonts w:ascii="Arial" w:hAnsi="Arial" w:cs="Arial"/>
        </w:rPr>
        <w:t>T</w:t>
      </w:r>
      <w:r w:rsidRPr="00961D2B">
        <w:rPr>
          <w:rFonts w:ascii="Arial" w:hAnsi="Arial" w:cs="Arial"/>
        </w:rPr>
        <w:t xml:space="preserve">raining material updates, including CalSAWS </w:t>
      </w:r>
      <w:r>
        <w:rPr>
          <w:rFonts w:ascii="Arial" w:hAnsi="Arial" w:cs="Arial"/>
        </w:rPr>
        <w:t>S</w:t>
      </w:r>
      <w:r w:rsidRPr="00961D2B">
        <w:rPr>
          <w:rFonts w:ascii="Arial" w:hAnsi="Arial" w:cs="Arial"/>
        </w:rPr>
        <w:t>ys</w:t>
      </w:r>
      <w:r>
        <w:rPr>
          <w:rFonts w:ascii="Arial" w:hAnsi="Arial" w:cs="Arial"/>
        </w:rPr>
        <w:t>tem code release updates.</w:t>
      </w:r>
    </w:p>
    <w:p w14:paraId="094CA9A3" w14:textId="606E9D08" w:rsidR="00961D2B" w:rsidRDefault="00961D2B" w:rsidP="001F182F">
      <w:pPr>
        <w:pStyle w:val="Level4"/>
        <w:ind w:left="2160" w:firstLine="0"/>
        <w:rPr>
          <w:rFonts w:ascii="Arial" w:hAnsi="Arial" w:cs="Arial"/>
        </w:rPr>
      </w:pPr>
      <w:r w:rsidRPr="00961D2B">
        <w:rPr>
          <w:rFonts w:ascii="Arial" w:hAnsi="Arial" w:cs="Arial"/>
        </w:rPr>
        <w:t>Plan</w:t>
      </w:r>
      <w:r>
        <w:rPr>
          <w:rFonts w:ascii="Arial" w:hAnsi="Arial" w:cs="Arial"/>
        </w:rPr>
        <w:t>(</w:t>
      </w:r>
      <w:r w:rsidRPr="00961D2B">
        <w:rPr>
          <w:rFonts w:ascii="Arial" w:hAnsi="Arial" w:cs="Arial"/>
        </w:rPr>
        <w:t>s</w:t>
      </w:r>
      <w:r>
        <w:rPr>
          <w:rFonts w:ascii="Arial" w:hAnsi="Arial" w:cs="Arial"/>
        </w:rPr>
        <w:t>)</w:t>
      </w:r>
      <w:r w:rsidRPr="00961D2B">
        <w:rPr>
          <w:rFonts w:ascii="Arial" w:hAnsi="Arial" w:cs="Arial"/>
        </w:rPr>
        <w:t xml:space="preserve"> for the number of the classrooms for each site</w:t>
      </w:r>
      <w:r>
        <w:rPr>
          <w:rFonts w:ascii="Arial" w:hAnsi="Arial" w:cs="Arial"/>
        </w:rPr>
        <w:t xml:space="preserve"> that </w:t>
      </w:r>
      <w:r w:rsidRPr="00961D2B">
        <w:rPr>
          <w:rFonts w:ascii="Arial" w:hAnsi="Arial" w:cs="Arial"/>
        </w:rPr>
        <w:t xml:space="preserve">reflect the number of offices and users </w:t>
      </w:r>
      <w:r>
        <w:rPr>
          <w:rFonts w:ascii="Arial" w:hAnsi="Arial" w:cs="Arial"/>
        </w:rPr>
        <w:t>involved.</w:t>
      </w:r>
    </w:p>
    <w:p w14:paraId="0FCEBE58" w14:textId="04A784DC" w:rsidR="00961D2B" w:rsidRDefault="00961D2B" w:rsidP="001F182F">
      <w:pPr>
        <w:pStyle w:val="Level4"/>
        <w:ind w:left="2160" w:firstLine="0"/>
        <w:rPr>
          <w:rFonts w:ascii="Arial" w:hAnsi="Arial" w:cs="Arial"/>
        </w:rPr>
      </w:pPr>
      <w:r w:rsidRPr="00961D2B">
        <w:rPr>
          <w:rFonts w:ascii="Arial" w:hAnsi="Arial" w:cs="Arial"/>
        </w:rPr>
        <w:t>Plan</w:t>
      </w:r>
      <w:r>
        <w:rPr>
          <w:rFonts w:ascii="Arial" w:hAnsi="Arial" w:cs="Arial"/>
        </w:rPr>
        <w:t>(s)</w:t>
      </w:r>
      <w:r w:rsidRPr="00961D2B">
        <w:rPr>
          <w:rFonts w:ascii="Arial" w:hAnsi="Arial" w:cs="Arial"/>
        </w:rPr>
        <w:t xml:space="preserve"> fo</w:t>
      </w:r>
      <w:r>
        <w:rPr>
          <w:rFonts w:ascii="Arial" w:hAnsi="Arial" w:cs="Arial"/>
        </w:rPr>
        <w:t>r ratio of trainees to trainers.</w:t>
      </w:r>
    </w:p>
    <w:p w14:paraId="4F1E29A7" w14:textId="1923A1A4" w:rsidR="00961D2B" w:rsidRDefault="00961D2B" w:rsidP="001F182F">
      <w:pPr>
        <w:pStyle w:val="Level4"/>
        <w:ind w:left="2160" w:firstLine="0"/>
        <w:rPr>
          <w:rFonts w:ascii="Arial" w:hAnsi="Arial" w:cs="Arial"/>
        </w:rPr>
      </w:pPr>
      <w:r w:rsidRPr="00961D2B">
        <w:rPr>
          <w:rFonts w:ascii="Arial" w:hAnsi="Arial" w:cs="Arial"/>
        </w:rPr>
        <w:t>Plan</w:t>
      </w:r>
      <w:r>
        <w:rPr>
          <w:rFonts w:ascii="Arial" w:hAnsi="Arial" w:cs="Arial"/>
        </w:rPr>
        <w:t>(s)</w:t>
      </w:r>
      <w:r w:rsidRPr="00961D2B">
        <w:rPr>
          <w:rFonts w:ascii="Arial" w:hAnsi="Arial" w:cs="Arial"/>
        </w:rPr>
        <w:t xml:space="preserve"> for match of </w:t>
      </w:r>
      <w:r>
        <w:rPr>
          <w:rFonts w:ascii="Arial" w:hAnsi="Arial" w:cs="Arial"/>
        </w:rPr>
        <w:t>T</w:t>
      </w:r>
      <w:r w:rsidRPr="00961D2B">
        <w:rPr>
          <w:rFonts w:ascii="Arial" w:hAnsi="Arial" w:cs="Arial"/>
        </w:rPr>
        <w:t>raining curricula to tr</w:t>
      </w:r>
      <w:r>
        <w:rPr>
          <w:rFonts w:ascii="Arial" w:hAnsi="Arial" w:cs="Arial"/>
        </w:rPr>
        <w:t>ainees through regular feedback.</w:t>
      </w:r>
    </w:p>
    <w:p w14:paraId="2902A226" w14:textId="5C58279F" w:rsidR="00961D2B" w:rsidRDefault="00961D2B" w:rsidP="001F182F">
      <w:pPr>
        <w:pStyle w:val="Level4"/>
        <w:ind w:left="2160" w:firstLine="0"/>
        <w:rPr>
          <w:rFonts w:ascii="Arial" w:hAnsi="Arial" w:cs="Arial"/>
        </w:rPr>
      </w:pPr>
      <w:r w:rsidRPr="00961D2B">
        <w:rPr>
          <w:rFonts w:ascii="Arial" w:hAnsi="Arial" w:cs="Arial"/>
        </w:rPr>
        <w:lastRenderedPageBreak/>
        <w:t xml:space="preserve">Duration and type of </w:t>
      </w:r>
      <w:r>
        <w:rPr>
          <w:rFonts w:ascii="Arial" w:hAnsi="Arial" w:cs="Arial"/>
        </w:rPr>
        <w:t>T</w:t>
      </w:r>
      <w:r w:rsidRPr="00961D2B">
        <w:rPr>
          <w:rFonts w:ascii="Arial" w:hAnsi="Arial" w:cs="Arial"/>
        </w:rPr>
        <w:t>raini</w:t>
      </w:r>
      <w:r>
        <w:rPr>
          <w:rFonts w:ascii="Arial" w:hAnsi="Arial" w:cs="Arial"/>
        </w:rPr>
        <w:t>ng for all user roles/functions.</w:t>
      </w:r>
    </w:p>
    <w:p w14:paraId="3CF4F06E" w14:textId="03B04527" w:rsidR="00961D2B" w:rsidRDefault="00961D2B" w:rsidP="001F182F">
      <w:pPr>
        <w:pStyle w:val="Level4"/>
        <w:ind w:left="2160" w:firstLine="0"/>
        <w:rPr>
          <w:rFonts w:ascii="Arial" w:hAnsi="Arial" w:cs="Arial"/>
        </w:rPr>
      </w:pPr>
      <w:r>
        <w:rPr>
          <w:rFonts w:ascii="Arial" w:hAnsi="Arial" w:cs="Arial"/>
        </w:rPr>
        <w:t>A</w:t>
      </w:r>
      <w:r w:rsidRPr="00961D2B">
        <w:rPr>
          <w:rFonts w:ascii="Arial" w:hAnsi="Arial" w:cs="Arial"/>
        </w:rPr>
        <w:t>pproach</w:t>
      </w:r>
      <w:r>
        <w:rPr>
          <w:rFonts w:ascii="Arial" w:hAnsi="Arial" w:cs="Arial"/>
        </w:rPr>
        <w:t>(es)</w:t>
      </w:r>
      <w:r w:rsidRPr="00961D2B">
        <w:rPr>
          <w:rFonts w:ascii="Arial" w:hAnsi="Arial" w:cs="Arial"/>
        </w:rPr>
        <w:t xml:space="preserve"> </w:t>
      </w:r>
      <w:r>
        <w:rPr>
          <w:rFonts w:ascii="Arial" w:hAnsi="Arial" w:cs="Arial"/>
        </w:rPr>
        <w:t>for</w:t>
      </w:r>
      <w:r w:rsidRPr="00961D2B">
        <w:rPr>
          <w:rFonts w:ascii="Arial" w:hAnsi="Arial" w:cs="Arial"/>
        </w:rPr>
        <w:t xml:space="preserve"> promot</w:t>
      </w:r>
      <w:r>
        <w:rPr>
          <w:rFonts w:ascii="Arial" w:hAnsi="Arial" w:cs="Arial"/>
        </w:rPr>
        <w:t>ing</w:t>
      </w:r>
      <w:r w:rsidRPr="00961D2B">
        <w:rPr>
          <w:rFonts w:ascii="Arial" w:hAnsi="Arial" w:cs="Arial"/>
        </w:rPr>
        <w:t xml:space="preserve"> collaboration, assistance and efficiencies across </w:t>
      </w:r>
      <w:r>
        <w:rPr>
          <w:rFonts w:ascii="Arial" w:hAnsi="Arial" w:cs="Arial"/>
        </w:rPr>
        <w:t>Counties.</w:t>
      </w:r>
    </w:p>
    <w:p w14:paraId="672F1F99" w14:textId="3513E2B2" w:rsidR="00961D2B" w:rsidRDefault="00961D2B" w:rsidP="001F182F">
      <w:pPr>
        <w:pStyle w:val="Level4"/>
        <w:ind w:left="2160" w:firstLine="0"/>
        <w:rPr>
          <w:rFonts w:ascii="Arial" w:hAnsi="Arial" w:cs="Arial"/>
        </w:rPr>
      </w:pPr>
      <w:r w:rsidRPr="00961D2B">
        <w:rPr>
          <w:rFonts w:ascii="Arial" w:hAnsi="Arial" w:cs="Arial"/>
        </w:rPr>
        <w:t>Approach</w:t>
      </w:r>
      <w:r>
        <w:rPr>
          <w:rFonts w:ascii="Arial" w:hAnsi="Arial" w:cs="Arial"/>
        </w:rPr>
        <w:t>(es)</w:t>
      </w:r>
      <w:r w:rsidRPr="00961D2B">
        <w:rPr>
          <w:rFonts w:ascii="Arial" w:hAnsi="Arial" w:cs="Arial"/>
        </w:rPr>
        <w:t xml:space="preserve"> to develop</w:t>
      </w:r>
      <w:r>
        <w:rPr>
          <w:rFonts w:ascii="Arial" w:hAnsi="Arial" w:cs="Arial"/>
        </w:rPr>
        <w:t>ment of</w:t>
      </w:r>
      <w:r w:rsidRPr="00961D2B">
        <w:rPr>
          <w:rFonts w:ascii="Arial" w:hAnsi="Arial" w:cs="Arial"/>
        </w:rPr>
        <w:t xml:space="preserve"> an assessment of individual user success to be administered during each </w:t>
      </w:r>
      <w:r>
        <w:rPr>
          <w:rFonts w:ascii="Arial" w:hAnsi="Arial" w:cs="Arial"/>
        </w:rPr>
        <w:t>Training class to each user.</w:t>
      </w:r>
    </w:p>
    <w:p w14:paraId="56EC9650" w14:textId="50A91050" w:rsidR="00961D2B" w:rsidRDefault="00961D2B" w:rsidP="001F182F">
      <w:pPr>
        <w:pStyle w:val="Level4"/>
        <w:ind w:left="2160" w:firstLine="0"/>
        <w:rPr>
          <w:rFonts w:ascii="Arial" w:hAnsi="Arial" w:cs="Arial"/>
        </w:rPr>
      </w:pPr>
      <w:r w:rsidRPr="00961D2B">
        <w:rPr>
          <w:rFonts w:ascii="Arial" w:hAnsi="Arial" w:cs="Arial"/>
        </w:rPr>
        <w:t>Approach</w:t>
      </w:r>
      <w:r>
        <w:rPr>
          <w:rFonts w:ascii="Arial" w:hAnsi="Arial" w:cs="Arial"/>
        </w:rPr>
        <w:t>(es)</w:t>
      </w:r>
      <w:r w:rsidRPr="00961D2B">
        <w:rPr>
          <w:rFonts w:ascii="Arial" w:hAnsi="Arial" w:cs="Arial"/>
        </w:rPr>
        <w:t xml:space="preserve"> </w:t>
      </w:r>
      <w:r>
        <w:rPr>
          <w:rFonts w:ascii="Arial" w:hAnsi="Arial" w:cs="Arial"/>
        </w:rPr>
        <w:t>for</w:t>
      </w:r>
      <w:r w:rsidRPr="00961D2B">
        <w:rPr>
          <w:rFonts w:ascii="Arial" w:hAnsi="Arial" w:cs="Arial"/>
        </w:rPr>
        <w:t xml:space="preserve"> establish</w:t>
      </w:r>
      <w:r>
        <w:rPr>
          <w:rFonts w:ascii="Arial" w:hAnsi="Arial" w:cs="Arial"/>
        </w:rPr>
        <w:t>ing</w:t>
      </w:r>
      <w:r w:rsidRPr="00961D2B">
        <w:rPr>
          <w:rFonts w:ascii="Arial" w:hAnsi="Arial" w:cs="Arial"/>
        </w:rPr>
        <w:t>, measur</w:t>
      </w:r>
      <w:r>
        <w:rPr>
          <w:rFonts w:ascii="Arial" w:hAnsi="Arial" w:cs="Arial"/>
        </w:rPr>
        <w:t>ing,</w:t>
      </w:r>
      <w:r w:rsidRPr="00961D2B">
        <w:rPr>
          <w:rFonts w:ascii="Arial" w:hAnsi="Arial" w:cs="Arial"/>
        </w:rPr>
        <w:t xml:space="preserve"> and report</w:t>
      </w:r>
      <w:r>
        <w:rPr>
          <w:rFonts w:ascii="Arial" w:hAnsi="Arial" w:cs="Arial"/>
        </w:rPr>
        <w:t>ing</w:t>
      </w:r>
      <w:r w:rsidRPr="00961D2B">
        <w:rPr>
          <w:rFonts w:ascii="Arial" w:hAnsi="Arial" w:cs="Arial"/>
        </w:rPr>
        <w:t xml:space="preserve"> outcomes and quality metrics corresponding to successful completion of County </w:t>
      </w:r>
      <w:r>
        <w:rPr>
          <w:rFonts w:ascii="Arial" w:hAnsi="Arial" w:cs="Arial"/>
        </w:rPr>
        <w:t>Training.</w:t>
      </w:r>
    </w:p>
    <w:p w14:paraId="00E3BD4F" w14:textId="33F87C00" w:rsidR="00961D2B" w:rsidRDefault="00961D2B" w:rsidP="001F182F">
      <w:pPr>
        <w:pStyle w:val="Level4"/>
        <w:ind w:left="2160" w:firstLine="0"/>
        <w:rPr>
          <w:rFonts w:ascii="Arial" w:hAnsi="Arial" w:cs="Arial"/>
        </w:rPr>
      </w:pPr>
      <w:r w:rsidRPr="00961D2B">
        <w:rPr>
          <w:rFonts w:ascii="Arial" w:hAnsi="Arial" w:cs="Arial"/>
        </w:rPr>
        <w:t>Approach</w:t>
      </w:r>
      <w:r>
        <w:rPr>
          <w:rFonts w:ascii="Arial" w:hAnsi="Arial" w:cs="Arial"/>
        </w:rPr>
        <w:t>(es)</w:t>
      </w:r>
      <w:r w:rsidRPr="00961D2B">
        <w:rPr>
          <w:rFonts w:ascii="Arial" w:hAnsi="Arial" w:cs="Arial"/>
        </w:rPr>
        <w:t xml:space="preserve"> </w:t>
      </w:r>
      <w:r>
        <w:rPr>
          <w:rFonts w:ascii="Arial" w:hAnsi="Arial" w:cs="Arial"/>
        </w:rPr>
        <w:t>for</w:t>
      </w:r>
      <w:r w:rsidRPr="00961D2B">
        <w:rPr>
          <w:rFonts w:ascii="Arial" w:hAnsi="Arial" w:cs="Arial"/>
        </w:rPr>
        <w:t xml:space="preserve"> leverag</w:t>
      </w:r>
      <w:r>
        <w:rPr>
          <w:rFonts w:ascii="Arial" w:hAnsi="Arial" w:cs="Arial"/>
        </w:rPr>
        <w:t>ing</w:t>
      </w:r>
      <w:r w:rsidRPr="00961D2B">
        <w:rPr>
          <w:rFonts w:ascii="Arial" w:hAnsi="Arial" w:cs="Arial"/>
        </w:rPr>
        <w:t xml:space="preserve"> </w:t>
      </w:r>
      <w:r>
        <w:rPr>
          <w:rFonts w:ascii="Arial" w:hAnsi="Arial" w:cs="Arial"/>
        </w:rPr>
        <w:t>T</w:t>
      </w:r>
      <w:r w:rsidRPr="00961D2B">
        <w:rPr>
          <w:rFonts w:ascii="Arial" w:hAnsi="Arial" w:cs="Arial"/>
        </w:rPr>
        <w:t xml:space="preserve">raining evaluation results and lessons learned to improve </w:t>
      </w:r>
      <w:r>
        <w:rPr>
          <w:rFonts w:ascii="Arial" w:hAnsi="Arial" w:cs="Arial"/>
        </w:rPr>
        <w:t>T</w:t>
      </w:r>
      <w:r w:rsidRPr="00961D2B">
        <w:rPr>
          <w:rFonts w:ascii="Arial" w:hAnsi="Arial" w:cs="Arial"/>
        </w:rPr>
        <w:t>raining mater</w:t>
      </w:r>
      <w:r w:rsidR="001E6D3B">
        <w:rPr>
          <w:rFonts w:ascii="Arial" w:hAnsi="Arial" w:cs="Arial"/>
        </w:rPr>
        <w:t>ials and approach for each wave.</w:t>
      </w:r>
    </w:p>
    <w:p w14:paraId="5EB9EB75" w14:textId="4586FEA5" w:rsidR="001E6D3B" w:rsidRDefault="001E6D3B" w:rsidP="001F182F">
      <w:pPr>
        <w:pStyle w:val="Level4"/>
        <w:ind w:left="2160" w:firstLine="0"/>
        <w:rPr>
          <w:rFonts w:ascii="Arial" w:hAnsi="Arial" w:cs="Arial"/>
        </w:rPr>
      </w:pPr>
      <w:r w:rsidRPr="001E6D3B">
        <w:rPr>
          <w:rFonts w:ascii="Arial" w:hAnsi="Arial" w:cs="Arial"/>
        </w:rPr>
        <w:t>Strateg</w:t>
      </w:r>
      <w:r>
        <w:rPr>
          <w:rFonts w:ascii="Arial" w:hAnsi="Arial" w:cs="Arial"/>
        </w:rPr>
        <w:t>y(ies)</w:t>
      </w:r>
      <w:r w:rsidRPr="001E6D3B">
        <w:rPr>
          <w:rFonts w:ascii="Arial" w:hAnsi="Arial" w:cs="Arial"/>
        </w:rPr>
        <w:t xml:space="preserve"> and approach</w:t>
      </w:r>
      <w:r>
        <w:rPr>
          <w:rFonts w:ascii="Arial" w:hAnsi="Arial" w:cs="Arial"/>
        </w:rPr>
        <w:t>(es)</w:t>
      </w:r>
      <w:r w:rsidRPr="001E6D3B">
        <w:rPr>
          <w:rFonts w:ascii="Arial" w:hAnsi="Arial" w:cs="Arial"/>
        </w:rPr>
        <w:t xml:space="preserve"> for transition and </w:t>
      </w:r>
      <w:r>
        <w:rPr>
          <w:rFonts w:ascii="Arial" w:hAnsi="Arial" w:cs="Arial"/>
        </w:rPr>
        <w:t>hand-off</w:t>
      </w:r>
      <w:r w:rsidRPr="001E6D3B">
        <w:rPr>
          <w:rFonts w:ascii="Arial" w:hAnsi="Arial" w:cs="Arial"/>
        </w:rPr>
        <w:t xml:space="preserve"> by </w:t>
      </w:r>
      <w:r>
        <w:rPr>
          <w:rFonts w:ascii="Arial" w:hAnsi="Arial" w:cs="Arial"/>
        </w:rPr>
        <w:t xml:space="preserve">Contractor to the Consortium to enable the Consortium to meet </w:t>
      </w:r>
      <w:r w:rsidRPr="001E6D3B">
        <w:rPr>
          <w:rFonts w:ascii="Arial" w:hAnsi="Arial" w:cs="Arial"/>
        </w:rPr>
        <w:t xml:space="preserve">training needs of </w:t>
      </w:r>
      <w:r>
        <w:rPr>
          <w:rFonts w:ascii="Arial" w:hAnsi="Arial" w:cs="Arial"/>
        </w:rPr>
        <w:t>C</w:t>
      </w:r>
      <w:r w:rsidRPr="001E6D3B">
        <w:rPr>
          <w:rFonts w:ascii="Arial" w:hAnsi="Arial" w:cs="Arial"/>
        </w:rPr>
        <w:t xml:space="preserve">onsortium and </w:t>
      </w:r>
      <w:r>
        <w:rPr>
          <w:rFonts w:ascii="Arial" w:hAnsi="Arial" w:cs="Arial"/>
        </w:rPr>
        <w:t>County staff.</w:t>
      </w:r>
    </w:p>
    <w:p w14:paraId="2DC423B9" w14:textId="52950FCD" w:rsidR="001E6D3B" w:rsidRPr="001E6D3B" w:rsidRDefault="001E6D3B" w:rsidP="001E6D3B">
      <w:pPr>
        <w:pStyle w:val="Level4"/>
        <w:ind w:left="2160" w:firstLine="0"/>
        <w:rPr>
          <w:rFonts w:ascii="Arial" w:hAnsi="Arial" w:cs="Arial"/>
        </w:rPr>
      </w:pPr>
      <w:r w:rsidRPr="001E6D3B">
        <w:rPr>
          <w:rFonts w:ascii="Arial" w:hAnsi="Arial" w:cs="Arial"/>
        </w:rPr>
        <w:t>A section for each of the CalWIN Counties to address County-specific Training plans.</w:t>
      </w:r>
    </w:p>
    <w:p w14:paraId="615D3EBA" w14:textId="67B8B48D" w:rsidR="001F182F" w:rsidRDefault="001E6D3B" w:rsidP="00517927">
      <w:pPr>
        <w:pStyle w:val="10spLeftInd15"/>
        <w:ind w:left="1440" w:firstLine="720"/>
        <w:rPr>
          <w:rFonts w:ascii="Arial" w:hAnsi="Arial" w:cs="Arial"/>
        </w:rPr>
      </w:pPr>
      <w:r>
        <w:rPr>
          <w:rFonts w:ascii="Arial" w:hAnsi="Arial" w:cs="Arial"/>
        </w:rPr>
        <w:t>Contractor shall update the CalWIN Master Training Plan as directed by Consortium staff to reflect ongoing Training planning and preparation.</w:t>
      </w:r>
    </w:p>
    <w:p w14:paraId="35000F91" w14:textId="5C49805C" w:rsidR="00A55A72" w:rsidRPr="00517927" w:rsidRDefault="00775B7B" w:rsidP="00A55A72">
      <w:pPr>
        <w:pStyle w:val="Level3"/>
      </w:pPr>
      <w:r>
        <w:rPr>
          <w:rFonts w:cs="Arial"/>
        </w:rPr>
        <w:t>County-Specific Training Plans.</w:t>
      </w:r>
    </w:p>
    <w:p w14:paraId="10B0AFDD" w14:textId="4A6F4FFD" w:rsidR="00517927" w:rsidRDefault="00775B7B" w:rsidP="00517927">
      <w:pPr>
        <w:pStyle w:val="10spLeftInd15"/>
        <w:ind w:left="1440" w:firstLine="720"/>
        <w:rPr>
          <w:rFonts w:ascii="Arial" w:hAnsi="Arial" w:cs="Arial"/>
        </w:rPr>
      </w:pPr>
      <w:r>
        <w:rPr>
          <w:rFonts w:ascii="Arial" w:hAnsi="Arial" w:cs="Arial"/>
        </w:rPr>
        <w:t>Contractor shall develop County-specific Training plans that shall include, but will not necessarily be limited to, the following:</w:t>
      </w:r>
    </w:p>
    <w:p w14:paraId="22BAF6D9" w14:textId="14152956" w:rsidR="00775B7B" w:rsidRDefault="003455B4" w:rsidP="00775B7B">
      <w:pPr>
        <w:pStyle w:val="Level4"/>
        <w:ind w:left="2160" w:firstLine="0"/>
        <w:rPr>
          <w:rFonts w:ascii="Arial" w:hAnsi="Arial" w:cs="Arial"/>
        </w:rPr>
      </w:pPr>
      <w:r>
        <w:rPr>
          <w:rFonts w:ascii="Arial" w:hAnsi="Arial" w:cs="Arial"/>
        </w:rPr>
        <w:t>The method(s) by which ILT will be administered by the Counties.</w:t>
      </w:r>
    </w:p>
    <w:p w14:paraId="0ADF8038" w14:textId="11712B25" w:rsidR="003455B4" w:rsidRDefault="003455B4" w:rsidP="00775B7B">
      <w:pPr>
        <w:pStyle w:val="Level4"/>
        <w:ind w:left="2160" w:firstLine="0"/>
        <w:rPr>
          <w:rFonts w:ascii="Arial" w:hAnsi="Arial" w:cs="Arial"/>
        </w:rPr>
      </w:pPr>
      <w:r>
        <w:rPr>
          <w:rFonts w:ascii="Arial" w:hAnsi="Arial" w:cs="Arial"/>
        </w:rPr>
        <w:t>The method(s) by which train-the-trainers will be leveraged for the Counties.</w:t>
      </w:r>
    </w:p>
    <w:p w14:paraId="3C623B2C" w14:textId="58DD3E63" w:rsidR="003455B4" w:rsidRDefault="003455B4" w:rsidP="00775B7B">
      <w:pPr>
        <w:pStyle w:val="Level4"/>
        <w:ind w:left="2160" w:firstLine="0"/>
        <w:rPr>
          <w:rFonts w:ascii="Arial" w:hAnsi="Arial" w:cs="Arial"/>
        </w:rPr>
      </w:pPr>
      <w:r>
        <w:rPr>
          <w:rFonts w:ascii="Arial" w:hAnsi="Arial" w:cs="Arial"/>
        </w:rPr>
        <w:t>The method(s) by which Contractor will manage Training locally and regionally in collaboration with County staff.</w:t>
      </w:r>
    </w:p>
    <w:p w14:paraId="3AAF3A60" w14:textId="7ABCFB27" w:rsidR="003455B4" w:rsidRDefault="003455B4" w:rsidP="00775B7B">
      <w:pPr>
        <w:pStyle w:val="Level4"/>
        <w:ind w:left="2160" w:firstLine="0"/>
        <w:rPr>
          <w:rFonts w:ascii="Arial" w:hAnsi="Arial" w:cs="Arial"/>
        </w:rPr>
      </w:pPr>
      <w:r>
        <w:rPr>
          <w:rFonts w:ascii="Arial" w:hAnsi="Arial" w:cs="Arial"/>
        </w:rPr>
        <w:t>The method(s) by which WBT will be accessible to the Counties.</w:t>
      </w:r>
    </w:p>
    <w:p w14:paraId="3EFC11F0" w14:textId="3D38E654" w:rsidR="003455B4" w:rsidRDefault="003455B4" w:rsidP="00775B7B">
      <w:pPr>
        <w:pStyle w:val="Level4"/>
        <w:ind w:left="2160" w:firstLine="0"/>
        <w:rPr>
          <w:rFonts w:ascii="Arial" w:hAnsi="Arial" w:cs="Arial"/>
        </w:rPr>
      </w:pPr>
      <w:r>
        <w:rPr>
          <w:rFonts w:ascii="Arial" w:hAnsi="Arial" w:cs="Arial"/>
        </w:rPr>
        <w:t>The approach(es) to Training, Training methodologies, and strategies.</w:t>
      </w:r>
    </w:p>
    <w:p w14:paraId="4AE9033A" w14:textId="6474562C" w:rsidR="003455B4" w:rsidRDefault="003455B4" w:rsidP="00775B7B">
      <w:pPr>
        <w:pStyle w:val="Level4"/>
        <w:ind w:left="2160" w:firstLine="0"/>
        <w:rPr>
          <w:rFonts w:ascii="Arial" w:hAnsi="Arial" w:cs="Arial"/>
        </w:rPr>
      </w:pPr>
      <w:r>
        <w:rPr>
          <w:rFonts w:ascii="Arial" w:hAnsi="Arial" w:cs="Arial"/>
        </w:rPr>
        <w:lastRenderedPageBreak/>
        <w:t>Overall activities, effort, and scope of Training.</w:t>
      </w:r>
    </w:p>
    <w:p w14:paraId="5E1ACB19" w14:textId="67D9F1DE" w:rsidR="003455B4" w:rsidRDefault="003455B4" w:rsidP="00775B7B">
      <w:pPr>
        <w:pStyle w:val="Level4"/>
        <w:ind w:left="2160" w:firstLine="0"/>
        <w:rPr>
          <w:rFonts w:ascii="Arial" w:hAnsi="Arial" w:cs="Arial"/>
        </w:rPr>
      </w:pPr>
      <w:r>
        <w:rPr>
          <w:rFonts w:ascii="Arial" w:hAnsi="Arial" w:cs="Arial"/>
        </w:rPr>
        <w:t>Detailed schedule for each County.</w:t>
      </w:r>
    </w:p>
    <w:p w14:paraId="2F20CF14" w14:textId="18324286" w:rsidR="003455B4" w:rsidRDefault="003455B4" w:rsidP="00775B7B">
      <w:pPr>
        <w:pStyle w:val="Level4"/>
        <w:ind w:left="2160" w:firstLine="0"/>
        <w:rPr>
          <w:rFonts w:ascii="Arial" w:hAnsi="Arial" w:cs="Arial"/>
        </w:rPr>
      </w:pPr>
      <w:r>
        <w:rPr>
          <w:rFonts w:ascii="Arial" w:hAnsi="Arial" w:cs="Arial"/>
        </w:rPr>
        <w:t>Preparation, logistics, and activities required to implement Training in each of the Counties.</w:t>
      </w:r>
    </w:p>
    <w:p w14:paraId="5B2ED20A" w14:textId="71B4C561" w:rsidR="003455B4" w:rsidRDefault="003455B4" w:rsidP="00775B7B">
      <w:pPr>
        <w:pStyle w:val="Level4"/>
        <w:ind w:left="2160" w:firstLine="0"/>
        <w:rPr>
          <w:rFonts w:ascii="Arial" w:hAnsi="Arial" w:cs="Arial"/>
        </w:rPr>
      </w:pPr>
      <w:r>
        <w:rPr>
          <w:rFonts w:ascii="Arial" w:hAnsi="Arial" w:cs="Arial"/>
        </w:rPr>
        <w:t>Training delivery techniques to be used according to the delivery methods and materials/curricula developed by the Contractor to meet each of the County’s specific needs.</w:t>
      </w:r>
    </w:p>
    <w:p w14:paraId="3F050D7A" w14:textId="5571C0CC" w:rsidR="003455B4" w:rsidRDefault="003455B4" w:rsidP="00775B7B">
      <w:pPr>
        <w:pStyle w:val="Level4"/>
        <w:ind w:left="2160" w:firstLine="0"/>
        <w:rPr>
          <w:rFonts w:ascii="Arial" w:hAnsi="Arial" w:cs="Arial"/>
        </w:rPr>
      </w:pPr>
      <w:r>
        <w:rPr>
          <w:rFonts w:ascii="Arial" w:hAnsi="Arial" w:cs="Arial"/>
        </w:rPr>
        <w:t>Plan</w:t>
      </w:r>
      <w:r w:rsidR="00D21ABB">
        <w:rPr>
          <w:rFonts w:ascii="Arial" w:hAnsi="Arial" w:cs="Arial"/>
        </w:rPr>
        <w:t>(</w:t>
      </w:r>
      <w:r>
        <w:rPr>
          <w:rFonts w:ascii="Arial" w:hAnsi="Arial" w:cs="Arial"/>
        </w:rPr>
        <w:t>s</w:t>
      </w:r>
      <w:r w:rsidR="00D21ABB">
        <w:rPr>
          <w:rFonts w:ascii="Arial" w:hAnsi="Arial" w:cs="Arial"/>
        </w:rPr>
        <w:t>)</w:t>
      </w:r>
      <w:r>
        <w:rPr>
          <w:rFonts w:ascii="Arial" w:hAnsi="Arial" w:cs="Arial"/>
        </w:rPr>
        <w:t xml:space="preserve"> for the number and layout of the classrooms for each site, which reflect the number of offices and users to be utilized during the Training.</w:t>
      </w:r>
    </w:p>
    <w:p w14:paraId="73831FA3" w14:textId="4CB37ED1" w:rsidR="003455B4" w:rsidRDefault="00D21ABB" w:rsidP="00775B7B">
      <w:pPr>
        <w:pStyle w:val="Level4"/>
        <w:ind w:left="2160" w:firstLine="0"/>
        <w:rPr>
          <w:rFonts w:ascii="Arial" w:hAnsi="Arial" w:cs="Arial"/>
        </w:rPr>
      </w:pPr>
      <w:r>
        <w:rPr>
          <w:rFonts w:ascii="Arial" w:hAnsi="Arial" w:cs="Arial"/>
        </w:rPr>
        <w:t>Process(es) for ensuring that training resources, including trainers, facilities, and equipment are provided at a level to meet the Training quality and schedule requirements as specified in the approved CalWIN Master Training Plan.</w:t>
      </w:r>
    </w:p>
    <w:p w14:paraId="1D14F3DE" w14:textId="393C5C61" w:rsidR="00D21ABB" w:rsidRDefault="00D21ABB" w:rsidP="00775B7B">
      <w:pPr>
        <w:pStyle w:val="Level4"/>
        <w:ind w:left="2160" w:firstLine="0"/>
        <w:rPr>
          <w:rFonts w:ascii="Arial" w:hAnsi="Arial" w:cs="Arial"/>
        </w:rPr>
      </w:pPr>
      <w:r>
        <w:rPr>
          <w:rFonts w:ascii="Arial" w:hAnsi="Arial" w:cs="Arial"/>
        </w:rPr>
        <w:t>Development of Training materials that comply with all federal, state, and local disability access requirements.</w:t>
      </w:r>
    </w:p>
    <w:p w14:paraId="5E61F05C" w14:textId="77777777" w:rsidR="00B53E50" w:rsidRPr="00B53E50" w:rsidRDefault="00B53E50" w:rsidP="00B53E50">
      <w:pPr>
        <w:pStyle w:val="Level2"/>
      </w:pPr>
      <w:r>
        <w:rPr>
          <w:rFonts w:ascii="Arial" w:hAnsi="Arial" w:cs="Arial"/>
        </w:rPr>
        <w:t>Acceptance of Deliverables.</w:t>
      </w:r>
    </w:p>
    <w:p w14:paraId="6E4EEC96" w14:textId="77777777" w:rsidR="00B53E50" w:rsidRPr="007654A0" w:rsidRDefault="00B53E50" w:rsidP="007654A0">
      <w:pPr>
        <w:pStyle w:val="Level3"/>
        <w:rPr>
          <w:rFonts w:cs="Arial"/>
          <w:b w:val="0"/>
        </w:rPr>
      </w:pPr>
      <w:bookmarkStart w:id="15" w:name="_Toc527455794"/>
      <w:bookmarkStart w:id="16" w:name="_Toc527456867"/>
      <w:bookmarkStart w:id="17" w:name="_Toc527469117"/>
      <w:bookmarkStart w:id="18" w:name="_Toc529972147"/>
      <w:bookmarkStart w:id="19" w:name="_Toc13645438"/>
      <w:r w:rsidRPr="007654A0">
        <w:rPr>
          <w:rFonts w:cs="Arial"/>
          <w:b w:val="0"/>
        </w:rPr>
        <w:t>Contractor shall deliver all Deliverables pursuant to this Agreement to the Consortium Executive Director or his/her designee.  Each Deliverable will be delivered to the Consortium Executive Director or his/her designee in one (1) hard copy form and on an electronic media in a format approved by the Consortium.  Contractor shall be responsible for timely submission of each Deliverable pursuant to the Work Plan.</w:t>
      </w:r>
      <w:bookmarkEnd w:id="15"/>
      <w:bookmarkEnd w:id="16"/>
      <w:bookmarkEnd w:id="17"/>
      <w:bookmarkEnd w:id="18"/>
      <w:bookmarkEnd w:id="19"/>
    </w:p>
    <w:p w14:paraId="64D7174C" w14:textId="77777777" w:rsidR="00B53E50" w:rsidRPr="007654A0" w:rsidRDefault="00B53E50" w:rsidP="007654A0">
      <w:pPr>
        <w:pStyle w:val="Level3"/>
        <w:rPr>
          <w:rFonts w:cs="Arial"/>
          <w:b w:val="0"/>
        </w:rPr>
      </w:pPr>
      <w:bookmarkStart w:id="20" w:name="_Toc529972148"/>
      <w:bookmarkStart w:id="21" w:name="_Toc13645439"/>
      <w:r w:rsidRPr="007654A0">
        <w:rPr>
          <w:rFonts w:cs="Arial"/>
          <w:b w:val="0"/>
        </w:rPr>
        <w:t>In accordance with the review periods delineated in the Work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bookmarkEnd w:id="20"/>
      <w:bookmarkEnd w:id="21"/>
    </w:p>
    <w:p w14:paraId="2AA5B286" w14:textId="77777777" w:rsidR="00B53E50" w:rsidRPr="007654A0" w:rsidRDefault="00B53E50" w:rsidP="007654A0">
      <w:pPr>
        <w:pStyle w:val="Level3"/>
        <w:rPr>
          <w:rFonts w:cs="Arial"/>
          <w:b w:val="0"/>
        </w:rPr>
      </w:pPr>
      <w:bookmarkStart w:id="22" w:name="_Toc529972149"/>
      <w:bookmarkStart w:id="23" w:name="_Toc13645440"/>
      <w:r w:rsidRPr="007654A0">
        <w:rPr>
          <w:rFonts w:cs="Arial"/>
          <w:b w:val="0"/>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156B1C">
        <w:rPr>
          <w:rFonts w:cs="Arial"/>
          <w:b w:val="0"/>
        </w:rPr>
        <w:t xml:space="preserve">requirements and timeline set forth in the </w:t>
      </w:r>
      <w:r w:rsidRPr="007654A0">
        <w:rPr>
          <w:rFonts w:cs="Arial"/>
          <w:b w:val="0"/>
        </w:rPr>
        <w:t xml:space="preserve">Work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w:t>
      </w:r>
      <w:r w:rsidRPr="007654A0">
        <w:rPr>
          <w:rFonts w:cs="Arial"/>
          <w:b w:val="0"/>
        </w:rPr>
        <w:lastRenderedPageBreak/>
        <w:t>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22"/>
      <w:r w:rsidRPr="007654A0">
        <w:rPr>
          <w:rFonts w:cs="Arial"/>
          <w:b w:val="0"/>
        </w:rPr>
        <w:t xml:space="preserve">  </w:t>
      </w:r>
      <w:bookmarkEnd w:id="23"/>
    </w:p>
    <w:p w14:paraId="31BE9872" w14:textId="77777777" w:rsidR="00B53E50" w:rsidRPr="007654A0" w:rsidRDefault="00B53E50" w:rsidP="007654A0">
      <w:pPr>
        <w:pStyle w:val="Level3"/>
        <w:rPr>
          <w:rFonts w:cs="Arial"/>
          <w:b w:val="0"/>
        </w:rPr>
      </w:pPr>
      <w:bookmarkStart w:id="24" w:name="_Toc13645441"/>
      <w:r w:rsidRPr="007654A0">
        <w:rPr>
          <w:rFonts w:cs="Arial"/>
          <w:b w:val="0"/>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(b) request Contractor to provide, at its expense, a replacement Deliverable for further review; or (c) terminate this Agreement as described in </w:t>
      </w:r>
      <w:r w:rsidRPr="003B4163">
        <w:rPr>
          <w:rFonts w:cs="Arial"/>
          <w:b w:val="0"/>
        </w:rPr>
        <w:t xml:space="preserve">Section </w:t>
      </w:r>
      <w:r w:rsidR="003B4163">
        <w:rPr>
          <w:rFonts w:cs="Arial"/>
          <w:b w:val="0"/>
        </w:rPr>
        <w:t>17.1</w:t>
      </w:r>
      <w:r w:rsidRPr="003B4163">
        <w:rPr>
          <w:rFonts w:cs="Arial"/>
          <w:b w:val="0"/>
        </w:rPr>
        <w:t>.</w:t>
      </w:r>
      <w:r w:rsidRPr="007654A0">
        <w:rPr>
          <w:rFonts w:cs="Arial"/>
          <w:b w:val="0"/>
        </w:rPr>
        <w:t xml:space="preserve">  The Consortium’s options under this Section shall remain in effect until Acceptance of all of the P</w:t>
      </w:r>
      <w:r w:rsidR="007654A0">
        <w:rPr>
          <w:rFonts w:cs="Arial"/>
          <w:b w:val="0"/>
        </w:rPr>
        <w:t xml:space="preserve">roject </w:t>
      </w:r>
      <w:r w:rsidRPr="007654A0">
        <w:rPr>
          <w:rFonts w:cs="Arial"/>
          <w:b w:val="0"/>
        </w:rPr>
        <w:t>Deliverables.</w:t>
      </w:r>
      <w:bookmarkEnd w:id="24"/>
      <w:r w:rsidRPr="007654A0">
        <w:rPr>
          <w:rFonts w:cs="Arial"/>
          <w:b w:val="0"/>
        </w:rPr>
        <w:t xml:space="preserve">  </w:t>
      </w:r>
    </w:p>
    <w:p w14:paraId="77EB181D" w14:textId="77777777" w:rsidR="00B53E50" w:rsidRPr="007654A0" w:rsidRDefault="00B53E50" w:rsidP="007654A0">
      <w:pPr>
        <w:pStyle w:val="Level3"/>
        <w:rPr>
          <w:rFonts w:cs="Arial"/>
          <w:b w:val="0"/>
        </w:rPr>
      </w:pPr>
      <w:bookmarkStart w:id="25" w:name="_Toc13645442"/>
      <w:r w:rsidRPr="007654A0">
        <w:rPr>
          <w:rFonts w:cs="Arial"/>
          <w:b w:val="0"/>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bookmarkEnd w:id="25"/>
      <w:r w:rsidRPr="007654A0">
        <w:rPr>
          <w:rFonts w:cs="Arial"/>
          <w:b w:val="0"/>
        </w:rPr>
        <w:t xml:space="preserve"> </w:t>
      </w:r>
    </w:p>
    <w:p w14:paraId="1109146A" w14:textId="77777777" w:rsidR="00B53E50" w:rsidRPr="007654A0" w:rsidRDefault="00B53E50" w:rsidP="007654A0">
      <w:pPr>
        <w:pStyle w:val="Level3"/>
        <w:rPr>
          <w:rFonts w:cs="Arial"/>
          <w:b w:val="0"/>
        </w:rPr>
      </w:pPr>
      <w:bookmarkStart w:id="26" w:name="_Toc13645443"/>
      <w:r w:rsidRPr="007654A0">
        <w:rPr>
          <w:rFonts w:cs="Arial"/>
          <w:b w:val="0"/>
        </w:rPr>
        <w:t xml:space="preserve">Contractor shall correct all Cosmetic Deficiencies which remain at Acceptance of </w:t>
      </w:r>
      <w:r w:rsidR="00CF5246">
        <w:rPr>
          <w:rFonts w:cs="Arial"/>
          <w:b w:val="0"/>
        </w:rPr>
        <w:t xml:space="preserve">any </w:t>
      </w:r>
      <w:r w:rsidRPr="007654A0">
        <w:rPr>
          <w:rFonts w:cs="Arial"/>
          <w:b w:val="0"/>
        </w:rPr>
        <w:t xml:space="preserve">Deliverable and all other Deficiencies permitted by the Consortium to exist at Acceptance of </w:t>
      </w:r>
      <w:r w:rsidR="00CF5246">
        <w:rPr>
          <w:rFonts w:cs="Arial"/>
          <w:b w:val="0"/>
        </w:rPr>
        <w:t xml:space="preserve">any </w:t>
      </w:r>
      <w:r w:rsidRPr="007654A0">
        <w:rPr>
          <w:rFonts w:cs="Arial"/>
          <w:b w:val="0"/>
        </w:rPr>
        <w:t>Deliverable, if any, as soon as reasonably practicable and, in all cases, within thirty (30) days of its Acceptance.</w:t>
      </w:r>
      <w:bookmarkEnd w:id="26"/>
    </w:p>
    <w:p w14:paraId="2460CDFF" w14:textId="77777777" w:rsidR="00B53E50" w:rsidRPr="00156B1C" w:rsidRDefault="00B53E50" w:rsidP="00156B1C">
      <w:pPr>
        <w:pStyle w:val="Level2"/>
        <w:rPr>
          <w:rFonts w:ascii="Arial" w:hAnsi="Arial" w:cs="Arial"/>
        </w:rPr>
      </w:pPr>
      <w:bookmarkStart w:id="27" w:name="_Toc527455801"/>
      <w:bookmarkStart w:id="28" w:name="_Toc527456874"/>
      <w:bookmarkStart w:id="29" w:name="_Toc527469124"/>
      <w:bookmarkStart w:id="30" w:name="_Toc529972154"/>
      <w:bookmarkStart w:id="31" w:name="_Toc531983811"/>
      <w:bookmarkStart w:id="32" w:name="_Toc13645445"/>
      <w:bookmarkStart w:id="33" w:name="_Hlk531705505"/>
      <w:r w:rsidRPr="00156B1C">
        <w:rPr>
          <w:rFonts w:ascii="Arial" w:hAnsi="Arial" w:cs="Arial"/>
        </w:rPr>
        <w:t>Representations Regarding Deliverables.</w:t>
      </w:r>
      <w:bookmarkEnd w:id="27"/>
      <w:bookmarkEnd w:id="28"/>
      <w:bookmarkEnd w:id="29"/>
      <w:bookmarkEnd w:id="30"/>
      <w:bookmarkEnd w:id="31"/>
      <w:bookmarkEnd w:id="32"/>
    </w:p>
    <w:p w14:paraId="30CB7EE9" w14:textId="77777777" w:rsidR="00B53E50" w:rsidRPr="00156B1C" w:rsidRDefault="00B53E50" w:rsidP="00B53E50">
      <w:pPr>
        <w:pStyle w:val="10spLeftInd05"/>
        <w:ind w:firstLine="720"/>
        <w:rPr>
          <w:rFonts w:ascii="Arial" w:hAnsi="Arial" w:cs="Arial"/>
        </w:rPr>
      </w:pPr>
      <w:r w:rsidRPr="00156B1C">
        <w:rPr>
          <w:rFonts w:ascii="Arial" w:hAnsi="Arial" w:cs="Arial"/>
        </w:rPr>
        <w:t xml:space="preserve">By submitting a Deliverable, Contractor represents that, to the best of its knowledge, it has met the Specifications in this Agreement, including applicable DEDs and Acceptance Criteria and all Exhibits thereto.  By giving its Acceptance of a </w:t>
      </w:r>
      <w:bookmarkEnd w:id="33"/>
      <w:r w:rsidRPr="00156B1C">
        <w:rPr>
          <w:rFonts w:ascii="Arial" w:hAnsi="Arial" w:cs="Arial"/>
        </w:rPr>
        <w:t>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w:t>
      </w:r>
    </w:p>
    <w:p w14:paraId="09D0913B" w14:textId="77777777" w:rsidR="00B53E50" w:rsidRPr="00156B1C" w:rsidRDefault="00B53E50" w:rsidP="00156B1C">
      <w:pPr>
        <w:pStyle w:val="Level2"/>
        <w:rPr>
          <w:rFonts w:ascii="Arial" w:hAnsi="Arial" w:cs="Arial"/>
        </w:rPr>
      </w:pPr>
      <w:bookmarkStart w:id="34" w:name="_Toc13645447"/>
      <w:r w:rsidRPr="00156B1C">
        <w:rPr>
          <w:rFonts w:ascii="Arial" w:hAnsi="Arial" w:cs="Arial"/>
        </w:rPr>
        <w:lastRenderedPageBreak/>
        <w:t>Final Acceptance.</w:t>
      </w:r>
      <w:bookmarkEnd w:id="34"/>
    </w:p>
    <w:p w14:paraId="21603D15" w14:textId="77777777" w:rsidR="00B53E50" w:rsidRPr="00156B1C" w:rsidRDefault="00B53E50" w:rsidP="00B53E50">
      <w:pPr>
        <w:pStyle w:val="10spLeftInd05"/>
        <w:ind w:firstLine="720"/>
        <w:rPr>
          <w:rFonts w:ascii="Arial" w:hAnsi="Arial" w:cs="Arial"/>
        </w:rPr>
      </w:pPr>
      <w:r w:rsidRPr="00156B1C">
        <w:rPr>
          <w:rFonts w:ascii="Arial" w:hAnsi="Arial" w:cs="Arial"/>
        </w:rPr>
        <w:t>Following successful c</w:t>
      </w:r>
      <w:r w:rsidR="00156B1C">
        <w:rPr>
          <w:rFonts w:ascii="Arial" w:hAnsi="Arial" w:cs="Arial"/>
        </w:rPr>
        <w:t xml:space="preserve">ompletion of all Implementation Support Services, </w:t>
      </w:r>
      <w:r w:rsidRPr="00156B1C">
        <w:rPr>
          <w:rFonts w:ascii="Arial" w:hAnsi="Arial" w:cs="Arial"/>
        </w:rPr>
        <w:t xml:space="preserve">Contractor will provide an Implementation Complete Report certifying that all </w:t>
      </w:r>
      <w:r w:rsidR="00156B1C">
        <w:rPr>
          <w:rFonts w:ascii="Arial" w:hAnsi="Arial" w:cs="Arial"/>
        </w:rPr>
        <w:t xml:space="preserve">Deliverables </w:t>
      </w:r>
      <w:r w:rsidRPr="00156B1C">
        <w:rPr>
          <w:rFonts w:ascii="Arial" w:hAnsi="Arial" w:cs="Arial"/>
        </w:rPr>
        <w:t xml:space="preserve">have been met and all known Deficiencies have been corrected.  Final Acceptance </w:t>
      </w:r>
      <w:r w:rsidR="00156B1C">
        <w:rPr>
          <w:rFonts w:ascii="Arial" w:hAnsi="Arial" w:cs="Arial"/>
        </w:rPr>
        <w:t xml:space="preserve">will be provided </w:t>
      </w:r>
      <w:r w:rsidRPr="00156B1C">
        <w:rPr>
          <w:rFonts w:ascii="Arial" w:hAnsi="Arial" w:cs="Arial"/>
        </w:rPr>
        <w:t>if and when the Implementation Certification Report is approved and all Deficiencies identified immediately following the implementation cutover event have been corrected.</w:t>
      </w:r>
    </w:p>
    <w:p w14:paraId="04140E66" w14:textId="77777777" w:rsidR="00127E5F" w:rsidRPr="00B229D8" w:rsidRDefault="006B3F68" w:rsidP="00127E5F">
      <w:pPr>
        <w:pStyle w:val="Level1"/>
        <w:rPr>
          <w:rFonts w:ascii="Arial" w:hAnsi="Arial" w:cs="Arial"/>
          <w:szCs w:val="24"/>
        </w:rPr>
      </w:pPr>
      <w:r>
        <w:rPr>
          <w:rFonts w:ascii="Arial" w:hAnsi="Arial" w:cs="Arial"/>
          <w:szCs w:val="24"/>
        </w:rPr>
        <w:t>PROJECT MANAGEMENT</w:t>
      </w:r>
      <w:r w:rsidR="00127E5F" w:rsidRPr="00B229D8">
        <w:rPr>
          <w:rFonts w:ascii="Arial" w:hAnsi="Arial" w:cs="Arial"/>
          <w:szCs w:val="24"/>
        </w:rPr>
        <w:t>.</w:t>
      </w:r>
    </w:p>
    <w:p w14:paraId="10790246" w14:textId="77777777" w:rsidR="00024832" w:rsidRDefault="00024832" w:rsidP="00127E5F">
      <w:pPr>
        <w:pStyle w:val="Level2"/>
        <w:rPr>
          <w:rFonts w:ascii="Arial" w:hAnsi="Arial" w:cs="Arial"/>
          <w:szCs w:val="24"/>
        </w:rPr>
      </w:pPr>
      <w:r>
        <w:rPr>
          <w:rFonts w:ascii="Arial" w:hAnsi="Arial" w:cs="Arial"/>
          <w:szCs w:val="24"/>
        </w:rPr>
        <w:t>General.</w:t>
      </w:r>
    </w:p>
    <w:p w14:paraId="0D58F925" w14:textId="77777777" w:rsidR="00024832" w:rsidRDefault="00024832" w:rsidP="00024832">
      <w:pPr>
        <w:pStyle w:val="10spLeftInd1"/>
        <w:ind w:left="720" w:firstLine="720"/>
        <w:rPr>
          <w:rFonts w:ascii="Arial" w:hAnsi="Arial" w:cs="Arial"/>
        </w:rPr>
      </w:pPr>
      <w:r w:rsidRPr="00024832">
        <w:rPr>
          <w:rFonts w:ascii="Arial" w:hAnsi="Arial" w:cs="Arial"/>
          <w:color w:val="000000"/>
          <w:szCs w:val="22"/>
        </w:rPr>
        <w:t xml:space="preserve">The Contractor shall perform overall project management for BPR, OCM, Training, and Implementation Support for the CalWIN Counties as the Counties plan, prepare and transition onto the CalSAWS Systems. </w:t>
      </w:r>
      <w:r w:rsidRPr="00024832">
        <w:rPr>
          <w:rFonts w:ascii="Arial" w:hAnsi="Arial" w:cs="Arial"/>
        </w:rPr>
        <w:t>The Contractor shall:</w:t>
      </w:r>
    </w:p>
    <w:p w14:paraId="295ABF62" w14:textId="77777777" w:rsidR="00024832" w:rsidRPr="00024832" w:rsidRDefault="00024832" w:rsidP="00024832">
      <w:pPr>
        <w:pStyle w:val="Level3"/>
        <w:rPr>
          <w:rFonts w:cs="Arial"/>
          <w:b w:val="0"/>
        </w:rPr>
      </w:pPr>
      <w:r w:rsidRPr="00024832">
        <w:rPr>
          <w:rFonts w:cs="Arial"/>
          <w:b w:val="0"/>
        </w:rPr>
        <w:t xml:space="preserve">Establish and maintain the Implementation Support Master Work Plan inclusive of high-level activities, milestones, Deliverables and resources required to plan and execute the required scope of work for the 18 Counties. </w:t>
      </w:r>
    </w:p>
    <w:p w14:paraId="196CDC42" w14:textId="77777777" w:rsidR="00024832" w:rsidRPr="00024832" w:rsidRDefault="00024832" w:rsidP="00024832">
      <w:pPr>
        <w:pStyle w:val="Level3"/>
        <w:rPr>
          <w:rFonts w:cs="Arial"/>
          <w:b w:val="0"/>
        </w:rPr>
      </w:pPr>
      <w:r w:rsidRPr="00024832">
        <w:rPr>
          <w:rFonts w:cs="Arial"/>
          <w:b w:val="0"/>
        </w:rPr>
        <w:t>Include County-specific sub-</w:t>
      </w:r>
      <w:r w:rsidR="00D3037D" w:rsidRPr="00024832">
        <w:rPr>
          <w:rFonts w:cs="Arial"/>
          <w:b w:val="0"/>
        </w:rPr>
        <w:t>work plans</w:t>
      </w:r>
      <w:r w:rsidRPr="00024832">
        <w:rPr>
          <w:rFonts w:cs="Arial"/>
          <w:b w:val="0"/>
        </w:rPr>
        <w:t xml:space="preserve"> to include task and subtask descriptions with Deliverables.</w:t>
      </w:r>
    </w:p>
    <w:p w14:paraId="004A98A9" w14:textId="77777777" w:rsidR="00024832" w:rsidRPr="00024832" w:rsidRDefault="00024832" w:rsidP="00024832">
      <w:pPr>
        <w:pStyle w:val="Level3"/>
        <w:rPr>
          <w:rFonts w:cs="Arial"/>
          <w:b w:val="0"/>
        </w:rPr>
      </w:pPr>
      <w:r w:rsidRPr="00024832">
        <w:rPr>
          <w:rFonts w:cs="Arial"/>
          <w:b w:val="0"/>
        </w:rPr>
        <w:t>Perform issue and risk management, and scope management.</w:t>
      </w:r>
    </w:p>
    <w:p w14:paraId="48CF4637" w14:textId="77777777" w:rsidR="00024832" w:rsidRPr="00024832" w:rsidRDefault="00024832" w:rsidP="00024832">
      <w:pPr>
        <w:pStyle w:val="Level3"/>
        <w:rPr>
          <w:rFonts w:cs="Arial"/>
          <w:b w:val="0"/>
        </w:rPr>
      </w:pPr>
      <w:r w:rsidRPr="00024832">
        <w:rPr>
          <w:rFonts w:cs="Arial"/>
          <w:b w:val="0"/>
        </w:rPr>
        <w:t>Document decisions made during implementation support planning and execution.</w:t>
      </w:r>
    </w:p>
    <w:p w14:paraId="52C57603" w14:textId="77777777" w:rsidR="00024832" w:rsidRPr="00024832" w:rsidRDefault="00024832" w:rsidP="00024832">
      <w:pPr>
        <w:pStyle w:val="Level3"/>
        <w:rPr>
          <w:rFonts w:cs="Arial"/>
          <w:b w:val="0"/>
        </w:rPr>
      </w:pPr>
      <w:r w:rsidRPr="00024832">
        <w:rPr>
          <w:rFonts w:cs="Arial"/>
          <w:b w:val="0"/>
        </w:rPr>
        <w:t xml:space="preserve">Prepare and submit Deliverable Expectations Documents (DEDs) for all required Deliverables. </w:t>
      </w:r>
    </w:p>
    <w:p w14:paraId="7C4D24A2" w14:textId="77777777" w:rsidR="00024832" w:rsidRPr="00024832" w:rsidRDefault="00024832" w:rsidP="00024832">
      <w:pPr>
        <w:pStyle w:val="Level3"/>
        <w:rPr>
          <w:rFonts w:cs="Arial"/>
          <w:b w:val="0"/>
        </w:rPr>
      </w:pPr>
      <w:r w:rsidRPr="00024832">
        <w:rPr>
          <w:rFonts w:cs="Arial"/>
          <w:b w:val="0"/>
        </w:rPr>
        <w:t>Prepare and submit all required Deliverables.</w:t>
      </w:r>
    </w:p>
    <w:p w14:paraId="368348FF" w14:textId="77777777" w:rsidR="00024832" w:rsidRPr="00024832" w:rsidRDefault="00024832" w:rsidP="00024832">
      <w:pPr>
        <w:pStyle w:val="Level3"/>
        <w:rPr>
          <w:rFonts w:cs="Arial"/>
          <w:b w:val="0"/>
        </w:rPr>
      </w:pPr>
      <w:r w:rsidRPr="00024832">
        <w:rPr>
          <w:rFonts w:cs="Arial"/>
          <w:b w:val="0"/>
        </w:rPr>
        <w:t xml:space="preserve">Coordinate and work cooperatively with the CalSAWS DD&amp;I contractor project team and other vendors (such as Quality Assurance and IV&amp;V). Effective communication within and across the Consortium, the Counties and all vendors is of critical importance to the Consortium. </w:t>
      </w:r>
    </w:p>
    <w:p w14:paraId="65943913" w14:textId="77777777" w:rsidR="00024832" w:rsidRPr="00024832" w:rsidRDefault="00024832" w:rsidP="00024832">
      <w:pPr>
        <w:pStyle w:val="Level3"/>
        <w:rPr>
          <w:rFonts w:cs="Arial"/>
          <w:b w:val="0"/>
        </w:rPr>
      </w:pPr>
      <w:r w:rsidRPr="00024832">
        <w:rPr>
          <w:rFonts w:cs="Arial"/>
          <w:b w:val="0"/>
        </w:rPr>
        <w:t xml:space="preserve">Establish and maintain an open communication process at all levels of the project including the Consortium Project Team, Regions/Counties and other Contractors. </w:t>
      </w:r>
    </w:p>
    <w:p w14:paraId="025E70F6" w14:textId="77777777" w:rsidR="00024832" w:rsidRPr="00024832" w:rsidRDefault="00024832" w:rsidP="00024832">
      <w:pPr>
        <w:pStyle w:val="Level3"/>
        <w:rPr>
          <w:rFonts w:cs="Arial"/>
          <w:b w:val="0"/>
        </w:rPr>
      </w:pPr>
      <w:r w:rsidRPr="00024832">
        <w:rPr>
          <w:rFonts w:cs="Arial"/>
          <w:b w:val="0"/>
        </w:rPr>
        <w:t>Interact on a day-to-day basis with the Consortium Project Team to support effective communication.</w:t>
      </w:r>
    </w:p>
    <w:p w14:paraId="7C2045C9" w14:textId="77777777" w:rsidR="00024832" w:rsidRPr="00024832" w:rsidRDefault="00024832" w:rsidP="00024832">
      <w:pPr>
        <w:pStyle w:val="Level3"/>
        <w:rPr>
          <w:rFonts w:cs="Arial"/>
          <w:b w:val="0"/>
        </w:rPr>
      </w:pPr>
      <w:r w:rsidRPr="00024832">
        <w:rPr>
          <w:rFonts w:cs="Arial"/>
          <w:b w:val="0"/>
        </w:rPr>
        <w:lastRenderedPageBreak/>
        <w:t>Report to the Executive Director significant risks or issues regarding the CalWIN migration effort and any other circumstances that could significantly impact the overall SAWS Migration Project and schedule,</w:t>
      </w:r>
    </w:p>
    <w:p w14:paraId="7D22279B" w14:textId="0ACE39E5" w:rsidR="00024832" w:rsidRPr="00024832" w:rsidRDefault="00024832" w:rsidP="00024832">
      <w:pPr>
        <w:pStyle w:val="Level3"/>
        <w:rPr>
          <w:rFonts w:cs="Arial"/>
          <w:b w:val="0"/>
        </w:rPr>
      </w:pPr>
      <w:r w:rsidRPr="00024832">
        <w:rPr>
          <w:rFonts w:cs="Arial"/>
          <w:b w:val="0"/>
        </w:rPr>
        <w:t xml:space="preserve">Participate in standing management and committee meetings, to include but not limited to, JPA Board of Directors, Change Control Board (CCB), </w:t>
      </w:r>
      <w:r w:rsidR="00B027EF">
        <w:rPr>
          <w:rFonts w:cs="Arial"/>
          <w:b w:val="0"/>
        </w:rPr>
        <w:t xml:space="preserve">CalSAWS </w:t>
      </w:r>
      <w:r w:rsidRPr="00024832">
        <w:rPr>
          <w:rFonts w:cs="Arial"/>
          <w:b w:val="0"/>
        </w:rPr>
        <w:t xml:space="preserve">Weekly </w:t>
      </w:r>
      <w:r w:rsidR="00B027EF">
        <w:rPr>
          <w:rFonts w:cs="Arial"/>
          <w:b w:val="0"/>
        </w:rPr>
        <w:t>Status</w:t>
      </w:r>
      <w:r w:rsidR="00B027EF" w:rsidRPr="00024832">
        <w:rPr>
          <w:rFonts w:cs="Arial"/>
          <w:b w:val="0"/>
        </w:rPr>
        <w:t xml:space="preserve"> </w:t>
      </w:r>
      <w:r w:rsidRPr="00024832">
        <w:rPr>
          <w:rFonts w:cs="Arial"/>
          <w:b w:val="0"/>
        </w:rPr>
        <w:t xml:space="preserve">meeting.  </w:t>
      </w:r>
    </w:p>
    <w:p w14:paraId="22565255" w14:textId="248FABF5" w:rsidR="00024832" w:rsidRPr="00024832" w:rsidRDefault="00024832" w:rsidP="00024832">
      <w:pPr>
        <w:pStyle w:val="Level3"/>
        <w:rPr>
          <w:rFonts w:cs="Arial"/>
          <w:b w:val="0"/>
        </w:rPr>
      </w:pPr>
      <w:r w:rsidRPr="00024832">
        <w:rPr>
          <w:rFonts w:cs="Arial"/>
          <w:b w:val="0"/>
        </w:rPr>
        <w:t xml:space="preserve">Provide a written Monthly Implementation Support Status Report and verbal status reports during standing weekly </w:t>
      </w:r>
      <w:r w:rsidR="00B027EF">
        <w:rPr>
          <w:rFonts w:cs="Arial"/>
          <w:b w:val="0"/>
        </w:rPr>
        <w:t>status</w:t>
      </w:r>
      <w:r w:rsidR="00B027EF" w:rsidRPr="00024832">
        <w:rPr>
          <w:rFonts w:cs="Arial"/>
          <w:b w:val="0"/>
        </w:rPr>
        <w:t xml:space="preserve"> </w:t>
      </w:r>
      <w:r w:rsidRPr="00024832">
        <w:rPr>
          <w:rFonts w:cs="Arial"/>
          <w:b w:val="0"/>
        </w:rPr>
        <w:t>meetings.</w:t>
      </w:r>
    </w:p>
    <w:p w14:paraId="64A14571" w14:textId="77777777" w:rsidR="00024832" w:rsidRPr="00024832" w:rsidRDefault="00024832" w:rsidP="00024832">
      <w:pPr>
        <w:pStyle w:val="10spLeftInd1"/>
        <w:ind w:left="720" w:firstLine="720"/>
        <w:rPr>
          <w:rFonts w:ascii="Arial" w:hAnsi="Arial" w:cs="Arial"/>
        </w:rPr>
      </w:pPr>
      <w:r w:rsidRPr="00024832">
        <w:rPr>
          <w:rFonts w:ascii="Arial" w:hAnsi="Arial" w:cs="Arial"/>
        </w:rPr>
        <w:t>These key project management activities will be performed in accordance with existing CalSAWS project management processes and standards, as documented in the approved CalSAWS Project Control Document (PCD</w:t>
      </w:r>
      <w:r>
        <w:rPr>
          <w:rFonts w:ascii="Arial" w:hAnsi="Arial" w:cs="Arial"/>
        </w:rPr>
        <w:t>).</w:t>
      </w:r>
    </w:p>
    <w:p w14:paraId="19F1F398" w14:textId="36C49E76" w:rsidR="00127E5F" w:rsidRDefault="00D77E8A" w:rsidP="00127E5F">
      <w:pPr>
        <w:pStyle w:val="Level2"/>
        <w:rPr>
          <w:rFonts w:ascii="Arial" w:hAnsi="Arial" w:cs="Arial"/>
          <w:szCs w:val="24"/>
        </w:rPr>
      </w:pPr>
      <w:r>
        <w:rPr>
          <w:rFonts w:ascii="Arial" w:hAnsi="Arial" w:cs="Arial"/>
          <w:szCs w:val="24"/>
        </w:rPr>
        <w:t xml:space="preserve">Implementation Services </w:t>
      </w:r>
      <w:proofErr w:type="gramStart"/>
      <w:r>
        <w:rPr>
          <w:rFonts w:ascii="Arial" w:hAnsi="Arial" w:cs="Arial"/>
          <w:szCs w:val="24"/>
        </w:rPr>
        <w:t xml:space="preserve">Project </w:t>
      </w:r>
      <w:r w:rsidR="002B4F49">
        <w:rPr>
          <w:rFonts w:ascii="Arial" w:hAnsi="Arial" w:cs="Arial"/>
          <w:szCs w:val="24"/>
        </w:rPr>
        <w:t xml:space="preserve"> Manager</w:t>
      </w:r>
      <w:proofErr w:type="gramEnd"/>
      <w:r>
        <w:rPr>
          <w:rFonts w:ascii="Arial" w:hAnsi="Arial" w:cs="Arial"/>
          <w:szCs w:val="24"/>
        </w:rPr>
        <w:t>.</w:t>
      </w:r>
    </w:p>
    <w:p w14:paraId="721AC523" w14:textId="066D1ED6" w:rsidR="00127E5F" w:rsidRDefault="00D77E8A" w:rsidP="00D77E8A">
      <w:pPr>
        <w:pStyle w:val="Level3"/>
        <w:rPr>
          <w:rFonts w:cs="Arial"/>
          <w:b w:val="0"/>
        </w:rPr>
      </w:pPr>
      <w:r w:rsidRPr="00D77E8A">
        <w:rPr>
          <w:rFonts w:cs="Arial"/>
          <w:b w:val="0"/>
        </w:rPr>
        <w:t xml:space="preserve">Contractor shall identify a </w:t>
      </w:r>
      <w:proofErr w:type="gramStart"/>
      <w:r w:rsidRPr="00D77E8A">
        <w:rPr>
          <w:rFonts w:cs="Arial"/>
          <w:b w:val="0"/>
        </w:rPr>
        <w:t xml:space="preserve">Project </w:t>
      </w:r>
      <w:r w:rsidR="002B4F49">
        <w:rPr>
          <w:rFonts w:cs="Arial"/>
          <w:b w:val="0"/>
        </w:rPr>
        <w:t xml:space="preserve"> Manager</w:t>
      </w:r>
      <w:proofErr w:type="gramEnd"/>
      <w:r w:rsidRPr="00D77E8A">
        <w:rPr>
          <w:rFonts w:cs="Arial"/>
          <w:b w:val="0"/>
        </w:rPr>
        <w:t xml:space="preserve"> who shall be responsible for Contractor’s performance of all its Deliverables and Services provided pursuant to this Agreement and ensuring Contractor’s compliance with this Agreement.  Contractor’s </w:t>
      </w:r>
      <w:proofErr w:type="gramStart"/>
      <w:r w:rsidRPr="00D77E8A">
        <w:rPr>
          <w:rFonts w:cs="Arial"/>
          <w:b w:val="0"/>
        </w:rPr>
        <w:t xml:space="preserve">Project </w:t>
      </w:r>
      <w:r w:rsidR="002B4F49">
        <w:rPr>
          <w:rFonts w:cs="Arial"/>
          <w:b w:val="0"/>
        </w:rPr>
        <w:t xml:space="preserve"> Manager</w:t>
      </w:r>
      <w:proofErr w:type="gramEnd"/>
      <w:r w:rsidRPr="00D77E8A">
        <w:rPr>
          <w:rFonts w:cs="Arial"/>
          <w:b w:val="0"/>
        </w:rPr>
        <w:t xml:space="preserve">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p>
    <w:p w14:paraId="0809D564" w14:textId="77777777" w:rsidR="00D77E8A" w:rsidRDefault="00D77E8A" w:rsidP="00D77E8A">
      <w:pPr>
        <w:pStyle w:val="Level3"/>
        <w:rPr>
          <w:rFonts w:cs="Arial"/>
          <w:b w:val="0"/>
        </w:rPr>
      </w:pPr>
      <w:bookmarkStart w:id="35" w:name="_Toc527455806"/>
      <w:bookmarkStart w:id="36" w:name="_Toc527456879"/>
      <w:bookmarkStart w:id="37" w:name="_Toc527469129"/>
      <w:bookmarkStart w:id="38" w:name="_Toc529972159"/>
      <w:bookmarkStart w:id="39" w:name="_Toc13645451"/>
      <w:r>
        <w:rPr>
          <w:rFonts w:cs="Arial"/>
          <w:b w:val="0"/>
        </w:rPr>
        <w:t>Contractor</w:t>
      </w:r>
      <w:r w:rsidRPr="00D77E8A">
        <w:rPr>
          <w:rFonts w:cs="Arial"/>
          <w:b w:val="0"/>
        </w:rPr>
        <w:t xml:space="preserve"> agrees that the Project Director shall be fully qualified to perform the tasks required of this position under this Agreement.  The Project Director shall function as </w:t>
      </w:r>
      <w:r>
        <w:rPr>
          <w:rFonts w:cs="Arial"/>
          <w:b w:val="0"/>
        </w:rPr>
        <w:t>Contractor’s</w:t>
      </w:r>
      <w:r w:rsidRPr="00D77E8A">
        <w:rPr>
          <w:rFonts w:cs="Arial"/>
          <w:b w:val="0"/>
        </w:rPr>
        <w:t xml:space="preserve"> authorized representative for all management and administrative matters not inconsistent with the provisions contained herein.  The Project Director shall have authority to make decisions on behalf of </w:t>
      </w:r>
      <w:r>
        <w:rPr>
          <w:rFonts w:cs="Arial"/>
          <w:b w:val="0"/>
        </w:rPr>
        <w:t>Contractor</w:t>
      </w:r>
      <w:r w:rsidRPr="00D77E8A">
        <w:rPr>
          <w:rFonts w:cs="Arial"/>
          <w:b w:val="0"/>
        </w:rPr>
        <w:t>. The Project Director shall devote his or her full-time efforts to the Project.  The Project Director or other substitute management personnel for C</w:t>
      </w:r>
      <w:r>
        <w:rPr>
          <w:rFonts w:cs="Arial"/>
          <w:b w:val="0"/>
        </w:rPr>
        <w:t>ontractor</w:t>
      </w:r>
      <w:r w:rsidRPr="00D77E8A">
        <w:rPr>
          <w:rFonts w:cs="Arial"/>
          <w:b w:val="0"/>
        </w:rPr>
        <w:t xml:space="preserve"> shall be on-site or otherwise reasonably available to provide immediate responses to the C</w:t>
      </w:r>
      <w:r>
        <w:rPr>
          <w:rFonts w:cs="Arial"/>
          <w:b w:val="0"/>
        </w:rPr>
        <w:t>onsortium</w:t>
      </w:r>
      <w:r w:rsidRPr="00D77E8A">
        <w:rPr>
          <w:rFonts w:cs="Arial"/>
          <w:b w:val="0"/>
        </w:rPr>
        <w:t xml:space="preserve"> full time during the Project.</w:t>
      </w:r>
      <w:bookmarkEnd w:id="35"/>
      <w:bookmarkEnd w:id="36"/>
      <w:bookmarkEnd w:id="37"/>
      <w:bookmarkEnd w:id="38"/>
      <w:bookmarkEnd w:id="39"/>
      <w:r w:rsidRPr="00D77E8A">
        <w:rPr>
          <w:rFonts w:cs="Arial"/>
          <w:b w:val="0"/>
        </w:rPr>
        <w:t xml:space="preserve"> </w:t>
      </w:r>
    </w:p>
    <w:p w14:paraId="7C4C1299" w14:textId="77777777" w:rsidR="00D77E8A" w:rsidRDefault="00D77E8A" w:rsidP="00D77E8A">
      <w:pPr>
        <w:pStyle w:val="Level3"/>
        <w:rPr>
          <w:rFonts w:cs="Arial"/>
          <w:b w:val="0"/>
        </w:rPr>
      </w:pPr>
      <w:bookmarkStart w:id="40" w:name="_Toc529972160"/>
      <w:bookmarkStart w:id="41" w:name="_Toc13645452"/>
      <w:r w:rsidRPr="00D77E8A">
        <w:rPr>
          <w:rFonts w:cs="Arial"/>
          <w:b w:val="0"/>
        </w:rPr>
        <w:t>If C</w:t>
      </w:r>
      <w:r w:rsidR="00B92BF6">
        <w:rPr>
          <w:rFonts w:cs="Arial"/>
          <w:b w:val="0"/>
        </w:rPr>
        <w:t>ontractor</w:t>
      </w:r>
      <w:r w:rsidRPr="00D77E8A">
        <w:rPr>
          <w:rFonts w:cs="Arial"/>
          <w:b w:val="0"/>
        </w:rPr>
        <w:t>’s Project Director is removed or replaced, or ceases employment with C</w:t>
      </w:r>
      <w:r w:rsidR="00B92BF6">
        <w:rPr>
          <w:rFonts w:cs="Arial"/>
          <w:b w:val="0"/>
        </w:rPr>
        <w:t>ontractor</w:t>
      </w:r>
      <w:r w:rsidRPr="00D77E8A">
        <w:rPr>
          <w:rFonts w:cs="Arial"/>
          <w:b w:val="0"/>
        </w:rPr>
        <w:t>, C</w:t>
      </w:r>
      <w:r w:rsidR="00B92BF6">
        <w:rPr>
          <w:rFonts w:cs="Arial"/>
          <w:b w:val="0"/>
        </w:rPr>
        <w:t>ontractor</w:t>
      </w:r>
      <w:r w:rsidRPr="00D77E8A">
        <w:rPr>
          <w:rFonts w:cs="Arial"/>
          <w:b w:val="0"/>
        </w:rPr>
        <w:t xml:space="preserve"> shall promptly (and in all cases within forty-eight (48) hours) of C</w:t>
      </w:r>
      <w:r w:rsidR="00B92BF6">
        <w:rPr>
          <w:rFonts w:cs="Arial"/>
          <w:b w:val="0"/>
        </w:rPr>
        <w:t>ontractor</w:t>
      </w:r>
      <w:r w:rsidRPr="00D77E8A">
        <w:rPr>
          <w:rFonts w:cs="Arial"/>
          <w:b w:val="0"/>
        </w:rPr>
        <w:t xml:space="preserve"> first learning of the change in the Project Director’s employment status, provide Notice to the C</w:t>
      </w:r>
      <w:r w:rsidR="00B92BF6">
        <w:rPr>
          <w:rFonts w:cs="Arial"/>
          <w:b w:val="0"/>
        </w:rPr>
        <w:t>onsortium</w:t>
      </w:r>
      <w:r w:rsidRPr="00D77E8A">
        <w:rPr>
          <w:rFonts w:cs="Arial"/>
          <w:b w:val="0"/>
        </w:rPr>
        <w:t>, and submit at least two (2) resumes of other qualified candidates within seven (7) days of removal or replacement of the Project Director.  C</w:t>
      </w:r>
      <w:r w:rsidR="00B92BF6">
        <w:rPr>
          <w:rFonts w:cs="Arial"/>
          <w:b w:val="0"/>
        </w:rPr>
        <w:t>ontractor</w:t>
      </w:r>
      <w:r w:rsidRPr="00D77E8A">
        <w:rPr>
          <w:rFonts w:cs="Arial"/>
          <w:b w:val="0"/>
        </w:rPr>
        <w:t xml:space="preserve"> must obtain approval of the replacement Project Director from the C</w:t>
      </w:r>
      <w:r w:rsidR="00B92BF6">
        <w:rPr>
          <w:rFonts w:cs="Arial"/>
          <w:b w:val="0"/>
        </w:rPr>
        <w:t>onsortium</w:t>
      </w:r>
      <w:r w:rsidRPr="00D77E8A">
        <w:rPr>
          <w:rFonts w:cs="Arial"/>
          <w:b w:val="0"/>
        </w:rPr>
        <w:t xml:space="preserve"> prior to his or her beginning work under this Agreement.  C</w:t>
      </w:r>
      <w:r w:rsidR="00B92BF6">
        <w:rPr>
          <w:rFonts w:cs="Arial"/>
          <w:b w:val="0"/>
        </w:rPr>
        <w:t>ontractor</w:t>
      </w:r>
      <w:r w:rsidRPr="00D77E8A">
        <w:rPr>
          <w:rFonts w:cs="Arial"/>
          <w:b w:val="0"/>
        </w:rPr>
        <w:t xml:space="preserve"> shall use its best efforts to find the replacement </w:t>
      </w:r>
      <w:r w:rsidRPr="00D77E8A">
        <w:rPr>
          <w:rFonts w:cs="Arial"/>
          <w:b w:val="0"/>
        </w:rPr>
        <w:lastRenderedPageBreak/>
        <w:t>Project Director and have such replacement Project Director begin work before the incumbent Project Director departs.</w:t>
      </w:r>
      <w:bookmarkEnd w:id="40"/>
      <w:bookmarkEnd w:id="41"/>
      <w:r w:rsidRPr="00D77E8A">
        <w:rPr>
          <w:rFonts w:cs="Arial"/>
          <w:b w:val="0"/>
        </w:rPr>
        <w:t xml:space="preserve">  </w:t>
      </w:r>
    </w:p>
    <w:p w14:paraId="0D727D68" w14:textId="77777777" w:rsidR="00B92BF6" w:rsidRPr="00B92BF6" w:rsidRDefault="00B92BF6" w:rsidP="00B92BF6">
      <w:pPr>
        <w:pStyle w:val="Level2"/>
      </w:pPr>
      <w:r>
        <w:rPr>
          <w:rFonts w:ascii="Arial Bold" w:hAnsi="Arial Bold"/>
        </w:rPr>
        <w:t>Contractor Staff.</w:t>
      </w:r>
    </w:p>
    <w:p w14:paraId="7C41C223" w14:textId="77777777" w:rsidR="00127E5F" w:rsidRPr="00B92BF6" w:rsidRDefault="00B92BF6" w:rsidP="00B92BF6">
      <w:pPr>
        <w:pStyle w:val="Level3"/>
        <w:rPr>
          <w:rFonts w:cs="Arial"/>
          <w:b w:val="0"/>
          <w:szCs w:val="24"/>
        </w:rPr>
      </w:pPr>
      <w:r w:rsidRPr="00B92BF6">
        <w:rPr>
          <w:rFonts w:cs="Arial"/>
          <w:b w:val="0"/>
        </w:rPr>
        <w:t xml:space="preserve">Contractor’s organization chart for the Contractor’s Project team and the names of mutually agreed Key </w:t>
      </w:r>
      <w:r w:rsidR="0005632F">
        <w:rPr>
          <w:rFonts w:cs="Arial"/>
          <w:b w:val="0"/>
        </w:rPr>
        <w:t>Staff</w:t>
      </w:r>
      <w:r w:rsidRPr="00B92BF6">
        <w:rPr>
          <w:rFonts w:cs="Arial"/>
          <w:b w:val="0"/>
        </w:rPr>
        <w:t xml:space="preserve"> must be provided to the Consortium’s Executive Director.  Any such Key Personnel shall be subject to the Consortium’s Executive Director’s approval.  Key </w:t>
      </w:r>
      <w:r w:rsidR="0005632F">
        <w:rPr>
          <w:rFonts w:cs="Arial"/>
          <w:b w:val="0"/>
        </w:rPr>
        <w:t>Staff</w:t>
      </w:r>
      <w:r w:rsidRPr="00B92BF6">
        <w:rPr>
          <w:rFonts w:cs="Arial"/>
          <w:b w:val="0"/>
        </w:rPr>
        <w:t xml:space="preserve"> positions shall not be modified or removed except upon the express written approval of the Consortium’s Executive Director.  </w:t>
      </w:r>
    </w:p>
    <w:p w14:paraId="01C1C43C" w14:textId="77777777" w:rsidR="00B92BF6" w:rsidRPr="0005632F" w:rsidRDefault="00B92BF6" w:rsidP="00B92BF6">
      <w:pPr>
        <w:pStyle w:val="Level3"/>
        <w:rPr>
          <w:rFonts w:cs="Arial"/>
          <w:b w:val="0"/>
          <w:szCs w:val="24"/>
        </w:rPr>
      </w:pPr>
      <w:r>
        <w:rPr>
          <w:rFonts w:cs="Arial"/>
          <w:b w:val="0"/>
        </w:rPr>
        <w:t xml:space="preserve">Key </w:t>
      </w:r>
      <w:r w:rsidR="0005632F">
        <w:rPr>
          <w:rFonts w:cs="Arial"/>
          <w:b w:val="0"/>
        </w:rPr>
        <w:t>Staff</w:t>
      </w:r>
      <w:r>
        <w:rPr>
          <w:rFonts w:cs="Arial"/>
          <w:b w:val="0"/>
        </w:rPr>
        <w:t xml:space="preserve"> </w:t>
      </w:r>
      <w:r w:rsidR="0005632F">
        <w:rPr>
          <w:rFonts w:cs="Arial"/>
          <w:b w:val="0"/>
        </w:rPr>
        <w:t>p</w:t>
      </w:r>
      <w:r>
        <w:rPr>
          <w:rFonts w:cs="Arial"/>
          <w:b w:val="0"/>
        </w:rPr>
        <w:t xml:space="preserve">ositions include, but are not limited to, </w:t>
      </w:r>
      <w:r w:rsidR="0005632F" w:rsidRPr="0005632F">
        <w:rPr>
          <w:rFonts w:cs="Arial"/>
          <w:b w:val="0"/>
        </w:rPr>
        <w:t>Implementation Support Project Manager, Implementation Support PMO Lead, Implementation Support OCM Manager, Implementation Support Training Manager, and Implementation Support Implementation Manager.</w:t>
      </w:r>
    </w:p>
    <w:p w14:paraId="0191EDAB" w14:textId="77777777" w:rsidR="0005632F" w:rsidRPr="007606C4" w:rsidRDefault="007606C4" w:rsidP="007606C4">
      <w:pPr>
        <w:pStyle w:val="Level3"/>
        <w:rPr>
          <w:rFonts w:cs="Arial"/>
          <w:szCs w:val="24"/>
        </w:rPr>
      </w:pPr>
      <w:r w:rsidRPr="007606C4">
        <w:rPr>
          <w:rFonts w:cs="Arial"/>
          <w:b w:val="0"/>
          <w:szCs w:val="24"/>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p>
    <w:p w14:paraId="5657719E" w14:textId="77777777" w:rsidR="007606C4" w:rsidRDefault="007606C4" w:rsidP="007606C4">
      <w:pPr>
        <w:pStyle w:val="Level3"/>
        <w:rPr>
          <w:rFonts w:cs="Arial"/>
          <w:b w:val="0"/>
          <w:szCs w:val="24"/>
        </w:rPr>
      </w:pPr>
      <w:r w:rsidRPr="007606C4">
        <w:rPr>
          <w:rFonts w:cs="Arial"/>
          <w:b w:val="0"/>
          <w:szCs w:val="24"/>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73AEA995" w14:textId="77777777" w:rsidR="007606C4" w:rsidRPr="00E53221" w:rsidRDefault="007606C4" w:rsidP="007606C4">
      <w:pPr>
        <w:pStyle w:val="Level3"/>
        <w:rPr>
          <w:rFonts w:cs="Arial"/>
          <w:b w:val="0"/>
          <w:szCs w:val="24"/>
        </w:rPr>
      </w:pPr>
      <w:bookmarkStart w:id="42" w:name="_Toc13645457"/>
      <w:r w:rsidRPr="007606C4">
        <w:rPr>
          <w:rFonts w:cs="Arial"/>
          <w:b w:val="0"/>
        </w:rPr>
        <w:t xml:space="preserve">All Staff proposed by Contractor as replacements for other Staff shall have comparable or greater skills to perform </w:t>
      </w:r>
      <w:proofErr w:type="gramStart"/>
      <w:r w:rsidRPr="007606C4">
        <w:rPr>
          <w:rFonts w:cs="Arial"/>
          <w:b w:val="0"/>
        </w:rPr>
        <w:t>the  Project</w:t>
      </w:r>
      <w:proofErr w:type="gramEnd"/>
      <w:r w:rsidRPr="007606C4">
        <w:rPr>
          <w:rFonts w:cs="Arial"/>
          <w:b w:val="0"/>
        </w:rPr>
        <w:t xml:space="preserve">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bookmarkEnd w:id="42"/>
    </w:p>
    <w:p w14:paraId="0EACBB82" w14:textId="77777777" w:rsidR="00E53221" w:rsidRPr="00AB65D9" w:rsidRDefault="00E53221" w:rsidP="00E53221">
      <w:pPr>
        <w:pStyle w:val="Level3"/>
        <w:rPr>
          <w:rFonts w:cs="Arial"/>
          <w:szCs w:val="24"/>
        </w:rPr>
      </w:pPr>
      <w:r w:rsidRPr="00E53221">
        <w:rPr>
          <w:rFonts w:cs="Arial"/>
          <w:b w:val="0"/>
          <w:szCs w:val="24"/>
        </w:rPr>
        <w:t xml:space="preserve">Contractor shall not remove from the Project Key </w:t>
      </w:r>
      <w:r>
        <w:rPr>
          <w:rFonts w:cs="Arial"/>
          <w:b w:val="0"/>
          <w:szCs w:val="24"/>
        </w:rPr>
        <w:t>Staff</w:t>
      </w:r>
      <w:r w:rsidRPr="00E53221">
        <w:rPr>
          <w:rFonts w:cs="Arial"/>
          <w:b w:val="0"/>
          <w:szCs w:val="24"/>
        </w:rPr>
        <w:t xml:space="preserve">, nor temporarily reassign or reduce the time of Key </w:t>
      </w:r>
      <w:r>
        <w:rPr>
          <w:rFonts w:cs="Arial"/>
          <w:b w:val="0"/>
          <w:szCs w:val="24"/>
        </w:rPr>
        <w:t>Staff</w:t>
      </w:r>
      <w:r w:rsidRPr="00E53221">
        <w:rPr>
          <w:rFonts w:cs="Arial"/>
          <w:b w:val="0"/>
          <w:szCs w:val="24"/>
        </w:rPr>
        <w:t xml:space="preserve"> or divide the time of Key </w:t>
      </w:r>
      <w:r>
        <w:rPr>
          <w:rFonts w:cs="Arial"/>
          <w:b w:val="0"/>
          <w:szCs w:val="24"/>
        </w:rPr>
        <w:t>Staff</w:t>
      </w:r>
      <w:r w:rsidRPr="00E53221">
        <w:rPr>
          <w:rFonts w:cs="Arial"/>
          <w:b w:val="0"/>
          <w:szCs w:val="24"/>
        </w:rPr>
        <w:t xml:space="preserve"> between work on th</w:t>
      </w:r>
      <w:r>
        <w:rPr>
          <w:rFonts w:cs="Arial"/>
          <w:b w:val="0"/>
          <w:szCs w:val="24"/>
        </w:rPr>
        <w:t xml:space="preserve">e Project </w:t>
      </w:r>
      <w:r w:rsidRPr="00E53221">
        <w:rPr>
          <w:rFonts w:cs="Arial"/>
          <w:b w:val="0"/>
          <w:szCs w:val="24"/>
        </w:rPr>
        <w:t xml:space="preserve">any other project or task, event or activity unrelated to </w:t>
      </w:r>
      <w:r>
        <w:rPr>
          <w:rFonts w:cs="Arial"/>
          <w:b w:val="0"/>
          <w:szCs w:val="24"/>
        </w:rPr>
        <w:t>work on the Project,</w:t>
      </w:r>
      <w:r w:rsidRPr="00E53221">
        <w:rPr>
          <w:rFonts w:cs="Arial"/>
          <w:b w:val="0"/>
          <w:szCs w:val="24"/>
        </w:rPr>
        <w:t xml:space="preserve">, except in the event of: illness; retirement; disability; termination of employment or completion of assignments as defined in the Work Plan or otherwise leaving Contractor’s </w:t>
      </w:r>
      <w:r w:rsidRPr="00E53221">
        <w:rPr>
          <w:rFonts w:cs="Arial"/>
          <w:b w:val="0"/>
          <w:szCs w:val="24"/>
        </w:rPr>
        <w:lastRenderedPageBreak/>
        <w:t xml:space="preserve">employment; or by mutual agreement of the parties.  The Consortium shall not arbitrarily or capriciously withhold agreement to such removal, reassignment, reduction, or division of time of Key </w:t>
      </w:r>
      <w:r>
        <w:rPr>
          <w:rFonts w:cs="Arial"/>
          <w:b w:val="0"/>
          <w:szCs w:val="24"/>
        </w:rPr>
        <w:t>Staff</w:t>
      </w:r>
      <w:r w:rsidRPr="00E53221">
        <w:rPr>
          <w:rFonts w:cs="Arial"/>
          <w:b w:val="0"/>
          <w:szCs w:val="24"/>
        </w:rPr>
        <w:t xml:space="preserve"> and shall work with Contractor in scheduling Key </w:t>
      </w:r>
      <w:r>
        <w:rPr>
          <w:rFonts w:cs="Arial"/>
          <w:b w:val="0"/>
          <w:szCs w:val="24"/>
        </w:rPr>
        <w:t>Staff</w:t>
      </w:r>
      <w:r w:rsidRPr="00E53221">
        <w:rPr>
          <w:rFonts w:cs="Arial"/>
          <w:b w:val="0"/>
          <w:szCs w:val="24"/>
        </w:rPr>
        <w:t xml:space="preserve"> and Staff vacations or other reasonable and foreseeable absences from the Project.  The Consortium shall also not arbitrarily or capriciously withhold agreement to reasonable absences from the Project by Key </w:t>
      </w:r>
      <w:r>
        <w:rPr>
          <w:rFonts w:cs="Arial"/>
          <w:b w:val="0"/>
          <w:szCs w:val="24"/>
        </w:rPr>
        <w:t>Staff</w:t>
      </w:r>
      <w:r w:rsidRPr="00E53221">
        <w:rPr>
          <w:rFonts w:cs="Arial"/>
          <w:b w:val="0"/>
          <w:szCs w:val="24"/>
        </w:rPr>
        <w:t xml:space="preserve"> or Staff for training, corporate meetings, or personal emergencies.</w:t>
      </w:r>
    </w:p>
    <w:p w14:paraId="13A21FCE" w14:textId="77777777" w:rsidR="00AB65D9" w:rsidRPr="00AB65D9" w:rsidRDefault="00AB65D9" w:rsidP="00E53221">
      <w:pPr>
        <w:pStyle w:val="Level3"/>
        <w:rPr>
          <w:rFonts w:cs="Arial"/>
          <w:b w:val="0"/>
          <w:szCs w:val="24"/>
        </w:rPr>
      </w:pPr>
      <w:bookmarkStart w:id="43" w:name="_Toc13645459"/>
      <w:r w:rsidRPr="00AB65D9">
        <w:rPr>
          <w:rFonts w:cs="Arial"/>
          <w:b w:val="0"/>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Contractor will indemnify and hold the Consortium harmless from any and all such claims asserted against the Consortium.  Any person who alleges a claim arising out of employment or alleged employment with Contractor will not be entitled to any compensation, rights, or benefits from the Consortium.</w:t>
      </w:r>
      <w:bookmarkEnd w:id="43"/>
    </w:p>
    <w:p w14:paraId="4DAAD071" w14:textId="77777777" w:rsidR="00AB65D9" w:rsidRPr="00227DEC" w:rsidRDefault="00AB65D9" w:rsidP="00E53221">
      <w:pPr>
        <w:pStyle w:val="Level3"/>
        <w:rPr>
          <w:rFonts w:cs="Arial"/>
          <w:b w:val="0"/>
          <w:szCs w:val="24"/>
        </w:rPr>
      </w:pPr>
      <w:r w:rsidRPr="00AB65D9">
        <w:rPr>
          <w:rFonts w:cs="Arial"/>
          <w:b w:val="0"/>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2D0B5824" w14:textId="77777777" w:rsidR="00227DEC" w:rsidRPr="00227DEC" w:rsidRDefault="00227DEC" w:rsidP="00227DEC">
      <w:pPr>
        <w:pStyle w:val="Level2"/>
      </w:pPr>
      <w:r>
        <w:rPr>
          <w:rFonts w:ascii="Arial" w:hAnsi="Arial" w:cs="Arial"/>
        </w:rPr>
        <w:t>Subcontractors.</w:t>
      </w:r>
    </w:p>
    <w:p w14:paraId="274135CC" w14:textId="77777777" w:rsidR="00227DEC" w:rsidRDefault="00227DEC" w:rsidP="00227DEC">
      <w:pPr>
        <w:pStyle w:val="10spLeftInd1"/>
        <w:ind w:left="720" w:firstLine="720"/>
        <w:rPr>
          <w:rFonts w:ascii="Arial" w:hAnsi="Arial" w:cs="Arial"/>
        </w:rPr>
      </w:pPr>
      <w:r w:rsidRPr="00227DEC">
        <w:rPr>
          <w:rFonts w:ascii="Arial" w:hAnsi="Arial" w:cs="Arial"/>
        </w:rPr>
        <w:t>Contractor may, with prior written permission from the Consortium enter into subcontracts with third parties for the performance of any part of Contractor’s duties and obligations under this Agreement.  Any such approval may be rescinded by the Consortium in its sole discretion.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All subcontracts entered into by Contractor shall be subject to all terms and conditions of this Agreement.</w:t>
      </w:r>
    </w:p>
    <w:p w14:paraId="0BB988FD" w14:textId="77777777" w:rsidR="0067512F" w:rsidRPr="0067512F" w:rsidRDefault="0067512F" w:rsidP="0067512F">
      <w:pPr>
        <w:pStyle w:val="Level2"/>
        <w:rPr>
          <w:rFonts w:ascii="Arial" w:hAnsi="Arial" w:cs="Arial"/>
        </w:rPr>
      </w:pPr>
      <w:r w:rsidRPr="0067512F">
        <w:rPr>
          <w:rFonts w:ascii="Arial" w:hAnsi="Arial" w:cs="Arial"/>
        </w:rPr>
        <w:lastRenderedPageBreak/>
        <w:t>Accounting Requirements.</w:t>
      </w:r>
    </w:p>
    <w:p w14:paraId="67C8F606" w14:textId="77777777" w:rsidR="0067512F" w:rsidRPr="0067512F" w:rsidRDefault="0067512F" w:rsidP="0067512F">
      <w:pPr>
        <w:pStyle w:val="Level3"/>
        <w:rPr>
          <w:rFonts w:cs="Arial"/>
          <w:b w:val="0"/>
        </w:rPr>
      </w:pPr>
      <w:r w:rsidRPr="0067512F">
        <w:rPr>
          <w:rFonts w:cs="Arial"/>
          <w:b w:val="0"/>
        </w:rPr>
        <w:t xml:space="preserve">Contractor shall establish and maintain an accounting system with procedures and practices in accordance with generally accepted accounting principles.  The accounting system shall maintain records pertaining to the </w:t>
      </w:r>
      <w:r>
        <w:rPr>
          <w:rFonts w:cs="Arial"/>
          <w:b w:val="0"/>
        </w:rPr>
        <w:t xml:space="preserve">Project </w:t>
      </w:r>
      <w:r w:rsidRPr="0067512F">
        <w:rPr>
          <w:rFonts w:cs="Arial"/>
          <w:b w:val="0"/>
        </w:rPr>
        <w:t>and all other costs and expenditures made under this Agreement, and the costs properly applicable to the Agreement shall be readily ascertainable therefrom.</w:t>
      </w:r>
    </w:p>
    <w:p w14:paraId="23933327" w14:textId="2344BBC7" w:rsidR="0067512F" w:rsidRPr="0067512F" w:rsidRDefault="0067512F" w:rsidP="0067512F">
      <w:pPr>
        <w:pStyle w:val="Level3"/>
        <w:rPr>
          <w:rFonts w:cs="Arial"/>
          <w:b w:val="0"/>
        </w:rPr>
      </w:pPr>
      <w:r w:rsidRPr="0067512F">
        <w:rPr>
          <w:rFonts w:cs="Arial"/>
          <w:b w:val="0"/>
        </w:rPr>
        <w:t>Accounting records and procedures are subject to the Consortium’s and State approval.  Accounting procedures, policies, and records shall be made available to support a Consortium, Counties, State, or federal audit at any time during the term of this Agreement and for five (5) years thereafter during the records retention period described in Section 6.</w:t>
      </w:r>
      <w:r w:rsidR="008C3899">
        <w:rPr>
          <w:rFonts w:cs="Arial"/>
          <w:b w:val="0"/>
        </w:rPr>
        <w:t>6</w:t>
      </w:r>
      <w:r w:rsidRPr="0067512F">
        <w:rPr>
          <w:rFonts w:cs="Arial"/>
          <w:b w:val="0"/>
        </w:rPr>
        <w:t>.</w:t>
      </w:r>
    </w:p>
    <w:p w14:paraId="611E1304" w14:textId="77777777" w:rsidR="0067512F" w:rsidRPr="0067512F" w:rsidRDefault="0067512F" w:rsidP="0067512F">
      <w:pPr>
        <w:pStyle w:val="Level2"/>
        <w:rPr>
          <w:rFonts w:ascii="Arial" w:hAnsi="Arial" w:cs="Arial"/>
        </w:rPr>
      </w:pPr>
      <w:r w:rsidRPr="0067512F">
        <w:rPr>
          <w:rFonts w:ascii="Arial" w:hAnsi="Arial" w:cs="Arial"/>
        </w:rPr>
        <w:t>Records Retention and Access Requirements.</w:t>
      </w:r>
    </w:p>
    <w:p w14:paraId="59CC74F7" w14:textId="77777777" w:rsidR="0067512F" w:rsidRPr="0067512F" w:rsidRDefault="0067512F" w:rsidP="0067512F">
      <w:pPr>
        <w:pStyle w:val="Level3"/>
        <w:rPr>
          <w:rFonts w:cs="Arial"/>
          <w:b w:val="0"/>
        </w:rPr>
      </w:pPr>
      <w:r w:rsidRPr="0067512F">
        <w:rPr>
          <w:rFonts w:cs="Arial"/>
          <w:b w:val="0"/>
        </w:rPr>
        <w:t xml:space="preserve">Subject to confidentiality privileges provided by law, Contractor shall </w:t>
      </w:r>
      <w:r>
        <w:rPr>
          <w:rFonts w:cs="Arial"/>
          <w:b w:val="0"/>
        </w:rPr>
        <w:t xml:space="preserve">comply with </w:t>
      </w:r>
      <w:r w:rsidRPr="0067512F">
        <w:rPr>
          <w:rFonts w:cs="Arial"/>
          <w:b w:val="0"/>
        </w:rPr>
        <w:t>all applicable federal and State regulations regarding retention and access requirements relating to all financial and programmatic records, supporting documents, statistical records, and other records pertaining to this Agreement.  In addition</w:t>
      </w:r>
      <w:r>
        <w:rPr>
          <w:rFonts w:cs="Arial"/>
          <w:b w:val="0"/>
        </w:rPr>
        <w:t xml:space="preserve"> to </w:t>
      </w:r>
      <w:r w:rsidRPr="0067512F">
        <w:rPr>
          <w:rFonts w:cs="Arial"/>
          <w:b w:val="0"/>
        </w:rPr>
        <w:t>comply</w:t>
      </w:r>
      <w:r>
        <w:rPr>
          <w:rFonts w:cs="Arial"/>
          <w:b w:val="0"/>
        </w:rPr>
        <w:t>ing</w:t>
      </w:r>
      <w:r w:rsidRPr="0067512F">
        <w:rPr>
          <w:rFonts w:cs="Arial"/>
          <w:b w:val="0"/>
        </w:rPr>
        <w:t xml:space="preserve"> with all </w:t>
      </w:r>
      <w:r>
        <w:rPr>
          <w:rFonts w:cs="Arial"/>
          <w:b w:val="0"/>
        </w:rPr>
        <w:t xml:space="preserve">such </w:t>
      </w:r>
      <w:r w:rsidRPr="0067512F">
        <w:rPr>
          <w:rFonts w:cs="Arial"/>
          <w:b w:val="0"/>
        </w:rPr>
        <w:t>record retention requirements</w:t>
      </w:r>
      <w:r>
        <w:rPr>
          <w:rFonts w:cs="Arial"/>
          <w:b w:val="0"/>
        </w:rPr>
        <w:t>,</w:t>
      </w:r>
      <w:r w:rsidRPr="0067512F">
        <w:rPr>
          <w:rFonts w:cs="Arial"/>
          <w:b w:val="0"/>
        </w:rPr>
        <w:t xml:space="preserve"> access to such records </w:t>
      </w:r>
      <w:r>
        <w:rPr>
          <w:rFonts w:cs="Arial"/>
          <w:b w:val="0"/>
        </w:rPr>
        <w:t xml:space="preserve">will be provided to </w:t>
      </w:r>
      <w:r w:rsidRPr="0067512F">
        <w:rPr>
          <w:rFonts w:cs="Arial"/>
          <w:b w:val="0"/>
        </w:rPr>
        <w:t>Consortium, State, and federal government officials.</w:t>
      </w:r>
    </w:p>
    <w:p w14:paraId="13B012E2" w14:textId="77777777" w:rsidR="0067512F" w:rsidRPr="0067512F" w:rsidRDefault="0067512F" w:rsidP="0067512F">
      <w:pPr>
        <w:pStyle w:val="Level3"/>
        <w:rPr>
          <w:rFonts w:cs="Arial"/>
          <w:b w:val="0"/>
        </w:rPr>
      </w:pPr>
      <w:r w:rsidRPr="0067512F">
        <w:rPr>
          <w:rFonts w:cs="Arial"/>
          <w:b w:val="0"/>
        </w:rPr>
        <w:t>Contractor shall prepare, maintain and preserve all writings, documents, records, and other tangible compilations of data, regardless of the media in which they are maintained, that were prepared or compiled by Contractor and its Subcontractors in connection with the performance of this Agreement for a minimum of five (5) years from the termination or completion of this Agreement, or until such records and their supporting documentation are released due to closure of a Consortium, State, or federal audit, whichever is longer.</w:t>
      </w:r>
    </w:p>
    <w:p w14:paraId="64D111D6" w14:textId="77777777" w:rsidR="0067512F" w:rsidRPr="005E4650" w:rsidRDefault="0067512F" w:rsidP="0067512F">
      <w:pPr>
        <w:pStyle w:val="Level3"/>
        <w:rPr>
          <w:rFonts w:cs="Arial"/>
          <w:b w:val="0"/>
        </w:rPr>
      </w:pPr>
      <w:r w:rsidRPr="005E4650">
        <w:rPr>
          <w:rFonts w:cs="Arial"/>
          <w:b w:val="0"/>
        </w:rPr>
        <w:t>Records involving matters in litigation related to this Agreement shall be kept for three (3) years following the termination of litigation, including all appeals.</w:t>
      </w:r>
    </w:p>
    <w:p w14:paraId="43A61F40" w14:textId="77777777" w:rsidR="0067512F" w:rsidRPr="0067512F" w:rsidRDefault="0067512F" w:rsidP="0067512F">
      <w:pPr>
        <w:pStyle w:val="Level3"/>
        <w:rPr>
          <w:rFonts w:cs="Arial"/>
          <w:b w:val="0"/>
        </w:rPr>
      </w:pPr>
      <w:r w:rsidRPr="0067512F">
        <w:rPr>
          <w:rFonts w:cs="Arial"/>
          <w:b w:val="0"/>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w:t>
      </w:r>
    </w:p>
    <w:p w14:paraId="5709B24A" w14:textId="77777777" w:rsidR="0067512F" w:rsidRPr="0067512F" w:rsidRDefault="0067512F" w:rsidP="0067512F">
      <w:pPr>
        <w:pStyle w:val="Level3"/>
        <w:rPr>
          <w:rFonts w:cs="Arial"/>
          <w:b w:val="0"/>
        </w:rPr>
      </w:pPr>
      <w:r w:rsidRPr="0067512F">
        <w:rPr>
          <w:rFonts w:cs="Arial"/>
          <w:b w:val="0"/>
        </w:rPr>
        <w:t xml:space="preserve">Contractor agrees that its financial records shall contain itemized records of all costs and be available for inspection by the Consortium </w:t>
      </w:r>
      <w:r w:rsidRPr="0067512F">
        <w:rPr>
          <w:rFonts w:cs="Arial"/>
          <w:b w:val="0"/>
        </w:rPr>
        <w:lastRenderedPageBreak/>
        <w:t>within three (3) working days of the request by the Consortium, County, State, or federal agencies.</w:t>
      </w:r>
    </w:p>
    <w:p w14:paraId="2A09AB22" w14:textId="77777777" w:rsidR="0067512F" w:rsidRPr="0067512F" w:rsidRDefault="0067512F" w:rsidP="0067512F">
      <w:pPr>
        <w:pStyle w:val="Level2"/>
        <w:rPr>
          <w:rFonts w:ascii="Arial" w:hAnsi="Arial" w:cs="Arial"/>
        </w:rPr>
      </w:pPr>
      <w:r w:rsidRPr="0067512F">
        <w:rPr>
          <w:rFonts w:ascii="Arial" w:hAnsi="Arial" w:cs="Arial"/>
        </w:rPr>
        <w:t xml:space="preserve">Inspections. </w:t>
      </w:r>
    </w:p>
    <w:p w14:paraId="4FF7008E" w14:textId="77777777" w:rsidR="0067512F" w:rsidRPr="0067512F" w:rsidRDefault="0067512F" w:rsidP="0067512F">
      <w:pPr>
        <w:pStyle w:val="10spLeftInd1"/>
        <w:ind w:left="720" w:firstLine="720"/>
        <w:rPr>
          <w:rFonts w:ascii="Arial" w:hAnsi="Arial" w:cs="Arial"/>
        </w:rPr>
      </w:pPr>
      <w:r w:rsidRPr="0067512F">
        <w:rPr>
          <w:rFonts w:ascii="Arial" w:hAnsi="Arial" w:cs="Arial"/>
        </w:rPr>
        <w:t>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w:t>
      </w:r>
      <w:r>
        <w:rPr>
          <w:rFonts w:ascii="Arial" w:hAnsi="Arial" w:cs="Arial"/>
        </w:rPr>
        <w:t>,</w:t>
      </w:r>
      <w:r w:rsidRPr="0067512F">
        <w:rPr>
          <w:rFonts w:ascii="Arial" w:hAnsi="Arial" w:cs="Arial"/>
        </w:rPr>
        <w:t xml:space="preserve"> or such other places where duties under the Agreement are being provided to inspect, monitor, or otherwise evaluate the Deliverables and Services.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Contractor shall agree that federal, State, County and Consortium representatives shall have access to and the right to examine, audit, inspect and copy all records, documents, billings and other items described in Section 6.5,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  </w:t>
      </w:r>
    </w:p>
    <w:p w14:paraId="51DD332F" w14:textId="77777777" w:rsidR="0067512F" w:rsidRPr="000F3B4D" w:rsidRDefault="0067512F" w:rsidP="0067512F">
      <w:pPr>
        <w:pStyle w:val="Level2"/>
        <w:rPr>
          <w:rFonts w:ascii="Arial" w:hAnsi="Arial" w:cs="Arial"/>
        </w:rPr>
      </w:pPr>
      <w:r w:rsidRPr="000F3B4D">
        <w:rPr>
          <w:rFonts w:ascii="Arial" w:hAnsi="Arial" w:cs="Arial"/>
        </w:rPr>
        <w:t>Staff Background Checks.</w:t>
      </w:r>
    </w:p>
    <w:p w14:paraId="2E01659F" w14:textId="77777777" w:rsidR="0067512F" w:rsidRPr="000F3B4D" w:rsidRDefault="0067512F" w:rsidP="000F3B4D">
      <w:pPr>
        <w:pStyle w:val="10spLeftInd1"/>
        <w:ind w:left="720" w:firstLine="720"/>
        <w:rPr>
          <w:rFonts w:ascii="Arial" w:hAnsi="Arial" w:cs="Arial"/>
        </w:rPr>
      </w:pPr>
      <w:r w:rsidRPr="000F3B4D">
        <w:rPr>
          <w:rFonts w:ascii="Arial" w:hAnsi="Arial" w:cs="Arial"/>
        </w:rPr>
        <w:t>Due to the confidential nature of the information and materials which will be accessible to Contractor, Contractor shall perform criminal background checks on Contractor Staff, including Subcontractor Staff, proposed on the Project.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06A44C8C" w14:textId="77777777" w:rsidR="0067512F" w:rsidRPr="000F3B4D" w:rsidRDefault="0067512F" w:rsidP="0067512F">
      <w:pPr>
        <w:pStyle w:val="Level2"/>
        <w:rPr>
          <w:rFonts w:ascii="Arial" w:hAnsi="Arial" w:cs="Arial"/>
        </w:rPr>
      </w:pPr>
      <w:r w:rsidRPr="000F3B4D">
        <w:rPr>
          <w:rFonts w:ascii="Arial" w:hAnsi="Arial" w:cs="Arial"/>
        </w:rPr>
        <w:t>Supplemental Contracts.</w:t>
      </w:r>
    </w:p>
    <w:p w14:paraId="68194AC8" w14:textId="77777777" w:rsidR="0067512F" w:rsidRPr="000F3B4D" w:rsidRDefault="0067512F" w:rsidP="000F3B4D">
      <w:pPr>
        <w:pStyle w:val="Level3"/>
        <w:rPr>
          <w:rFonts w:cs="Arial"/>
          <w:b w:val="0"/>
        </w:rPr>
      </w:pPr>
      <w:r w:rsidRPr="000F3B4D">
        <w:rPr>
          <w:rFonts w:cs="Arial"/>
          <w:b w:val="0"/>
        </w:rPr>
        <w:t xml:space="preserve">Contractor acknowledges that the Consortium has entered into one or more agreements to develop a cloud-hosted statewide automated welfare system and that this Agreement is entered into, in part, to </w:t>
      </w:r>
      <w:r w:rsidR="000F3B4D">
        <w:rPr>
          <w:rFonts w:cs="Arial"/>
          <w:b w:val="0"/>
        </w:rPr>
        <w:t xml:space="preserve">provide CalWIN Implementation Support to aid the CalWIN Counties to migrate to that </w:t>
      </w:r>
      <w:r w:rsidRPr="000F3B4D">
        <w:rPr>
          <w:rFonts w:cs="Arial"/>
          <w:b w:val="0"/>
        </w:rPr>
        <w:t xml:space="preserve">statewide system.  Contractor shall fully cooperate with all other contractors and vendors (including but not limited to equipment suppliers and </w:t>
      </w:r>
      <w:proofErr w:type="gramStart"/>
      <w:r w:rsidRPr="000F3B4D">
        <w:rPr>
          <w:rFonts w:cs="Arial"/>
          <w:b w:val="0"/>
        </w:rPr>
        <w:t>third party</w:t>
      </w:r>
      <w:proofErr w:type="gramEnd"/>
      <w:r w:rsidRPr="000F3B4D">
        <w:rPr>
          <w:rFonts w:cs="Arial"/>
          <w:b w:val="0"/>
        </w:rPr>
        <w:t xml:space="preserve"> licensors) and the Consortium in all cases in which work undertaken pursuant to this Agreement overlap</w:t>
      </w:r>
      <w:r w:rsidR="000F3B4D">
        <w:rPr>
          <w:rFonts w:cs="Arial"/>
          <w:b w:val="0"/>
        </w:rPr>
        <w:t>s</w:t>
      </w:r>
      <w:r w:rsidRPr="000F3B4D">
        <w:rPr>
          <w:rFonts w:cs="Arial"/>
          <w:b w:val="0"/>
        </w:rPr>
        <w:t xml:space="preserve"> or intersect</w:t>
      </w:r>
      <w:r w:rsidR="000F3B4D">
        <w:rPr>
          <w:rFonts w:cs="Arial"/>
          <w:b w:val="0"/>
        </w:rPr>
        <w:t>s</w:t>
      </w:r>
      <w:r w:rsidRPr="000F3B4D">
        <w:rPr>
          <w:rFonts w:cs="Arial"/>
          <w:b w:val="0"/>
        </w:rPr>
        <w:t xml:space="preserve"> with the </w:t>
      </w:r>
      <w:r w:rsidRPr="000F3B4D">
        <w:rPr>
          <w:rFonts w:cs="Arial"/>
          <w:b w:val="0"/>
        </w:rPr>
        <w:lastRenderedPageBreak/>
        <w:t xml:space="preserve">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and contractors,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w:t>
      </w:r>
    </w:p>
    <w:p w14:paraId="2D56D624" w14:textId="77777777" w:rsidR="0067512F" w:rsidRPr="000F3B4D" w:rsidRDefault="0067512F" w:rsidP="000F3B4D">
      <w:pPr>
        <w:pStyle w:val="Level3"/>
        <w:rPr>
          <w:rFonts w:cs="Arial"/>
          <w:b w:val="0"/>
        </w:rPr>
      </w:pPr>
      <w:r w:rsidRPr="000F3B4D">
        <w:rPr>
          <w:rFonts w:cs="Arial"/>
          <w:b w:val="0"/>
        </w:rPr>
        <w:t>Contractor shall continue to perform its obligations that are not affected by the work of other contractors or vendors and shall mitigate any impact on Contractor from such delays caused by the Consortium’s other contractors or vendors.</w:t>
      </w:r>
    </w:p>
    <w:p w14:paraId="7761E3BD" w14:textId="77777777" w:rsidR="00127E5F" w:rsidRPr="00B229D8" w:rsidRDefault="006B3F68" w:rsidP="00127E5F">
      <w:pPr>
        <w:pStyle w:val="Level1"/>
        <w:rPr>
          <w:rFonts w:ascii="Arial" w:hAnsi="Arial" w:cs="Arial"/>
          <w:szCs w:val="24"/>
        </w:rPr>
      </w:pPr>
      <w:r>
        <w:rPr>
          <w:rFonts w:ascii="Arial" w:hAnsi="Arial" w:cs="Arial"/>
          <w:szCs w:val="24"/>
        </w:rPr>
        <w:t>FINANCIAL TERMS, PAYMENTS, AND INVOICING</w:t>
      </w:r>
      <w:r w:rsidR="00127E5F" w:rsidRPr="00B229D8">
        <w:rPr>
          <w:rFonts w:ascii="Arial" w:hAnsi="Arial" w:cs="Arial"/>
          <w:szCs w:val="24"/>
        </w:rPr>
        <w:t>.</w:t>
      </w:r>
    </w:p>
    <w:p w14:paraId="016AC080" w14:textId="77777777" w:rsidR="00127E5F" w:rsidRDefault="00F42C43" w:rsidP="00127E5F">
      <w:pPr>
        <w:pStyle w:val="Level2"/>
        <w:rPr>
          <w:rFonts w:ascii="Arial" w:hAnsi="Arial" w:cs="Arial"/>
          <w:szCs w:val="24"/>
        </w:rPr>
      </w:pPr>
      <w:r>
        <w:rPr>
          <w:rFonts w:ascii="Arial" w:hAnsi="Arial" w:cs="Arial"/>
          <w:szCs w:val="24"/>
        </w:rPr>
        <w:t>Total Maximum Contract Sum.</w:t>
      </w:r>
    </w:p>
    <w:p w14:paraId="7767A545" w14:textId="77777777" w:rsidR="00F42C43" w:rsidRPr="00F42C43" w:rsidRDefault="00F42C43" w:rsidP="00F42C43">
      <w:pPr>
        <w:pStyle w:val="Level3"/>
        <w:rPr>
          <w:rFonts w:cs="Arial"/>
        </w:rPr>
      </w:pPr>
      <w:bookmarkStart w:id="44" w:name="_Toc527455833"/>
      <w:bookmarkStart w:id="45" w:name="_Toc527456906"/>
      <w:bookmarkStart w:id="46" w:name="_Toc527469156"/>
      <w:bookmarkStart w:id="47" w:name="_Toc529972185"/>
      <w:bookmarkStart w:id="48" w:name="_Toc531983824"/>
      <w:bookmarkStart w:id="49" w:name="_Toc13645477"/>
      <w:r w:rsidRPr="00F42C43">
        <w:rPr>
          <w:rFonts w:cs="Arial"/>
        </w:rPr>
        <w:t>General.</w:t>
      </w:r>
      <w:bookmarkEnd w:id="44"/>
      <w:bookmarkEnd w:id="45"/>
      <w:bookmarkEnd w:id="46"/>
      <w:bookmarkEnd w:id="47"/>
      <w:bookmarkEnd w:id="48"/>
      <w:bookmarkEnd w:id="49"/>
    </w:p>
    <w:p w14:paraId="5E3C3FCD" w14:textId="77777777" w:rsidR="00F42C43" w:rsidRPr="005B4676" w:rsidRDefault="00F42C43" w:rsidP="00F42C43">
      <w:pPr>
        <w:pStyle w:val="10spLeftInd1"/>
        <w:rPr>
          <w:rFonts w:ascii="Arial" w:hAnsi="Arial" w:cs="Arial"/>
        </w:rPr>
      </w:pPr>
      <w:r>
        <w:tab/>
      </w:r>
      <w:r w:rsidRPr="005B4676">
        <w:rPr>
          <w:rFonts w:ascii="Arial" w:hAnsi="Arial" w:cs="Arial"/>
        </w:rPr>
        <w:t xml:space="preserve">All of the pricing and sums set forth in this Section 7 apply to the Scope of Contract Work and Deliverables and Services described in Section 5.  </w:t>
      </w:r>
    </w:p>
    <w:p w14:paraId="48688AE4" w14:textId="77777777" w:rsidR="00F42C43" w:rsidRPr="005B4676" w:rsidRDefault="00F42C43" w:rsidP="00F42C43">
      <w:pPr>
        <w:pStyle w:val="10spLeftInd1"/>
        <w:rPr>
          <w:rFonts w:ascii="Arial" w:hAnsi="Arial" w:cs="Arial"/>
        </w:rPr>
      </w:pPr>
      <w:r w:rsidRPr="005B4676">
        <w:rPr>
          <w:rFonts w:ascii="Arial" w:hAnsi="Arial" w:cs="Arial"/>
        </w:rPr>
        <w:tab/>
        <w:t xml:space="preserve">The Total Maximum Contract Sum for all </w:t>
      </w:r>
      <w:r w:rsidR="005B4676">
        <w:rPr>
          <w:rFonts w:ascii="Arial" w:hAnsi="Arial" w:cs="Arial"/>
        </w:rPr>
        <w:t xml:space="preserve">Project </w:t>
      </w:r>
      <w:r w:rsidRPr="005B4676">
        <w:rPr>
          <w:rFonts w:ascii="Arial" w:hAnsi="Arial" w:cs="Arial"/>
        </w:rPr>
        <w:t>Deliverables and Services to be provided pursuant to this Agreement</w:t>
      </w:r>
      <w:r w:rsidR="005B4676">
        <w:rPr>
          <w:rFonts w:ascii="Arial" w:hAnsi="Arial" w:cs="Arial"/>
        </w:rPr>
        <w:t xml:space="preserve">, excluding Optional Implementation Support, </w:t>
      </w:r>
      <w:r w:rsidRPr="005B4676">
        <w:rPr>
          <w:rFonts w:ascii="Arial" w:hAnsi="Arial" w:cs="Arial"/>
        </w:rPr>
        <w:t xml:space="preserve">shall not exceed ________________________________________________________________ ($___________).  </w:t>
      </w:r>
    </w:p>
    <w:p w14:paraId="6DA52A7C" w14:textId="77777777" w:rsidR="00F42C43" w:rsidRDefault="00F42C43" w:rsidP="00F42C43">
      <w:pPr>
        <w:pStyle w:val="10spLeftInd1"/>
      </w:pPr>
      <w:r w:rsidRPr="005B4676">
        <w:rPr>
          <w:rFonts w:ascii="Arial" w:hAnsi="Arial" w:cs="Arial"/>
        </w:rPr>
        <w:tab/>
        <w:t xml:space="preserve">The Contract Sum for the Optional </w:t>
      </w:r>
      <w:r w:rsidR="005B4676">
        <w:rPr>
          <w:rFonts w:ascii="Arial" w:hAnsi="Arial" w:cs="Arial"/>
        </w:rPr>
        <w:t xml:space="preserve">Implementation Support </w:t>
      </w:r>
      <w:r w:rsidRPr="005B4676">
        <w:rPr>
          <w:rFonts w:ascii="Arial" w:hAnsi="Arial" w:cs="Arial"/>
        </w:rPr>
        <w:t>shall not exceed _________________________________________________ ($___________).</w:t>
      </w:r>
    </w:p>
    <w:p w14:paraId="745BD932" w14:textId="77777777" w:rsidR="00F42C43" w:rsidRPr="005B4676" w:rsidRDefault="00F42C43" w:rsidP="005B4676">
      <w:pPr>
        <w:pStyle w:val="Level2"/>
        <w:rPr>
          <w:rFonts w:ascii="Arial" w:hAnsi="Arial" w:cs="Arial"/>
        </w:rPr>
      </w:pPr>
      <w:bookmarkStart w:id="50" w:name="_Toc527455837"/>
      <w:bookmarkStart w:id="51" w:name="_Toc527456910"/>
      <w:bookmarkStart w:id="52" w:name="_Toc527469160"/>
      <w:bookmarkStart w:id="53" w:name="_Toc529972189"/>
      <w:bookmarkStart w:id="54" w:name="_Toc531983828"/>
      <w:bookmarkStart w:id="55" w:name="_Toc13645479"/>
      <w:r w:rsidRPr="005B4676">
        <w:rPr>
          <w:rFonts w:ascii="Arial" w:hAnsi="Arial" w:cs="Arial"/>
        </w:rPr>
        <w:t>No Increases.</w:t>
      </w:r>
      <w:bookmarkEnd w:id="50"/>
      <w:bookmarkEnd w:id="51"/>
      <w:bookmarkEnd w:id="52"/>
      <w:bookmarkEnd w:id="53"/>
      <w:bookmarkEnd w:id="54"/>
      <w:bookmarkEnd w:id="55"/>
    </w:p>
    <w:p w14:paraId="02A840A3" w14:textId="77777777" w:rsidR="00F42C43" w:rsidRPr="005B4676" w:rsidRDefault="00F42C43" w:rsidP="00F42C43">
      <w:pPr>
        <w:pStyle w:val="10spLeftInd05"/>
        <w:ind w:firstLine="720"/>
        <w:rPr>
          <w:rFonts w:ascii="Arial" w:hAnsi="Arial" w:cs="Arial"/>
        </w:rPr>
      </w:pPr>
      <w:r w:rsidRPr="005B4676">
        <w:rPr>
          <w:rFonts w:ascii="Arial" w:hAnsi="Arial" w:cs="Arial"/>
        </w:rPr>
        <w:t>Contractor shall not increase the Total Maximum Contract Sum during the term of this Agreement, except as specifically permitted herein or as otherwise mutually agreed to by the Parties in writing and pursuant to Section 8 (Change Orders).</w:t>
      </w:r>
    </w:p>
    <w:p w14:paraId="0BC46F3B" w14:textId="77777777" w:rsidR="00F42C43" w:rsidRPr="005B4676" w:rsidRDefault="00F42C43" w:rsidP="005B4676">
      <w:pPr>
        <w:pStyle w:val="Level2"/>
        <w:rPr>
          <w:rFonts w:ascii="Arial" w:hAnsi="Arial" w:cs="Arial"/>
        </w:rPr>
      </w:pPr>
      <w:bookmarkStart w:id="56" w:name="_Toc527455838"/>
      <w:bookmarkStart w:id="57" w:name="_Toc527456911"/>
      <w:bookmarkStart w:id="58" w:name="_Toc527469161"/>
      <w:bookmarkStart w:id="59" w:name="_Toc529972190"/>
      <w:bookmarkStart w:id="60" w:name="_Toc531983829"/>
      <w:bookmarkStart w:id="61" w:name="_Toc13645480"/>
      <w:r w:rsidRPr="005B4676">
        <w:rPr>
          <w:rFonts w:ascii="Arial" w:hAnsi="Arial" w:cs="Arial"/>
        </w:rPr>
        <w:t xml:space="preserve">Costs Excluded </w:t>
      </w:r>
      <w:proofErr w:type="gramStart"/>
      <w:r w:rsidRPr="005B4676">
        <w:rPr>
          <w:rFonts w:ascii="Arial" w:hAnsi="Arial" w:cs="Arial"/>
        </w:rPr>
        <w:t>From</w:t>
      </w:r>
      <w:proofErr w:type="gramEnd"/>
      <w:r w:rsidRPr="005B4676">
        <w:rPr>
          <w:rFonts w:ascii="Arial" w:hAnsi="Arial" w:cs="Arial"/>
        </w:rPr>
        <w:t xml:space="preserve"> Total Maximum Contract Sum.</w:t>
      </w:r>
      <w:bookmarkEnd w:id="56"/>
      <w:bookmarkEnd w:id="57"/>
      <w:bookmarkEnd w:id="58"/>
      <w:bookmarkEnd w:id="59"/>
      <w:bookmarkEnd w:id="60"/>
      <w:bookmarkEnd w:id="61"/>
    </w:p>
    <w:p w14:paraId="09EBDEE4" w14:textId="77777777" w:rsidR="00F42C43" w:rsidRPr="005B4676" w:rsidRDefault="00F42C43" w:rsidP="005B4676">
      <w:pPr>
        <w:pStyle w:val="Level3"/>
        <w:rPr>
          <w:rFonts w:cs="Arial"/>
        </w:rPr>
      </w:pPr>
      <w:bookmarkStart w:id="62" w:name="_Toc527455839"/>
      <w:bookmarkStart w:id="63" w:name="_Toc527456912"/>
      <w:bookmarkStart w:id="64" w:name="_Toc527469162"/>
      <w:bookmarkStart w:id="65" w:name="_Toc529972191"/>
      <w:bookmarkStart w:id="66" w:name="_Toc531983830"/>
      <w:bookmarkStart w:id="67" w:name="_Toc13645481"/>
      <w:r w:rsidRPr="005B4676">
        <w:rPr>
          <w:rFonts w:cs="Arial"/>
        </w:rPr>
        <w:t>Taxes.</w:t>
      </w:r>
      <w:bookmarkEnd w:id="62"/>
      <w:bookmarkEnd w:id="63"/>
      <w:bookmarkEnd w:id="64"/>
      <w:bookmarkEnd w:id="65"/>
      <w:bookmarkEnd w:id="66"/>
      <w:bookmarkEnd w:id="67"/>
    </w:p>
    <w:p w14:paraId="38D27AA1" w14:textId="77777777" w:rsidR="00F42C43" w:rsidRPr="005B4676" w:rsidRDefault="00F42C43" w:rsidP="00F42C43">
      <w:pPr>
        <w:pStyle w:val="10spLeftInd1"/>
        <w:ind w:firstLine="720"/>
        <w:rPr>
          <w:rFonts w:ascii="Arial" w:hAnsi="Arial" w:cs="Arial"/>
        </w:rPr>
      </w:pPr>
      <w:r w:rsidRPr="005B4676">
        <w:rPr>
          <w:rFonts w:ascii="Arial" w:hAnsi="Arial" w:cs="Arial"/>
        </w:rPr>
        <w:lastRenderedPageBreak/>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7DB74AB4" w14:textId="77777777" w:rsidR="00F42C43" w:rsidRPr="005B4676" w:rsidRDefault="00F42C43" w:rsidP="005B4676">
      <w:pPr>
        <w:pStyle w:val="Level3"/>
        <w:rPr>
          <w:rFonts w:cs="Arial"/>
        </w:rPr>
      </w:pPr>
      <w:bookmarkStart w:id="68" w:name="_Toc527455840"/>
      <w:bookmarkStart w:id="69" w:name="_Toc527456913"/>
      <w:bookmarkStart w:id="70" w:name="_Toc527469163"/>
      <w:bookmarkStart w:id="71" w:name="_Toc529972192"/>
      <w:bookmarkStart w:id="72" w:name="_Toc531983831"/>
      <w:bookmarkStart w:id="73" w:name="_Toc13645482"/>
      <w:r w:rsidRPr="005B4676">
        <w:rPr>
          <w:rFonts w:cs="Arial"/>
        </w:rPr>
        <w:t>Transportation and Insurance Costs.</w:t>
      </w:r>
      <w:bookmarkEnd w:id="68"/>
      <w:bookmarkEnd w:id="69"/>
      <w:bookmarkEnd w:id="70"/>
      <w:bookmarkEnd w:id="71"/>
      <w:bookmarkEnd w:id="72"/>
      <w:bookmarkEnd w:id="73"/>
    </w:p>
    <w:p w14:paraId="7BB9DAFD" w14:textId="77777777" w:rsidR="00F42C43" w:rsidRPr="005B4676" w:rsidRDefault="00F42C43" w:rsidP="00F42C43">
      <w:pPr>
        <w:pStyle w:val="10spLeftInd1"/>
        <w:ind w:firstLine="720"/>
        <w:rPr>
          <w:rFonts w:ascii="Arial" w:hAnsi="Arial" w:cs="Arial"/>
        </w:rPr>
      </w:pPr>
      <w:r w:rsidRPr="005B4676">
        <w:rPr>
          <w:rFonts w:ascii="Arial" w:hAnsi="Arial" w:cs="Arial"/>
        </w:rPr>
        <w:t>The costs associated with transportation, delivery, and insurance for each Deliverable and Service provided pursuant to this Agreement shall be paid for by Contractor.</w:t>
      </w:r>
    </w:p>
    <w:p w14:paraId="24132901" w14:textId="77777777" w:rsidR="00F42C43" w:rsidRPr="005B4676" w:rsidRDefault="00F42C43" w:rsidP="005B4676">
      <w:pPr>
        <w:pStyle w:val="Level3"/>
        <w:rPr>
          <w:rFonts w:cs="Arial"/>
        </w:rPr>
      </w:pPr>
      <w:bookmarkStart w:id="74" w:name="_Toc527455841"/>
      <w:bookmarkStart w:id="75" w:name="_Toc527456914"/>
      <w:bookmarkStart w:id="76" w:name="_Toc527469164"/>
      <w:bookmarkStart w:id="77" w:name="_Toc529972193"/>
      <w:bookmarkStart w:id="78" w:name="_Toc531983832"/>
      <w:bookmarkStart w:id="79" w:name="_Toc13645483"/>
      <w:r w:rsidRPr="005B4676">
        <w:rPr>
          <w:rFonts w:cs="Arial"/>
        </w:rPr>
        <w:t>Contractor Expenses.</w:t>
      </w:r>
      <w:bookmarkEnd w:id="74"/>
      <w:bookmarkEnd w:id="75"/>
      <w:bookmarkEnd w:id="76"/>
      <w:bookmarkEnd w:id="77"/>
      <w:bookmarkEnd w:id="78"/>
      <w:bookmarkEnd w:id="79"/>
    </w:p>
    <w:p w14:paraId="0E18C00B" w14:textId="77777777" w:rsidR="00F42C43" w:rsidRPr="005B4676" w:rsidRDefault="00F42C43" w:rsidP="00F42C43">
      <w:pPr>
        <w:pStyle w:val="10spLeftInd1"/>
        <w:ind w:firstLine="720"/>
        <w:rPr>
          <w:rFonts w:ascii="Arial" w:hAnsi="Arial" w:cs="Arial"/>
        </w:rPr>
      </w:pPr>
      <w:r w:rsidRPr="005B4676">
        <w:rPr>
          <w:rFonts w:ascii="Arial" w:hAnsi="Arial" w:cs="Arial"/>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668C0DB5" w14:textId="77777777" w:rsidR="00F42C43" w:rsidRPr="005B4676" w:rsidRDefault="00F42C43" w:rsidP="005B4676">
      <w:pPr>
        <w:pStyle w:val="Level2"/>
        <w:rPr>
          <w:rFonts w:ascii="Arial" w:hAnsi="Arial" w:cs="Arial"/>
        </w:rPr>
      </w:pPr>
      <w:bookmarkStart w:id="80" w:name="_Toc527455842"/>
      <w:bookmarkStart w:id="81" w:name="_Toc527456915"/>
      <w:bookmarkStart w:id="82" w:name="_Toc527469165"/>
      <w:bookmarkStart w:id="83" w:name="_Toc529972194"/>
      <w:bookmarkStart w:id="84" w:name="_Toc531983833"/>
      <w:bookmarkStart w:id="85" w:name="_Toc13645484"/>
      <w:r w:rsidRPr="005B4676">
        <w:rPr>
          <w:rFonts w:ascii="Arial" w:hAnsi="Arial" w:cs="Arial"/>
        </w:rPr>
        <w:t>Invoices.</w:t>
      </w:r>
      <w:bookmarkEnd w:id="80"/>
      <w:bookmarkEnd w:id="81"/>
      <w:bookmarkEnd w:id="82"/>
      <w:bookmarkEnd w:id="83"/>
      <w:bookmarkEnd w:id="84"/>
      <w:bookmarkEnd w:id="85"/>
    </w:p>
    <w:p w14:paraId="25F6BCEF" w14:textId="77777777" w:rsidR="00F42C43" w:rsidRPr="005B4676" w:rsidRDefault="00F42C43" w:rsidP="00F42C43">
      <w:pPr>
        <w:pStyle w:val="10spLeftInd05"/>
        <w:ind w:firstLine="720"/>
        <w:rPr>
          <w:rFonts w:ascii="Arial" w:hAnsi="Arial" w:cs="Arial"/>
        </w:rPr>
      </w:pPr>
      <w:r w:rsidRPr="005B4676">
        <w:rPr>
          <w:rFonts w:ascii="Arial" w:hAnsi="Arial" w:cs="Arial"/>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Deliverables which received Acceptance in the previous month and all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05BAF10C" w14:textId="77777777" w:rsidR="00F42C43" w:rsidRPr="005B4676" w:rsidRDefault="00F42C43" w:rsidP="005B4676">
      <w:pPr>
        <w:pStyle w:val="Level2"/>
        <w:rPr>
          <w:rFonts w:ascii="Arial" w:hAnsi="Arial" w:cs="Arial"/>
        </w:rPr>
      </w:pPr>
      <w:bookmarkStart w:id="86" w:name="_Toc527455843"/>
      <w:bookmarkStart w:id="87" w:name="_Toc527456916"/>
      <w:bookmarkStart w:id="88" w:name="_Toc527469166"/>
      <w:bookmarkStart w:id="89" w:name="_Toc529972195"/>
      <w:bookmarkStart w:id="90" w:name="_Toc531983834"/>
      <w:bookmarkStart w:id="91" w:name="_Toc13645485"/>
      <w:r w:rsidRPr="005B4676">
        <w:rPr>
          <w:rFonts w:ascii="Arial" w:hAnsi="Arial" w:cs="Arial"/>
        </w:rPr>
        <w:t>Payments.</w:t>
      </w:r>
      <w:bookmarkEnd w:id="86"/>
      <w:bookmarkEnd w:id="87"/>
      <w:bookmarkEnd w:id="88"/>
      <w:bookmarkEnd w:id="89"/>
      <w:bookmarkEnd w:id="90"/>
      <w:bookmarkEnd w:id="91"/>
    </w:p>
    <w:p w14:paraId="6FBE1320" w14:textId="77777777" w:rsidR="00F42C43" w:rsidRPr="005B4676" w:rsidRDefault="00F42C43" w:rsidP="00F42C43">
      <w:pPr>
        <w:pStyle w:val="10spLeftInd05"/>
        <w:ind w:firstLine="720"/>
        <w:rPr>
          <w:rFonts w:ascii="Arial" w:hAnsi="Arial" w:cs="Arial"/>
        </w:rPr>
      </w:pPr>
      <w:r w:rsidRPr="005B4676">
        <w:rPr>
          <w:rFonts w:ascii="Arial" w:hAnsi="Arial" w:cs="Arial"/>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Price Proposal </w:t>
      </w:r>
      <w:r w:rsidR="00CF5246">
        <w:rPr>
          <w:rFonts w:ascii="Arial" w:hAnsi="Arial" w:cs="Arial"/>
        </w:rPr>
        <w:t>submitted</w:t>
      </w:r>
      <w:r w:rsidRPr="005B4676">
        <w:rPr>
          <w:rFonts w:ascii="Arial" w:hAnsi="Arial" w:cs="Arial"/>
        </w:rPr>
        <w:t xml:space="preserve"> to the Consortium.  The charges for Deliverables and Services must conform to the current approved budget for the Project for each </w:t>
      </w:r>
      <w:r w:rsidRPr="005B4676">
        <w:rPr>
          <w:rFonts w:ascii="Arial" w:hAnsi="Arial" w:cs="Arial"/>
        </w:rPr>
        <w:lastRenderedPageBreak/>
        <w:t>applicable state fiscal year.  Consortium will hold back ten (10) percent of each monthly invoice until Final Acceptance.</w:t>
      </w:r>
    </w:p>
    <w:p w14:paraId="69F0B48C" w14:textId="77777777" w:rsidR="00F42C43" w:rsidRPr="003B4163" w:rsidRDefault="00F42C43" w:rsidP="005B4676">
      <w:pPr>
        <w:pStyle w:val="Level2"/>
        <w:rPr>
          <w:rFonts w:ascii="Arial" w:hAnsi="Arial" w:cs="Arial"/>
        </w:rPr>
      </w:pPr>
      <w:bookmarkStart w:id="92" w:name="_Toc525541091"/>
      <w:bookmarkStart w:id="93" w:name="_Toc527379078"/>
      <w:bookmarkStart w:id="94" w:name="_Toc527381285"/>
      <w:bookmarkStart w:id="95" w:name="_Toc527455844"/>
      <w:bookmarkStart w:id="96" w:name="_Toc527456917"/>
      <w:bookmarkStart w:id="97" w:name="_Toc527469167"/>
      <w:bookmarkStart w:id="98" w:name="_Toc529972196"/>
      <w:bookmarkStart w:id="99" w:name="_Toc531983835"/>
      <w:bookmarkStart w:id="100" w:name="_Toc13645486"/>
      <w:r w:rsidRPr="003B4163">
        <w:rPr>
          <w:rFonts w:ascii="Arial" w:hAnsi="Arial" w:cs="Arial"/>
        </w:rPr>
        <w:t>Funding.</w:t>
      </w:r>
      <w:bookmarkEnd w:id="92"/>
      <w:bookmarkEnd w:id="93"/>
      <w:bookmarkEnd w:id="94"/>
      <w:bookmarkEnd w:id="95"/>
      <w:bookmarkEnd w:id="96"/>
      <w:bookmarkEnd w:id="97"/>
      <w:bookmarkEnd w:id="98"/>
      <w:bookmarkEnd w:id="99"/>
      <w:bookmarkEnd w:id="100"/>
    </w:p>
    <w:p w14:paraId="524B5DDD" w14:textId="77777777" w:rsidR="00F42C43" w:rsidRPr="005B4676" w:rsidRDefault="00F42C43" w:rsidP="005B4676">
      <w:pPr>
        <w:pStyle w:val="Level3"/>
        <w:rPr>
          <w:rFonts w:cs="Arial"/>
        </w:rPr>
      </w:pPr>
      <w:bookmarkStart w:id="101" w:name="_Toc527455845"/>
      <w:bookmarkStart w:id="102" w:name="_Toc527456918"/>
      <w:bookmarkStart w:id="103" w:name="_Toc527469168"/>
      <w:bookmarkStart w:id="104" w:name="_Toc529972197"/>
      <w:bookmarkStart w:id="105" w:name="_Toc531983836"/>
      <w:bookmarkStart w:id="106" w:name="_Toc13645487"/>
      <w:r w:rsidRPr="005B4676">
        <w:rPr>
          <w:rFonts w:cs="Arial"/>
        </w:rPr>
        <w:t>Lack of Funding; Conditions Subsequent.</w:t>
      </w:r>
      <w:bookmarkEnd w:id="101"/>
      <w:bookmarkEnd w:id="102"/>
      <w:bookmarkEnd w:id="103"/>
      <w:bookmarkEnd w:id="104"/>
      <w:bookmarkEnd w:id="105"/>
      <w:bookmarkEnd w:id="106"/>
    </w:p>
    <w:p w14:paraId="305CBC8E" w14:textId="77777777" w:rsidR="00F42C43" w:rsidRPr="005B4676" w:rsidRDefault="00F42C43" w:rsidP="00F42C43">
      <w:pPr>
        <w:pStyle w:val="10spLeftInd1"/>
        <w:ind w:firstLine="720"/>
        <w:rPr>
          <w:rFonts w:ascii="Arial" w:hAnsi="Arial" w:cs="Arial"/>
        </w:rPr>
      </w:pPr>
      <w:r w:rsidRPr="005B4676">
        <w:rPr>
          <w:rFonts w:ascii="Arial" w:hAnsi="Arial" w:cs="Arial"/>
        </w:rPr>
        <w:t>The parties acknowledge and agree that the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70BA622F" w14:textId="77777777" w:rsidR="00F42C43" w:rsidRPr="005B4676" w:rsidRDefault="00F42C43" w:rsidP="005B4676">
      <w:pPr>
        <w:pStyle w:val="Level3"/>
        <w:rPr>
          <w:rFonts w:cs="Arial"/>
        </w:rPr>
      </w:pPr>
      <w:bookmarkStart w:id="107" w:name="_Toc527455846"/>
      <w:bookmarkStart w:id="108" w:name="_Toc527456919"/>
      <w:bookmarkStart w:id="109" w:name="_Toc527469169"/>
      <w:bookmarkStart w:id="110" w:name="_Toc529972198"/>
      <w:bookmarkStart w:id="111" w:name="_Toc531983837"/>
      <w:bookmarkStart w:id="112" w:name="_Toc13645488"/>
      <w:r w:rsidRPr="005B4676">
        <w:rPr>
          <w:rFonts w:cs="Arial"/>
        </w:rPr>
        <w:t>Delayed or Reduced Funding; Conditions Subsequent.</w:t>
      </w:r>
      <w:bookmarkEnd w:id="107"/>
      <w:bookmarkEnd w:id="108"/>
      <w:bookmarkEnd w:id="109"/>
      <w:bookmarkEnd w:id="110"/>
      <w:bookmarkEnd w:id="111"/>
      <w:bookmarkEnd w:id="112"/>
    </w:p>
    <w:p w14:paraId="395593AB" w14:textId="77777777" w:rsidR="00F42C43" w:rsidRPr="005B4676" w:rsidRDefault="00F42C43" w:rsidP="00F42C43">
      <w:pPr>
        <w:pStyle w:val="10spLeftInd1"/>
        <w:ind w:firstLine="720"/>
        <w:rPr>
          <w:rFonts w:ascii="Arial" w:hAnsi="Arial" w:cs="Arial"/>
        </w:rPr>
      </w:pPr>
      <w:r w:rsidRPr="005B4676">
        <w:rPr>
          <w:rFonts w:ascii="Arial" w:hAnsi="Arial" w:cs="Arial"/>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113" w:name="_Toc527455847"/>
      <w:bookmarkStart w:id="114" w:name="_Toc527456920"/>
      <w:bookmarkStart w:id="115" w:name="_Toc527469170"/>
      <w:bookmarkStart w:id="116" w:name="_Toc529972199"/>
      <w:bookmarkStart w:id="117" w:name="_Toc531983838"/>
      <w:bookmarkEnd w:id="113"/>
      <w:bookmarkEnd w:id="114"/>
      <w:bookmarkEnd w:id="115"/>
      <w:bookmarkEnd w:id="116"/>
      <w:bookmarkEnd w:id="117"/>
      <w:r w:rsidRPr="005B4676">
        <w:rPr>
          <w:rFonts w:ascii="Arial" w:hAnsi="Arial" w:cs="Arial"/>
        </w:rPr>
        <w:t>od.</w:t>
      </w:r>
    </w:p>
    <w:p w14:paraId="230EE4DC" w14:textId="77777777" w:rsidR="00F42C43" w:rsidRPr="005B4676" w:rsidRDefault="00F42C43" w:rsidP="005B4676">
      <w:pPr>
        <w:pStyle w:val="Level3"/>
        <w:rPr>
          <w:rFonts w:cs="Arial"/>
        </w:rPr>
      </w:pPr>
      <w:bookmarkStart w:id="118" w:name="_Toc13645489"/>
      <w:r w:rsidRPr="005B4676">
        <w:rPr>
          <w:rFonts w:cs="Arial"/>
        </w:rPr>
        <w:t>No Damages.</w:t>
      </w:r>
      <w:bookmarkEnd w:id="118"/>
    </w:p>
    <w:p w14:paraId="0D6E8851" w14:textId="77777777" w:rsidR="00F42C43" w:rsidRPr="005B4676" w:rsidRDefault="00F42C43" w:rsidP="00F42C43">
      <w:pPr>
        <w:pStyle w:val="10spLeftInd1"/>
        <w:ind w:firstLine="720"/>
        <w:rPr>
          <w:rFonts w:ascii="Arial" w:hAnsi="Arial" w:cs="Arial"/>
        </w:rPr>
      </w:pPr>
      <w:r w:rsidRPr="005B4676">
        <w:rPr>
          <w:rFonts w:ascii="Arial" w:hAnsi="Arial" w:cs="Arial"/>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4704E56" w14:textId="77777777" w:rsidR="00F42C43" w:rsidRPr="005B4676" w:rsidRDefault="00F42C43" w:rsidP="005B4676">
      <w:pPr>
        <w:pStyle w:val="Level2"/>
        <w:rPr>
          <w:rFonts w:ascii="Arial" w:hAnsi="Arial" w:cs="Arial"/>
        </w:rPr>
      </w:pPr>
      <w:bookmarkStart w:id="119" w:name="_Toc415632252"/>
      <w:bookmarkStart w:id="120" w:name="_Toc437943194"/>
      <w:bookmarkStart w:id="121" w:name="_Toc525541092"/>
      <w:bookmarkStart w:id="122" w:name="_Toc527455848"/>
      <w:bookmarkStart w:id="123" w:name="_Toc527456921"/>
      <w:bookmarkStart w:id="124" w:name="_Toc527469171"/>
      <w:bookmarkStart w:id="125" w:name="_Toc529972200"/>
      <w:bookmarkStart w:id="126" w:name="_Toc531983839"/>
      <w:bookmarkStart w:id="127" w:name="_Toc13645490"/>
      <w:r w:rsidRPr="005B4676">
        <w:rPr>
          <w:rFonts w:ascii="Arial" w:hAnsi="Arial" w:cs="Arial"/>
        </w:rPr>
        <w:lastRenderedPageBreak/>
        <w:t>Overpayments to</w:t>
      </w:r>
      <w:bookmarkEnd w:id="119"/>
      <w:bookmarkEnd w:id="120"/>
      <w:bookmarkEnd w:id="121"/>
      <w:r w:rsidRPr="005B4676">
        <w:rPr>
          <w:rFonts w:ascii="Arial" w:hAnsi="Arial" w:cs="Arial"/>
        </w:rPr>
        <w:t xml:space="preserve"> Contractor.</w:t>
      </w:r>
      <w:bookmarkEnd w:id="122"/>
      <w:bookmarkEnd w:id="123"/>
      <w:bookmarkEnd w:id="124"/>
      <w:bookmarkEnd w:id="125"/>
      <w:bookmarkEnd w:id="126"/>
      <w:bookmarkEnd w:id="127"/>
    </w:p>
    <w:p w14:paraId="437A1AF3" w14:textId="77777777" w:rsidR="00F42C43" w:rsidRPr="005B4676" w:rsidRDefault="00F42C43" w:rsidP="00F42C43">
      <w:pPr>
        <w:pStyle w:val="10spLeftInd05"/>
        <w:ind w:firstLine="720"/>
        <w:rPr>
          <w:rFonts w:ascii="Arial" w:hAnsi="Arial" w:cs="Arial"/>
        </w:rPr>
      </w:pPr>
      <w:r w:rsidRPr="005B4676">
        <w:rPr>
          <w:rFonts w:ascii="Arial" w:hAnsi="Arial" w:cs="Arial"/>
        </w:rPr>
        <w:t>Contractor shall promptly, but in all cases within thirty (30) days, pay to the Consortium the full amount of any erroneous payment or overpayment upon notice of an erroneous payment or overpayment to which Contractor is not entitled.</w:t>
      </w:r>
    </w:p>
    <w:p w14:paraId="3E68B0B9" w14:textId="77777777" w:rsidR="00F42C43" w:rsidRPr="005B4676" w:rsidRDefault="00F42C43" w:rsidP="005B4676">
      <w:pPr>
        <w:pStyle w:val="Level2"/>
        <w:rPr>
          <w:rFonts w:ascii="Arial" w:hAnsi="Arial" w:cs="Arial"/>
        </w:rPr>
      </w:pPr>
      <w:bookmarkStart w:id="128" w:name="_Toc415632253"/>
      <w:bookmarkStart w:id="129" w:name="_Toc437943195"/>
      <w:bookmarkStart w:id="130" w:name="_Toc525541093"/>
      <w:bookmarkStart w:id="131" w:name="_Toc527455849"/>
      <w:bookmarkStart w:id="132" w:name="_Toc527456922"/>
      <w:bookmarkStart w:id="133" w:name="_Toc527469172"/>
      <w:bookmarkStart w:id="134" w:name="_Toc529972201"/>
      <w:bookmarkStart w:id="135" w:name="_Toc531983840"/>
      <w:bookmarkStart w:id="136" w:name="_Toc13645491"/>
      <w:r w:rsidRPr="005B4676">
        <w:rPr>
          <w:rFonts w:ascii="Arial" w:hAnsi="Arial" w:cs="Arial"/>
        </w:rPr>
        <w:t>Advance Payments Prohibited</w:t>
      </w:r>
      <w:bookmarkEnd w:id="128"/>
      <w:bookmarkEnd w:id="129"/>
      <w:bookmarkEnd w:id="130"/>
      <w:r w:rsidRPr="005B4676">
        <w:rPr>
          <w:rFonts w:ascii="Arial" w:hAnsi="Arial" w:cs="Arial"/>
        </w:rPr>
        <w:t>.</w:t>
      </w:r>
      <w:bookmarkEnd w:id="131"/>
      <w:bookmarkEnd w:id="132"/>
      <w:bookmarkEnd w:id="133"/>
      <w:bookmarkEnd w:id="134"/>
      <w:bookmarkEnd w:id="135"/>
      <w:bookmarkEnd w:id="136"/>
    </w:p>
    <w:p w14:paraId="515077E2" w14:textId="77777777" w:rsidR="00F42C43" w:rsidRPr="005B4676" w:rsidRDefault="00F42C43" w:rsidP="00F42C43">
      <w:pPr>
        <w:pStyle w:val="10spLeftInd05"/>
        <w:ind w:firstLine="720"/>
        <w:rPr>
          <w:rFonts w:ascii="Arial" w:hAnsi="Arial" w:cs="Arial"/>
        </w:rPr>
      </w:pPr>
      <w:r w:rsidRPr="005B4676">
        <w:rPr>
          <w:rFonts w:ascii="Arial" w:hAnsi="Arial" w:cs="Arial"/>
        </w:rPr>
        <w:t>No advance payment shall be made for Deliverables or Services furnished by Contractor pursuant to this Agreement.  No compensation or payments of any nature will be made in advance of the receipt of an invoice pursuant to Section 7.4.</w:t>
      </w:r>
    </w:p>
    <w:p w14:paraId="1713E84E" w14:textId="77777777" w:rsidR="00F42C43" w:rsidRPr="003E62B4" w:rsidRDefault="00F42C43" w:rsidP="003E62B4">
      <w:pPr>
        <w:pStyle w:val="Level2"/>
        <w:rPr>
          <w:rFonts w:ascii="Arial" w:hAnsi="Arial" w:cs="Arial"/>
        </w:rPr>
      </w:pPr>
      <w:bookmarkStart w:id="137" w:name="_Toc415632254"/>
      <w:bookmarkStart w:id="138" w:name="_Toc437943196"/>
      <w:bookmarkStart w:id="139" w:name="_Toc525541094"/>
      <w:bookmarkStart w:id="140" w:name="_Toc527455850"/>
      <w:bookmarkStart w:id="141" w:name="_Toc527456923"/>
      <w:bookmarkStart w:id="142" w:name="_Toc527469173"/>
      <w:bookmarkStart w:id="143" w:name="_Toc529972202"/>
      <w:bookmarkStart w:id="144" w:name="_Toc531983841"/>
      <w:bookmarkStart w:id="145" w:name="_Toc13645492"/>
      <w:r w:rsidRPr="003E62B4">
        <w:rPr>
          <w:rFonts w:ascii="Arial" w:hAnsi="Arial" w:cs="Arial"/>
        </w:rPr>
        <w:t>Credits</w:t>
      </w:r>
      <w:bookmarkEnd w:id="137"/>
      <w:bookmarkEnd w:id="138"/>
      <w:bookmarkEnd w:id="139"/>
      <w:r w:rsidRPr="003E62B4">
        <w:rPr>
          <w:rFonts w:ascii="Arial" w:hAnsi="Arial" w:cs="Arial"/>
        </w:rPr>
        <w:t>.</w:t>
      </w:r>
      <w:bookmarkEnd w:id="140"/>
      <w:bookmarkEnd w:id="141"/>
      <w:bookmarkEnd w:id="142"/>
      <w:bookmarkEnd w:id="143"/>
      <w:bookmarkEnd w:id="144"/>
      <w:bookmarkEnd w:id="145"/>
    </w:p>
    <w:p w14:paraId="71C3AB96" w14:textId="77777777" w:rsidR="00F42C43" w:rsidRPr="003E62B4" w:rsidRDefault="00F42C43" w:rsidP="00F42C43">
      <w:pPr>
        <w:pStyle w:val="10spLeftInd05"/>
        <w:ind w:firstLine="720"/>
        <w:rPr>
          <w:rFonts w:ascii="Arial" w:hAnsi="Arial" w:cs="Arial"/>
        </w:rPr>
      </w:pPr>
      <w:r w:rsidRPr="003E62B4">
        <w:rPr>
          <w:rFonts w:ascii="Arial" w:hAnsi="Arial" w:cs="Arial"/>
        </w:rPr>
        <w:t>Any credits due the Consortium under this Agreement may be applied against Contractor invoices with appropriate information attached, upon giving of prior notice required herein, if any, by the Consortium to Contractor.</w:t>
      </w:r>
    </w:p>
    <w:p w14:paraId="7A9A7C9E" w14:textId="77777777" w:rsidR="00F42C43" w:rsidRPr="003E62B4" w:rsidRDefault="00F42C43" w:rsidP="003E62B4">
      <w:pPr>
        <w:pStyle w:val="Level2"/>
        <w:rPr>
          <w:rFonts w:ascii="Arial" w:hAnsi="Arial" w:cs="Arial"/>
        </w:rPr>
      </w:pPr>
      <w:bookmarkStart w:id="146" w:name="_Toc525541095"/>
      <w:bookmarkStart w:id="147" w:name="_Toc527455851"/>
      <w:bookmarkStart w:id="148" w:name="_Toc527456924"/>
      <w:bookmarkStart w:id="149" w:name="_Toc527469174"/>
      <w:bookmarkStart w:id="150" w:name="_Toc529972203"/>
      <w:bookmarkStart w:id="151" w:name="_Toc531983842"/>
      <w:bookmarkStart w:id="152" w:name="_Toc13645493"/>
      <w:r w:rsidRPr="003E62B4">
        <w:rPr>
          <w:rFonts w:ascii="Arial" w:hAnsi="Arial" w:cs="Arial"/>
        </w:rPr>
        <w:t>No Additional Consideration</w:t>
      </w:r>
      <w:bookmarkEnd w:id="146"/>
      <w:r w:rsidRPr="003E62B4">
        <w:rPr>
          <w:rFonts w:ascii="Arial" w:hAnsi="Arial" w:cs="Arial"/>
        </w:rPr>
        <w:t>.</w:t>
      </w:r>
      <w:bookmarkEnd w:id="147"/>
      <w:bookmarkEnd w:id="148"/>
      <w:bookmarkEnd w:id="149"/>
      <w:bookmarkEnd w:id="150"/>
      <w:bookmarkEnd w:id="151"/>
      <w:bookmarkEnd w:id="152"/>
    </w:p>
    <w:p w14:paraId="13ABC598" w14:textId="77777777" w:rsidR="00F42C43" w:rsidRPr="003E62B4" w:rsidRDefault="00F42C43" w:rsidP="00F42C43">
      <w:pPr>
        <w:pStyle w:val="10spLeftInd05"/>
        <w:ind w:firstLine="720"/>
        <w:rPr>
          <w:rFonts w:ascii="Arial" w:hAnsi="Arial" w:cs="Arial"/>
        </w:rPr>
      </w:pPr>
      <w:r w:rsidRPr="003E62B4">
        <w:rPr>
          <w:rFonts w:ascii="Arial" w:hAnsi="Arial" w:cs="Arial"/>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FC80600" w14:textId="77777777" w:rsidR="00127E5F" w:rsidRPr="00B229D8" w:rsidRDefault="0031257B" w:rsidP="00127E5F">
      <w:pPr>
        <w:pStyle w:val="Level1"/>
        <w:rPr>
          <w:rFonts w:ascii="Arial" w:hAnsi="Arial" w:cs="Arial"/>
          <w:szCs w:val="24"/>
        </w:rPr>
      </w:pPr>
      <w:r>
        <w:rPr>
          <w:rFonts w:ascii="Arial" w:hAnsi="Arial" w:cs="Arial"/>
          <w:szCs w:val="24"/>
        </w:rPr>
        <w:t>change orders</w:t>
      </w:r>
      <w:r w:rsidR="00127E5F" w:rsidRPr="00B229D8">
        <w:rPr>
          <w:rFonts w:ascii="Arial" w:hAnsi="Arial" w:cs="Arial"/>
          <w:szCs w:val="24"/>
        </w:rPr>
        <w:t>.</w:t>
      </w:r>
    </w:p>
    <w:p w14:paraId="779B0729" w14:textId="77777777" w:rsidR="00127E5F" w:rsidRDefault="00C51153" w:rsidP="00127E5F">
      <w:pPr>
        <w:pStyle w:val="Level2"/>
        <w:rPr>
          <w:rFonts w:ascii="Arial" w:hAnsi="Arial" w:cs="Arial"/>
          <w:szCs w:val="24"/>
        </w:rPr>
      </w:pPr>
      <w:r>
        <w:rPr>
          <w:rFonts w:ascii="Arial" w:hAnsi="Arial" w:cs="Arial"/>
          <w:szCs w:val="24"/>
        </w:rPr>
        <w:t>General.</w:t>
      </w:r>
    </w:p>
    <w:p w14:paraId="116EB5F2" w14:textId="77777777" w:rsidR="00C51153" w:rsidRPr="00C51153" w:rsidRDefault="00C51153" w:rsidP="00C51153">
      <w:pPr>
        <w:pStyle w:val="10spLeftInd05"/>
        <w:ind w:firstLine="720"/>
        <w:rPr>
          <w:rFonts w:ascii="Arial" w:hAnsi="Arial" w:cs="Arial"/>
        </w:rPr>
      </w:pPr>
      <w:r w:rsidRPr="00C51153">
        <w:rPr>
          <w:rFonts w:ascii="Arial" w:hAnsi="Arial" w:cs="Arial"/>
        </w:rPr>
        <w:t>The Consortium reserves the right to change any portion of the Deliverables or Services required under this Agreement and any other provisions of this Agreement.  All such changes shall be accomplished only as provided in this Section 8.</w:t>
      </w:r>
    </w:p>
    <w:p w14:paraId="5F46B6BD" w14:textId="77777777" w:rsidR="00C51153" w:rsidRPr="00C51153" w:rsidRDefault="00C51153" w:rsidP="00C51153">
      <w:pPr>
        <w:pStyle w:val="Level2"/>
        <w:rPr>
          <w:rFonts w:ascii="Arial" w:hAnsi="Arial" w:cs="Arial"/>
        </w:rPr>
      </w:pPr>
      <w:bookmarkStart w:id="153" w:name="_Toc415632353"/>
      <w:bookmarkStart w:id="154" w:name="_Toc437943290"/>
      <w:bookmarkStart w:id="155" w:name="_Toc525541120"/>
      <w:bookmarkStart w:id="156" w:name="_Toc527455854"/>
      <w:bookmarkStart w:id="157" w:name="_Toc527456927"/>
      <w:bookmarkStart w:id="158" w:name="_Toc527469177"/>
      <w:bookmarkStart w:id="159" w:name="_Toc529972206"/>
      <w:bookmarkStart w:id="160" w:name="_Toc531983845"/>
      <w:bookmarkStart w:id="161" w:name="_Toc13645496"/>
      <w:r w:rsidRPr="00C51153">
        <w:rPr>
          <w:rFonts w:ascii="Arial" w:hAnsi="Arial" w:cs="Arial"/>
        </w:rPr>
        <w:t>Issuance of Change Orders</w:t>
      </w:r>
      <w:bookmarkEnd w:id="153"/>
      <w:bookmarkEnd w:id="154"/>
      <w:bookmarkEnd w:id="155"/>
      <w:r w:rsidRPr="00C51153">
        <w:rPr>
          <w:rFonts w:ascii="Arial" w:hAnsi="Arial" w:cs="Arial"/>
        </w:rPr>
        <w:t>.</w:t>
      </w:r>
      <w:bookmarkEnd w:id="156"/>
      <w:bookmarkEnd w:id="157"/>
      <w:bookmarkEnd w:id="158"/>
      <w:bookmarkEnd w:id="159"/>
      <w:bookmarkEnd w:id="160"/>
      <w:bookmarkEnd w:id="161"/>
    </w:p>
    <w:p w14:paraId="36DD68D9" w14:textId="77777777" w:rsidR="00C51153" w:rsidRPr="00C51153" w:rsidRDefault="00C51153" w:rsidP="00C51153">
      <w:pPr>
        <w:pStyle w:val="10spLeftInd05"/>
        <w:ind w:firstLine="720"/>
        <w:rPr>
          <w:rFonts w:ascii="Arial" w:hAnsi="Arial" w:cs="Arial"/>
        </w:rPr>
      </w:pPr>
      <w:r w:rsidRPr="00C51153">
        <w:rPr>
          <w:rFonts w:ascii="Arial" w:hAnsi="Arial" w:cs="Arial"/>
        </w:rPr>
        <w:t>The Consortium may, at any time by a written Change Order, make changes within the scope of the Agreement.  Such changes may include, without limitation, revisions or additions to P</w:t>
      </w:r>
      <w:r>
        <w:rPr>
          <w:rFonts w:ascii="Arial" w:hAnsi="Arial" w:cs="Arial"/>
        </w:rPr>
        <w:t xml:space="preserve">roject </w:t>
      </w:r>
      <w:r w:rsidRPr="00C51153">
        <w:rPr>
          <w:rFonts w:ascii="Arial" w:hAnsi="Arial" w:cs="Arial"/>
        </w:rPr>
        <w:t xml:space="preserve">Deliverables and Services.  All Change Orders shall be subject to requirements and limitations in applicable Federal, State and County law.  </w:t>
      </w:r>
    </w:p>
    <w:p w14:paraId="670C0DCB" w14:textId="77777777" w:rsidR="00C51153" w:rsidRPr="00C51153" w:rsidRDefault="00C51153" w:rsidP="00C51153">
      <w:pPr>
        <w:pStyle w:val="Level2"/>
        <w:rPr>
          <w:rFonts w:ascii="Arial" w:hAnsi="Arial" w:cs="Arial"/>
        </w:rPr>
      </w:pPr>
      <w:bookmarkStart w:id="162" w:name="_Toc434392248"/>
      <w:bookmarkStart w:id="163" w:name="_Toc525541121"/>
      <w:bookmarkStart w:id="164" w:name="_Toc527455855"/>
      <w:bookmarkStart w:id="165" w:name="_Toc527456928"/>
      <w:bookmarkStart w:id="166" w:name="_Toc527469178"/>
      <w:bookmarkStart w:id="167" w:name="_Toc529972207"/>
      <w:bookmarkStart w:id="168" w:name="_Toc531983846"/>
      <w:bookmarkStart w:id="169" w:name="_Toc13645497"/>
      <w:r w:rsidRPr="00C51153">
        <w:rPr>
          <w:rFonts w:ascii="Arial" w:hAnsi="Arial" w:cs="Arial"/>
        </w:rPr>
        <w:lastRenderedPageBreak/>
        <w:t xml:space="preserve">Contractor </w:t>
      </w:r>
      <w:bookmarkEnd w:id="162"/>
      <w:bookmarkEnd w:id="163"/>
      <w:r w:rsidRPr="00C51153">
        <w:rPr>
          <w:rFonts w:ascii="Arial" w:hAnsi="Arial" w:cs="Arial"/>
        </w:rPr>
        <w:t>Response.</w:t>
      </w:r>
      <w:bookmarkEnd w:id="164"/>
      <w:bookmarkEnd w:id="165"/>
      <w:bookmarkEnd w:id="166"/>
      <w:bookmarkEnd w:id="167"/>
      <w:bookmarkEnd w:id="168"/>
      <w:bookmarkEnd w:id="169"/>
    </w:p>
    <w:p w14:paraId="547A1117" w14:textId="77777777" w:rsidR="00C51153" w:rsidRPr="00C51153" w:rsidRDefault="00C51153" w:rsidP="00C51153">
      <w:pPr>
        <w:pStyle w:val="10spLeftInd05"/>
        <w:ind w:firstLine="720"/>
        <w:rPr>
          <w:rFonts w:ascii="Arial" w:hAnsi="Arial" w:cs="Arial"/>
        </w:rPr>
      </w:pPr>
      <w:r w:rsidRPr="00C51153">
        <w:rPr>
          <w:rFonts w:ascii="Arial" w:hAnsi="Arial" w:cs="Arial"/>
        </w:rPr>
        <w:t xml:space="preserve">Contractor shall respond in writing to a Change Order request within ten (10) days of receipt or as otherwise agreed to by the </w:t>
      </w:r>
      <w:r>
        <w:rPr>
          <w:rFonts w:ascii="Arial" w:hAnsi="Arial" w:cs="Arial"/>
        </w:rPr>
        <w:t>P</w:t>
      </w:r>
      <w:r w:rsidRPr="00C51153">
        <w:rPr>
          <w:rFonts w:ascii="Arial" w:hAnsi="Arial" w:cs="Arial"/>
        </w:rPr>
        <w:t>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69EE9238" w14:textId="77777777" w:rsidR="00C51153" w:rsidRPr="00C51153" w:rsidRDefault="00C51153" w:rsidP="00C51153">
      <w:pPr>
        <w:pStyle w:val="Level3"/>
        <w:rPr>
          <w:rFonts w:cs="Arial"/>
        </w:rPr>
      </w:pPr>
      <w:bookmarkStart w:id="170" w:name="_Toc525541122"/>
      <w:bookmarkStart w:id="171" w:name="_Toc527455856"/>
      <w:bookmarkStart w:id="172" w:name="_Toc527456929"/>
      <w:bookmarkStart w:id="173" w:name="_Toc527469179"/>
      <w:bookmarkStart w:id="174" w:name="_Toc529972208"/>
      <w:bookmarkStart w:id="175" w:name="_Toc531983847"/>
      <w:bookmarkStart w:id="176" w:name="_Toc13645498"/>
      <w:r w:rsidRPr="00C51153">
        <w:rPr>
          <w:rFonts w:cs="Arial"/>
        </w:rPr>
        <w:t>Details</w:t>
      </w:r>
      <w:bookmarkEnd w:id="170"/>
      <w:r w:rsidRPr="00C51153">
        <w:rPr>
          <w:rFonts w:cs="Arial"/>
        </w:rPr>
        <w:t>.</w:t>
      </w:r>
      <w:bookmarkEnd w:id="171"/>
      <w:bookmarkEnd w:id="172"/>
      <w:bookmarkEnd w:id="173"/>
      <w:bookmarkEnd w:id="174"/>
      <w:bookmarkEnd w:id="175"/>
      <w:bookmarkEnd w:id="176"/>
    </w:p>
    <w:p w14:paraId="006C59A5" w14:textId="77777777" w:rsidR="00C51153" w:rsidRPr="00C51153" w:rsidRDefault="00C51153" w:rsidP="00C51153">
      <w:pPr>
        <w:pStyle w:val="10spLeftInd1"/>
        <w:rPr>
          <w:rFonts w:ascii="Arial" w:hAnsi="Arial" w:cs="Arial"/>
        </w:rPr>
      </w:pPr>
      <w:r>
        <w:tab/>
      </w:r>
      <w:r w:rsidRPr="00C51153">
        <w:rPr>
          <w:rFonts w:ascii="Arial" w:hAnsi="Arial" w:cs="Arial"/>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7B7C69D" w14:textId="77777777" w:rsidR="00C51153" w:rsidRPr="00C51153" w:rsidRDefault="00C51153" w:rsidP="00C51153">
      <w:pPr>
        <w:pStyle w:val="Level2"/>
        <w:rPr>
          <w:rFonts w:ascii="Arial" w:hAnsi="Arial" w:cs="Arial"/>
        </w:rPr>
      </w:pPr>
      <w:bookmarkStart w:id="177" w:name="_Toc434392249"/>
      <w:bookmarkStart w:id="178" w:name="_Toc525541123"/>
      <w:bookmarkStart w:id="179" w:name="_Toc527455857"/>
      <w:bookmarkStart w:id="180" w:name="_Toc527456930"/>
      <w:bookmarkStart w:id="181" w:name="_Toc527469180"/>
      <w:bookmarkStart w:id="182" w:name="_Toc529972209"/>
      <w:bookmarkStart w:id="183" w:name="_Toc531983848"/>
      <w:bookmarkStart w:id="184" w:name="_Toc13645499"/>
      <w:r w:rsidRPr="00C51153">
        <w:rPr>
          <w:rFonts w:ascii="Arial" w:hAnsi="Arial" w:cs="Arial"/>
        </w:rPr>
        <w:t>Agreement on Change Order</w:t>
      </w:r>
      <w:bookmarkEnd w:id="177"/>
      <w:bookmarkEnd w:id="178"/>
      <w:r w:rsidRPr="00C51153">
        <w:rPr>
          <w:rFonts w:ascii="Arial" w:hAnsi="Arial" w:cs="Arial"/>
        </w:rPr>
        <w:t>.</w:t>
      </w:r>
      <w:bookmarkEnd w:id="179"/>
      <w:bookmarkEnd w:id="180"/>
      <w:bookmarkEnd w:id="181"/>
      <w:bookmarkEnd w:id="182"/>
      <w:bookmarkEnd w:id="183"/>
      <w:bookmarkEnd w:id="184"/>
    </w:p>
    <w:p w14:paraId="404B4D4D" w14:textId="77777777" w:rsidR="00C51153" w:rsidRPr="00C51153" w:rsidRDefault="00C51153" w:rsidP="00C51153">
      <w:pPr>
        <w:pStyle w:val="10spLeftInd05"/>
        <w:ind w:firstLine="720"/>
        <w:rPr>
          <w:rFonts w:ascii="Arial" w:hAnsi="Arial" w:cs="Arial"/>
        </w:rPr>
      </w:pPr>
      <w:r w:rsidRPr="00C51153">
        <w:rPr>
          <w:rFonts w:ascii="Arial" w:hAnsi="Arial" w:cs="Arial"/>
        </w:rPr>
        <w:t>The Project Manager and Consortium Executive Director shall negotiate in good faith and in a timely manner as to the price and the impact on the Schedule of any Change Orders.  If the Parties reach an agreement in writing</w:t>
      </w:r>
      <w:r>
        <w:rPr>
          <w:rFonts w:ascii="Arial" w:hAnsi="Arial" w:cs="Arial"/>
        </w:rPr>
        <w:t>,</w:t>
      </w:r>
      <w:r w:rsidRPr="00C51153">
        <w:rPr>
          <w:rFonts w:ascii="Arial" w:hAnsi="Arial" w:cs="Arial"/>
        </w:rPr>
        <w:t xml:space="preserve">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E1673B" w14:textId="77777777" w:rsidR="00C51153" w:rsidRPr="00C51153" w:rsidRDefault="00C51153" w:rsidP="00C51153">
      <w:pPr>
        <w:pStyle w:val="Level2"/>
        <w:rPr>
          <w:rFonts w:ascii="Arial" w:hAnsi="Arial" w:cs="Arial"/>
        </w:rPr>
      </w:pPr>
      <w:bookmarkStart w:id="185" w:name="_Toc434392250"/>
      <w:bookmarkStart w:id="186" w:name="_Toc525541124"/>
      <w:bookmarkStart w:id="187" w:name="_Toc527455858"/>
      <w:bookmarkStart w:id="188" w:name="_Toc527456931"/>
      <w:bookmarkStart w:id="189" w:name="_Toc527469181"/>
      <w:bookmarkStart w:id="190" w:name="_Toc529972210"/>
      <w:bookmarkStart w:id="191" w:name="_Toc531983849"/>
      <w:bookmarkStart w:id="192" w:name="_Toc13645500"/>
      <w:r w:rsidRPr="00C51153">
        <w:rPr>
          <w:rFonts w:ascii="Arial" w:hAnsi="Arial" w:cs="Arial"/>
        </w:rPr>
        <w:lastRenderedPageBreak/>
        <w:t>Disagreement</w:t>
      </w:r>
      <w:bookmarkEnd w:id="185"/>
      <w:r w:rsidRPr="00C51153">
        <w:rPr>
          <w:rFonts w:ascii="Arial" w:hAnsi="Arial" w:cs="Arial"/>
        </w:rPr>
        <w:t xml:space="preserve"> on Change Order</w:t>
      </w:r>
      <w:bookmarkEnd w:id="186"/>
      <w:r w:rsidRPr="00C51153">
        <w:rPr>
          <w:rFonts w:ascii="Arial" w:hAnsi="Arial" w:cs="Arial"/>
        </w:rPr>
        <w:t>.</w:t>
      </w:r>
      <w:bookmarkEnd w:id="187"/>
      <w:bookmarkEnd w:id="188"/>
      <w:bookmarkEnd w:id="189"/>
      <w:bookmarkEnd w:id="190"/>
      <w:bookmarkEnd w:id="191"/>
      <w:bookmarkEnd w:id="192"/>
    </w:p>
    <w:p w14:paraId="1941F743" w14:textId="77777777" w:rsidR="00C51153" w:rsidRPr="00C51153" w:rsidRDefault="00C51153" w:rsidP="00C51153">
      <w:pPr>
        <w:pStyle w:val="10spLeftInd05"/>
        <w:ind w:firstLine="720"/>
        <w:rPr>
          <w:rFonts w:ascii="Arial" w:hAnsi="Arial" w:cs="Arial"/>
        </w:rPr>
      </w:pPr>
      <w:r w:rsidRPr="00C51153">
        <w:rPr>
          <w:rFonts w:ascii="Arial" w:hAnsi="Arial" w:cs="Arial"/>
        </w:rPr>
        <w:t>If the Parties are unable to reach an agreement in writing within fifteen (15) days of Contractor’s response to a Change Order pursuant to paragraph 8.3, the Executive Director, if and to the extent authorized by the Consortium Board of Directors</w:t>
      </w:r>
      <w:r>
        <w:rPr>
          <w:rFonts w:ascii="Arial" w:hAnsi="Arial" w:cs="Arial"/>
        </w:rPr>
        <w:t>,</w:t>
      </w:r>
      <w:r w:rsidRPr="00C51153">
        <w:rPr>
          <w:rFonts w:ascii="Arial" w:hAnsi="Arial" w:cs="Arial"/>
        </w:rPr>
        <w:t xml:space="preserve"> may make a determination of the impact on the Total Maximum Contract Sum and the schedule for the Project at which point Contractor shall proceed with the work according to such adjustments as determined by the Executive Director, subject to Contractor’s right to appeal the Consortium Executive Director’s determination of the price and/or Schedule pursuant to </w:t>
      </w:r>
      <w:r w:rsidRPr="003B4163">
        <w:rPr>
          <w:rFonts w:ascii="Arial" w:hAnsi="Arial" w:cs="Arial"/>
        </w:rPr>
        <w:t>Section</w:t>
      </w:r>
      <w:r w:rsidR="003B4163">
        <w:rPr>
          <w:rFonts w:ascii="Arial" w:hAnsi="Arial" w:cs="Arial"/>
        </w:rPr>
        <w:t xml:space="preserve"> 18</w:t>
      </w:r>
      <w:r w:rsidRPr="00C51153">
        <w:rPr>
          <w:rFonts w:ascii="Arial" w:hAnsi="Arial" w:cs="Arial"/>
        </w:rPr>
        <w:t xml:space="preserve"> (Dispute Resolution Process).  Nothing in this Section shall in any manner excuse Contractor from proceeding diligently with performing its obligations under this Agreement as changed by the Change Order.</w:t>
      </w:r>
    </w:p>
    <w:p w14:paraId="12B77AFE" w14:textId="77777777" w:rsidR="00C51153" w:rsidRPr="001D6E88" w:rsidRDefault="00C51153" w:rsidP="001D6E88">
      <w:pPr>
        <w:pStyle w:val="Level2"/>
        <w:rPr>
          <w:rFonts w:ascii="Arial" w:hAnsi="Arial" w:cs="Arial"/>
        </w:rPr>
      </w:pPr>
      <w:bookmarkStart w:id="193" w:name="_Toc434392251"/>
      <w:bookmarkStart w:id="194" w:name="_Toc525541125"/>
      <w:bookmarkStart w:id="195" w:name="_Toc527455859"/>
      <w:bookmarkStart w:id="196" w:name="_Toc527456932"/>
      <w:bookmarkStart w:id="197" w:name="_Toc527469182"/>
      <w:bookmarkStart w:id="198" w:name="_Toc529972211"/>
      <w:bookmarkStart w:id="199" w:name="_Toc531983850"/>
      <w:bookmarkStart w:id="200" w:name="_Toc13645501"/>
      <w:r w:rsidRPr="001D6E88">
        <w:rPr>
          <w:rFonts w:ascii="Arial" w:hAnsi="Arial" w:cs="Arial"/>
        </w:rPr>
        <w:t>Termination and/or Use of Third Party</w:t>
      </w:r>
      <w:bookmarkEnd w:id="193"/>
      <w:bookmarkEnd w:id="194"/>
      <w:r w:rsidRPr="001D6E88">
        <w:rPr>
          <w:rFonts w:ascii="Arial" w:hAnsi="Arial" w:cs="Arial"/>
        </w:rPr>
        <w:t>.</w:t>
      </w:r>
      <w:bookmarkEnd w:id="195"/>
      <w:bookmarkEnd w:id="196"/>
      <w:bookmarkEnd w:id="197"/>
      <w:bookmarkEnd w:id="198"/>
      <w:bookmarkEnd w:id="199"/>
      <w:bookmarkEnd w:id="200"/>
    </w:p>
    <w:p w14:paraId="23F617D9" w14:textId="77777777" w:rsidR="00C51153" w:rsidRPr="001D6E88" w:rsidRDefault="00C51153" w:rsidP="00C51153">
      <w:pPr>
        <w:pStyle w:val="10spLeftInd05"/>
        <w:ind w:firstLine="720"/>
        <w:rPr>
          <w:rFonts w:ascii="Arial" w:hAnsi="Arial" w:cs="Arial"/>
        </w:rPr>
      </w:pPr>
      <w:r w:rsidRPr="001D6E88">
        <w:rPr>
          <w:rFonts w:ascii="Arial" w:hAnsi="Arial" w:cs="Arial"/>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Pr="003B4163">
        <w:rPr>
          <w:rFonts w:ascii="Arial" w:hAnsi="Arial" w:cs="Arial"/>
        </w:rPr>
        <w:t>Section</w:t>
      </w:r>
      <w:r w:rsidRPr="001D6E88">
        <w:rPr>
          <w:rFonts w:ascii="Arial" w:hAnsi="Arial" w:cs="Arial"/>
        </w:rPr>
        <w:t xml:space="preserve"> </w:t>
      </w:r>
      <w:r w:rsidR="003B4163">
        <w:rPr>
          <w:rFonts w:ascii="Arial" w:hAnsi="Arial" w:cs="Arial"/>
        </w:rPr>
        <w:t>18</w:t>
      </w:r>
      <w:r w:rsidRPr="001D6E88">
        <w:rPr>
          <w:rFonts w:ascii="Arial" w:hAnsi="Arial" w:cs="Arial"/>
        </w:rPr>
        <w:t>,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32FDB4CD" w14:textId="77777777" w:rsidR="00127E5F" w:rsidRPr="00B229D8" w:rsidRDefault="0031257B" w:rsidP="00127E5F">
      <w:pPr>
        <w:pStyle w:val="Level1"/>
        <w:rPr>
          <w:rFonts w:ascii="Arial" w:hAnsi="Arial" w:cs="Arial"/>
          <w:szCs w:val="24"/>
        </w:rPr>
      </w:pPr>
      <w:r>
        <w:rPr>
          <w:rFonts w:ascii="Arial" w:hAnsi="Arial" w:cs="Arial"/>
          <w:szCs w:val="24"/>
        </w:rPr>
        <w:t>consortium property</w:t>
      </w:r>
      <w:r w:rsidR="00127E5F" w:rsidRPr="00B229D8">
        <w:rPr>
          <w:rFonts w:ascii="Arial" w:hAnsi="Arial" w:cs="Arial"/>
          <w:szCs w:val="24"/>
        </w:rPr>
        <w:t>.</w:t>
      </w:r>
    </w:p>
    <w:p w14:paraId="4A0DF590" w14:textId="77777777" w:rsidR="00127E5F" w:rsidRDefault="009231D6" w:rsidP="00127E5F">
      <w:pPr>
        <w:pStyle w:val="Level2"/>
        <w:rPr>
          <w:rFonts w:ascii="Arial" w:hAnsi="Arial" w:cs="Arial"/>
          <w:szCs w:val="24"/>
        </w:rPr>
      </w:pPr>
      <w:r>
        <w:rPr>
          <w:rFonts w:ascii="Arial" w:hAnsi="Arial" w:cs="Arial"/>
          <w:szCs w:val="24"/>
        </w:rPr>
        <w:t>Ownership.</w:t>
      </w:r>
    </w:p>
    <w:p w14:paraId="14926E08" w14:textId="77777777" w:rsidR="009231D6" w:rsidRPr="009231D6" w:rsidRDefault="009231D6" w:rsidP="009231D6">
      <w:pPr>
        <w:pStyle w:val="10spLeftInd05"/>
        <w:ind w:firstLine="720"/>
        <w:rPr>
          <w:rFonts w:ascii="Arial" w:hAnsi="Arial" w:cs="Arial"/>
        </w:rPr>
      </w:pPr>
      <w:r w:rsidRPr="009231D6">
        <w:rPr>
          <w:rFonts w:ascii="Arial" w:hAnsi="Arial" w:cs="Arial"/>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5093DEC7" w14:textId="77777777" w:rsidR="009231D6" w:rsidRPr="00240822" w:rsidRDefault="009231D6" w:rsidP="009231D6">
      <w:pPr>
        <w:pStyle w:val="Level2"/>
        <w:rPr>
          <w:rFonts w:ascii="Arial" w:hAnsi="Arial" w:cs="Arial"/>
        </w:rPr>
      </w:pPr>
      <w:bookmarkStart w:id="201" w:name="_Toc415632298"/>
      <w:bookmarkStart w:id="202" w:name="_Toc443021414"/>
      <w:bookmarkStart w:id="203" w:name="_Toc487342209"/>
      <w:bookmarkStart w:id="204" w:name="_Toc15189225"/>
      <w:bookmarkStart w:id="205" w:name="_Toc158644073"/>
      <w:bookmarkStart w:id="206" w:name="_Toc525541079"/>
      <w:bookmarkStart w:id="207" w:name="_Toc527455862"/>
      <w:bookmarkStart w:id="208" w:name="_Toc527456935"/>
      <w:bookmarkStart w:id="209" w:name="_Toc527469185"/>
      <w:bookmarkStart w:id="210" w:name="_Toc529972214"/>
      <w:bookmarkStart w:id="211" w:name="_Toc531983853"/>
      <w:bookmarkStart w:id="212" w:name="_Toc13645504"/>
      <w:r w:rsidRPr="00240822">
        <w:rPr>
          <w:rFonts w:ascii="Arial" w:hAnsi="Arial" w:cs="Arial"/>
        </w:rPr>
        <w:t>Use of Property</w:t>
      </w:r>
      <w:bookmarkEnd w:id="201"/>
      <w:bookmarkEnd w:id="202"/>
      <w:bookmarkEnd w:id="203"/>
      <w:bookmarkEnd w:id="204"/>
      <w:bookmarkEnd w:id="205"/>
      <w:bookmarkEnd w:id="206"/>
      <w:r w:rsidRPr="00240822">
        <w:rPr>
          <w:rFonts w:ascii="Arial" w:hAnsi="Arial" w:cs="Arial"/>
        </w:rPr>
        <w:t>.</w:t>
      </w:r>
      <w:bookmarkEnd w:id="207"/>
      <w:bookmarkEnd w:id="208"/>
      <w:bookmarkEnd w:id="209"/>
      <w:bookmarkEnd w:id="210"/>
      <w:bookmarkEnd w:id="211"/>
      <w:bookmarkEnd w:id="212"/>
    </w:p>
    <w:p w14:paraId="53D66922" w14:textId="77777777" w:rsidR="009231D6" w:rsidRPr="009231D6" w:rsidRDefault="009231D6" w:rsidP="009231D6">
      <w:pPr>
        <w:pStyle w:val="10spLeftInd05"/>
        <w:ind w:firstLine="720"/>
        <w:rPr>
          <w:rFonts w:ascii="Arial" w:hAnsi="Arial" w:cs="Arial"/>
        </w:rPr>
      </w:pPr>
      <w:r w:rsidRPr="009231D6">
        <w:rPr>
          <w:rFonts w:ascii="Arial" w:hAnsi="Arial" w:cs="Arial"/>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638C2C52" w14:textId="77777777" w:rsidR="009231D6" w:rsidRPr="009231D6" w:rsidRDefault="009231D6" w:rsidP="009231D6">
      <w:pPr>
        <w:pStyle w:val="Level2"/>
        <w:rPr>
          <w:rFonts w:ascii="Arial" w:hAnsi="Arial" w:cs="Arial"/>
        </w:rPr>
      </w:pPr>
      <w:bookmarkStart w:id="213" w:name="_Toc415632299"/>
      <w:bookmarkStart w:id="214" w:name="_Toc443021415"/>
      <w:bookmarkStart w:id="215" w:name="_Toc487342210"/>
      <w:bookmarkStart w:id="216" w:name="_Toc15189226"/>
      <w:bookmarkStart w:id="217" w:name="_Toc158644074"/>
      <w:bookmarkStart w:id="218" w:name="_Toc525541080"/>
      <w:bookmarkStart w:id="219" w:name="_Toc527455863"/>
      <w:bookmarkStart w:id="220" w:name="_Toc527456936"/>
      <w:bookmarkStart w:id="221" w:name="_Toc527469186"/>
      <w:bookmarkStart w:id="222" w:name="_Toc529972215"/>
      <w:bookmarkStart w:id="223" w:name="_Toc531983854"/>
      <w:bookmarkStart w:id="224" w:name="_Toc13645505"/>
      <w:r w:rsidRPr="009231D6">
        <w:rPr>
          <w:rFonts w:ascii="Arial" w:hAnsi="Arial" w:cs="Arial"/>
        </w:rPr>
        <w:t>Damage to Property</w:t>
      </w:r>
      <w:bookmarkEnd w:id="213"/>
      <w:bookmarkEnd w:id="214"/>
      <w:bookmarkEnd w:id="215"/>
      <w:bookmarkEnd w:id="216"/>
      <w:bookmarkEnd w:id="217"/>
      <w:bookmarkEnd w:id="218"/>
      <w:r w:rsidRPr="009231D6">
        <w:rPr>
          <w:rFonts w:ascii="Arial" w:hAnsi="Arial" w:cs="Arial"/>
        </w:rPr>
        <w:t>.</w:t>
      </w:r>
      <w:bookmarkEnd w:id="219"/>
      <w:bookmarkEnd w:id="220"/>
      <w:bookmarkEnd w:id="221"/>
      <w:bookmarkEnd w:id="222"/>
      <w:bookmarkEnd w:id="223"/>
      <w:bookmarkEnd w:id="224"/>
    </w:p>
    <w:p w14:paraId="138D2001" w14:textId="77777777" w:rsidR="009231D6" w:rsidRPr="009231D6" w:rsidRDefault="009231D6" w:rsidP="009231D6">
      <w:pPr>
        <w:pStyle w:val="10spLeftInd05"/>
        <w:ind w:firstLine="720"/>
        <w:rPr>
          <w:rFonts w:ascii="Arial" w:hAnsi="Arial" w:cs="Arial"/>
        </w:rPr>
      </w:pPr>
      <w:r w:rsidRPr="009231D6">
        <w:rPr>
          <w:rFonts w:ascii="Arial" w:hAnsi="Arial" w:cs="Arial"/>
        </w:rPr>
        <w:t xml:space="preserve">Contractor shall continuously protect and be responsible for any loss, destruction, or damage to property which results from, or is caused by, </w:t>
      </w:r>
      <w:r w:rsidRPr="009231D6">
        <w:rPr>
          <w:rFonts w:ascii="Arial" w:hAnsi="Arial" w:cs="Arial"/>
        </w:rPr>
        <w:lastRenderedPageBreak/>
        <w:t>Contractor’s acts or omissions or from the failure on the part of Contractor to maintain and administer that property.  Notwithstanding anything to the contrary herein, Contractor shall be liable to the Consortium for any damages resulting from damage to property, which damages result from or are caused by Contractor’s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28119484" w14:textId="77777777" w:rsidR="009231D6" w:rsidRPr="009231D6" w:rsidRDefault="009231D6" w:rsidP="009231D6">
      <w:pPr>
        <w:pStyle w:val="Level2"/>
        <w:rPr>
          <w:rFonts w:ascii="Arial" w:hAnsi="Arial" w:cs="Arial"/>
        </w:rPr>
      </w:pPr>
      <w:bookmarkStart w:id="225" w:name="_Toc415632300"/>
      <w:bookmarkStart w:id="226" w:name="_Toc443021416"/>
      <w:bookmarkStart w:id="227" w:name="_Toc487342211"/>
      <w:bookmarkStart w:id="228" w:name="_Toc15189227"/>
      <w:bookmarkStart w:id="229" w:name="_Toc158644075"/>
      <w:bookmarkStart w:id="230" w:name="_Toc525541081"/>
      <w:bookmarkStart w:id="231" w:name="_Toc527455864"/>
      <w:bookmarkStart w:id="232" w:name="_Toc527456937"/>
      <w:bookmarkStart w:id="233" w:name="_Toc527469187"/>
      <w:bookmarkStart w:id="234" w:name="_Toc529972216"/>
      <w:bookmarkStart w:id="235" w:name="_Toc531983855"/>
      <w:bookmarkStart w:id="236" w:name="_Toc13645506"/>
      <w:r w:rsidRPr="009231D6">
        <w:rPr>
          <w:rFonts w:ascii="Arial" w:hAnsi="Arial" w:cs="Arial"/>
        </w:rPr>
        <w:t>Notice of Damage</w:t>
      </w:r>
      <w:bookmarkEnd w:id="225"/>
      <w:bookmarkEnd w:id="226"/>
      <w:bookmarkEnd w:id="227"/>
      <w:bookmarkEnd w:id="228"/>
      <w:bookmarkEnd w:id="229"/>
      <w:bookmarkEnd w:id="230"/>
      <w:r w:rsidRPr="009231D6">
        <w:rPr>
          <w:rFonts w:ascii="Arial" w:hAnsi="Arial" w:cs="Arial"/>
        </w:rPr>
        <w:t>.</w:t>
      </w:r>
      <w:bookmarkEnd w:id="231"/>
      <w:bookmarkEnd w:id="232"/>
      <w:bookmarkEnd w:id="233"/>
      <w:bookmarkEnd w:id="234"/>
      <w:bookmarkEnd w:id="235"/>
      <w:bookmarkEnd w:id="236"/>
    </w:p>
    <w:p w14:paraId="457B50BD" w14:textId="77777777" w:rsidR="009231D6" w:rsidRPr="009231D6" w:rsidRDefault="009231D6" w:rsidP="009231D6">
      <w:pPr>
        <w:pStyle w:val="10spLeftInd05"/>
        <w:ind w:firstLine="720"/>
        <w:rPr>
          <w:rFonts w:ascii="Arial" w:hAnsi="Arial" w:cs="Arial"/>
        </w:rPr>
      </w:pPr>
      <w:r w:rsidRPr="009231D6">
        <w:rPr>
          <w:rFonts w:ascii="Arial" w:hAnsi="Arial" w:cs="Arial"/>
        </w:rPr>
        <w:t>Upon the loss of, destruction of, or damage to any property owned by the Consortium, Contractor shall notify the Consortium’s Executive Director and shall take all steps necessary to protect that property from further damage.</w:t>
      </w:r>
    </w:p>
    <w:p w14:paraId="26D532C3" w14:textId="77777777" w:rsidR="009231D6" w:rsidRPr="0059025C" w:rsidRDefault="009231D6" w:rsidP="0059025C">
      <w:pPr>
        <w:pStyle w:val="Level2"/>
        <w:rPr>
          <w:rFonts w:ascii="Arial" w:hAnsi="Arial" w:cs="Arial"/>
        </w:rPr>
      </w:pPr>
      <w:bookmarkStart w:id="237" w:name="_Toc415632301"/>
      <w:bookmarkStart w:id="238" w:name="_Toc443021417"/>
      <w:bookmarkStart w:id="239" w:name="_Toc487342212"/>
      <w:bookmarkStart w:id="240" w:name="_Toc15189228"/>
      <w:bookmarkStart w:id="241" w:name="_Toc158644076"/>
      <w:bookmarkStart w:id="242" w:name="_Toc525541082"/>
      <w:bookmarkStart w:id="243" w:name="_Toc527455865"/>
      <w:bookmarkStart w:id="244" w:name="_Toc527456938"/>
      <w:bookmarkStart w:id="245" w:name="_Toc527469188"/>
      <w:bookmarkStart w:id="246" w:name="_Toc529972217"/>
      <w:bookmarkStart w:id="247" w:name="_Toc531983856"/>
      <w:bookmarkStart w:id="248" w:name="_Toc13645507"/>
      <w:r w:rsidRPr="0059025C">
        <w:rPr>
          <w:rFonts w:ascii="Arial" w:hAnsi="Arial" w:cs="Arial"/>
        </w:rPr>
        <w:t>Surrender of Property</w:t>
      </w:r>
      <w:bookmarkEnd w:id="237"/>
      <w:bookmarkEnd w:id="238"/>
      <w:bookmarkEnd w:id="239"/>
      <w:bookmarkEnd w:id="240"/>
      <w:bookmarkEnd w:id="241"/>
      <w:bookmarkEnd w:id="242"/>
      <w:r w:rsidRPr="0059025C">
        <w:rPr>
          <w:rFonts w:ascii="Arial" w:hAnsi="Arial" w:cs="Arial"/>
        </w:rPr>
        <w:t>.</w:t>
      </w:r>
      <w:bookmarkEnd w:id="243"/>
      <w:bookmarkEnd w:id="244"/>
      <w:bookmarkEnd w:id="245"/>
      <w:bookmarkEnd w:id="246"/>
      <w:bookmarkEnd w:id="247"/>
      <w:bookmarkEnd w:id="248"/>
    </w:p>
    <w:p w14:paraId="5C091CFC" w14:textId="77777777" w:rsidR="009231D6" w:rsidRPr="0059025C" w:rsidRDefault="009231D6" w:rsidP="009231D6">
      <w:pPr>
        <w:pStyle w:val="10spLeftInd05"/>
        <w:ind w:firstLine="720"/>
        <w:rPr>
          <w:rFonts w:ascii="Arial" w:hAnsi="Arial" w:cs="Arial"/>
        </w:rPr>
      </w:pPr>
      <w:r w:rsidRPr="0059025C">
        <w:rPr>
          <w:rFonts w:ascii="Arial" w:hAnsi="Arial" w:cs="Arial"/>
        </w:rPr>
        <w:t>Contractor shall surrender to the Consortium all property owned by the Consortium upon the earliest of completion, termination, or cancellation of this Agreement.</w:t>
      </w:r>
    </w:p>
    <w:p w14:paraId="64A9C796" w14:textId="77777777" w:rsidR="00127E5F" w:rsidRDefault="00C32413" w:rsidP="00127E5F">
      <w:pPr>
        <w:pStyle w:val="Level1"/>
        <w:rPr>
          <w:rFonts w:ascii="Arial" w:hAnsi="Arial" w:cs="Arial"/>
          <w:szCs w:val="24"/>
        </w:rPr>
      </w:pPr>
      <w:r>
        <w:rPr>
          <w:rFonts w:ascii="Arial" w:hAnsi="Arial" w:cs="Arial"/>
          <w:szCs w:val="24"/>
        </w:rPr>
        <w:t>ownership of software and other property</w:t>
      </w:r>
      <w:r w:rsidR="00127E5F" w:rsidRPr="00B229D8">
        <w:rPr>
          <w:rFonts w:ascii="Arial" w:hAnsi="Arial" w:cs="Arial"/>
          <w:szCs w:val="24"/>
        </w:rPr>
        <w:t>.</w:t>
      </w:r>
    </w:p>
    <w:p w14:paraId="605AAFBD" w14:textId="77777777" w:rsidR="00C32413" w:rsidRPr="00915F34" w:rsidRDefault="00915F34" w:rsidP="00C32413">
      <w:pPr>
        <w:pStyle w:val="Level2"/>
      </w:pPr>
      <w:r>
        <w:rPr>
          <w:rFonts w:ascii="Arial" w:hAnsi="Arial" w:cs="Arial"/>
        </w:rPr>
        <w:t>Consortium Ownership of Project Deliverables</w:t>
      </w:r>
      <w:r w:rsidR="00C32413">
        <w:rPr>
          <w:rFonts w:ascii="Arial" w:hAnsi="Arial" w:cs="Arial"/>
        </w:rPr>
        <w:t>.</w:t>
      </w:r>
    </w:p>
    <w:p w14:paraId="1214D53B" w14:textId="77777777" w:rsidR="00915F34" w:rsidRDefault="00915F34" w:rsidP="00915F34">
      <w:pPr>
        <w:pStyle w:val="10spLeftInd1"/>
        <w:ind w:left="720" w:firstLine="720"/>
        <w:rPr>
          <w:rFonts w:ascii="Arial" w:hAnsi="Arial" w:cs="Arial"/>
        </w:rPr>
      </w:pPr>
      <w:r w:rsidRPr="00915F34">
        <w:rPr>
          <w:rFonts w:ascii="Arial" w:hAnsi="Arial" w:cs="Arial"/>
        </w:rPr>
        <w:t xml:space="preserve">Consortium shall own all right, title and interest in and to its Confidential Information, Consortium’s intellectual property, and </w:t>
      </w:r>
      <w:r>
        <w:rPr>
          <w:rFonts w:ascii="Arial" w:hAnsi="Arial" w:cs="Arial"/>
        </w:rPr>
        <w:t>Project</w:t>
      </w:r>
      <w:r w:rsidRPr="00915F34">
        <w:rPr>
          <w:rFonts w:ascii="Arial" w:hAnsi="Arial" w:cs="Arial"/>
        </w:rPr>
        <w:t xml:space="preserve"> Deliverables, except as provided below.  For purposes of this Section, the Deliverables which contain Third</w:t>
      </w:r>
      <w:r>
        <w:rPr>
          <w:rFonts w:ascii="Arial" w:hAnsi="Arial" w:cs="Arial"/>
        </w:rPr>
        <w:t>-</w:t>
      </w:r>
      <w:r w:rsidRPr="00915F34">
        <w:rPr>
          <w:rFonts w:ascii="Arial" w:hAnsi="Arial" w:cs="Arial"/>
        </w:rPr>
        <w:t>Party Software and other Contractor Technology will be deemed to be compilations as defined in 17 U.S.C. § 101 and will be owned by Consortium as provided in 17 U.S.C. § 103(b), and the underlying Third</w:t>
      </w:r>
      <w:r>
        <w:rPr>
          <w:rFonts w:ascii="Arial" w:hAnsi="Arial" w:cs="Arial"/>
        </w:rPr>
        <w:t>-</w:t>
      </w:r>
      <w:r w:rsidRPr="00915F34">
        <w:rPr>
          <w:rFonts w:ascii="Arial" w:hAnsi="Arial" w:cs="Arial"/>
        </w:rPr>
        <w:t>Party Software and Contractor Technology included in the Deliverables will remain owned by Contractor and its suppliers.  Contractor shall take all actions necessary and transfer ownership of the Deliverables to Consortium upon their Acceptance.  As between the parties, all products of the Services, including without limitation the Deliverables (except for the Third</w:t>
      </w:r>
      <w:r>
        <w:rPr>
          <w:rFonts w:ascii="Arial" w:hAnsi="Arial" w:cs="Arial"/>
        </w:rPr>
        <w:t>-</w:t>
      </w:r>
      <w:r w:rsidRPr="00915F34">
        <w:rPr>
          <w:rFonts w:ascii="Arial" w:hAnsi="Arial" w:cs="Arial"/>
        </w:rPr>
        <w:t>Party Software and other Contractor Technology, which for the purposes of this Section of the Agreement shall not be owned by Consortium), and Data, shall be deemed works made for hire of Consortium for all purposes of copyright law, and copyright shall belong solely to Consortium.  In the event that any such work is adjudged to be not a work made for hire, Contractor agrees to assign, and hereby assigns, all rights in such work to Consortium.</w:t>
      </w:r>
      <w:r>
        <w:rPr>
          <w:rFonts w:ascii="Arial" w:hAnsi="Arial" w:cs="Arial"/>
        </w:rPr>
        <w:t xml:space="preserve">  </w:t>
      </w:r>
      <w:r w:rsidRPr="00915F34">
        <w:rPr>
          <w:rFonts w:ascii="Arial" w:hAnsi="Arial" w:cs="Arial"/>
        </w:rPr>
        <w:t xml:space="preserve">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w:t>
      </w:r>
      <w:r w:rsidRPr="00915F34">
        <w:rPr>
          <w:rFonts w:ascii="Arial" w:hAnsi="Arial" w:cs="Arial"/>
        </w:rPr>
        <w:lastRenderedPageBreak/>
        <w:t xml:space="preserve">States or foreign country copyrights and patents, and to transfer or cause to transfer to the Consortium all the right, title and interest in and to </w:t>
      </w:r>
      <w:r>
        <w:rPr>
          <w:rFonts w:ascii="Arial" w:hAnsi="Arial" w:cs="Arial"/>
        </w:rPr>
        <w:t xml:space="preserve">Project </w:t>
      </w:r>
      <w:r w:rsidRPr="00915F34">
        <w:rPr>
          <w:rFonts w:ascii="Arial" w:hAnsi="Arial" w:cs="Arial"/>
        </w:rPr>
        <w:t xml:space="preserve">Deliverables.  Contractor also agrees not to assert any moral rights under applicable law with regard to </w:t>
      </w:r>
      <w:r>
        <w:rPr>
          <w:rFonts w:ascii="Arial" w:hAnsi="Arial" w:cs="Arial"/>
        </w:rPr>
        <w:t xml:space="preserve">Project </w:t>
      </w:r>
      <w:r w:rsidRPr="00915F34">
        <w:rPr>
          <w:rFonts w:ascii="Arial" w:hAnsi="Arial" w:cs="Arial"/>
        </w:rPr>
        <w:t>Deliverables.</w:t>
      </w:r>
    </w:p>
    <w:p w14:paraId="4444FDAB" w14:textId="77777777" w:rsidR="00915F34" w:rsidRPr="00915F34" w:rsidRDefault="00915F34" w:rsidP="00915F34">
      <w:pPr>
        <w:pStyle w:val="Level2"/>
        <w:rPr>
          <w:rFonts w:ascii="Arial" w:hAnsi="Arial" w:cs="Arial"/>
        </w:rPr>
      </w:pPr>
      <w:bookmarkStart w:id="249" w:name="_Toc527455873"/>
      <w:bookmarkStart w:id="250" w:name="_Toc527456946"/>
      <w:bookmarkStart w:id="251" w:name="_Toc527469196"/>
      <w:bookmarkStart w:id="252" w:name="_Toc529972224"/>
      <w:bookmarkStart w:id="253" w:name="_Toc531983861"/>
      <w:bookmarkStart w:id="254" w:name="_Toc13645514"/>
      <w:r w:rsidRPr="00915F34">
        <w:rPr>
          <w:rFonts w:ascii="Arial" w:hAnsi="Arial" w:cs="Arial"/>
        </w:rPr>
        <w:t>Contractor Ownership Rights.</w:t>
      </w:r>
      <w:bookmarkEnd w:id="249"/>
      <w:bookmarkEnd w:id="250"/>
      <w:bookmarkEnd w:id="251"/>
      <w:bookmarkEnd w:id="252"/>
      <w:bookmarkEnd w:id="253"/>
      <w:bookmarkEnd w:id="254"/>
    </w:p>
    <w:p w14:paraId="25C45CAB" w14:textId="77777777" w:rsidR="00915F34" w:rsidRPr="00915F34" w:rsidRDefault="00915F34" w:rsidP="00915F34">
      <w:pPr>
        <w:pStyle w:val="10spLeftInd05"/>
        <w:ind w:firstLine="720"/>
        <w:rPr>
          <w:rFonts w:ascii="Arial" w:hAnsi="Arial" w:cs="Arial"/>
        </w:rPr>
      </w:pPr>
      <w:r w:rsidRPr="00915F34">
        <w:rPr>
          <w:rFonts w:ascii="Arial" w:hAnsi="Arial" w:cs="Arial"/>
        </w:rPr>
        <w:t>Contractor shall own all right, title, and interest in, and to, its Confidential Information</w:t>
      </w:r>
      <w:r w:rsidR="00F343E5">
        <w:rPr>
          <w:rFonts w:ascii="Arial" w:hAnsi="Arial" w:cs="Arial"/>
        </w:rPr>
        <w:t xml:space="preserve"> and Contractor Technology</w:t>
      </w:r>
      <w:r w:rsidRPr="00915F34">
        <w:rPr>
          <w:rFonts w:ascii="Arial" w:hAnsi="Arial" w:cs="Arial"/>
        </w:rPr>
        <w:t xml:space="preserve">.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w:t>
      </w:r>
      <w:r w:rsidR="00F343E5">
        <w:rPr>
          <w:rFonts w:ascii="Arial" w:hAnsi="Arial" w:cs="Arial"/>
        </w:rPr>
        <w:t>Project</w:t>
      </w:r>
      <w:r w:rsidRPr="00915F34">
        <w:rPr>
          <w:rFonts w:ascii="Arial" w:hAnsi="Arial" w:cs="Arial"/>
        </w:rPr>
        <w:t xml:space="preserve"> Deliverables and Services and that do not include the Consortium’s Confidential Information or the P</w:t>
      </w:r>
      <w:r w:rsidR="00F343E5">
        <w:rPr>
          <w:rFonts w:ascii="Arial" w:hAnsi="Arial" w:cs="Arial"/>
        </w:rPr>
        <w:t xml:space="preserve">roject </w:t>
      </w:r>
      <w:r w:rsidRPr="00915F34">
        <w:rPr>
          <w:rFonts w:ascii="Arial" w:hAnsi="Arial" w:cs="Arial"/>
        </w:rPr>
        <w:t>Deliverables</w:t>
      </w:r>
      <w:r w:rsidR="00F343E5">
        <w:rPr>
          <w:rFonts w:ascii="Arial" w:hAnsi="Arial" w:cs="Arial"/>
        </w:rPr>
        <w:t xml:space="preserve"> themselves</w:t>
      </w:r>
      <w:r w:rsidRPr="00915F34">
        <w:rPr>
          <w:rFonts w:ascii="Arial" w:hAnsi="Arial" w:cs="Arial"/>
        </w:rPr>
        <w:t xml:space="preserve">, in whole or in part, and (b) Contractor retains ownership of any and all of its intellectual property rights that Contractor can demonstrate by documentary evidence existed prior to the execution of this Agreement, including but not limited to, methods, concepts, designs, reports, programs and templates. </w:t>
      </w:r>
    </w:p>
    <w:p w14:paraId="7923D3E6" w14:textId="77777777" w:rsidR="00915F34" w:rsidRPr="005E4650" w:rsidRDefault="00915F34" w:rsidP="00F343E5">
      <w:pPr>
        <w:pStyle w:val="Level2"/>
        <w:rPr>
          <w:rFonts w:ascii="Arial" w:hAnsi="Arial" w:cs="Arial"/>
        </w:rPr>
      </w:pPr>
      <w:bookmarkStart w:id="255" w:name="_Toc525541149"/>
      <w:bookmarkStart w:id="256" w:name="_Toc527455874"/>
      <w:bookmarkStart w:id="257" w:name="_Toc527456947"/>
      <w:bookmarkStart w:id="258" w:name="_Toc527469197"/>
      <w:bookmarkStart w:id="259" w:name="_Toc529972225"/>
      <w:bookmarkStart w:id="260" w:name="_Toc531983862"/>
      <w:bookmarkStart w:id="261" w:name="_Toc13645515"/>
      <w:r w:rsidRPr="005E4650">
        <w:rPr>
          <w:rFonts w:ascii="Arial" w:hAnsi="Arial" w:cs="Arial"/>
        </w:rPr>
        <w:t>State and Federal Governments</w:t>
      </w:r>
      <w:bookmarkEnd w:id="255"/>
      <w:r w:rsidRPr="005E4650">
        <w:rPr>
          <w:rFonts w:ascii="Arial" w:hAnsi="Arial" w:cs="Arial"/>
        </w:rPr>
        <w:t>.</w:t>
      </w:r>
      <w:bookmarkEnd w:id="256"/>
      <w:bookmarkEnd w:id="257"/>
      <w:bookmarkEnd w:id="258"/>
      <w:bookmarkEnd w:id="259"/>
      <w:bookmarkEnd w:id="260"/>
      <w:bookmarkEnd w:id="261"/>
    </w:p>
    <w:p w14:paraId="6E851F34" w14:textId="77777777" w:rsidR="00915F34" w:rsidRPr="00F343E5" w:rsidRDefault="00915F34" w:rsidP="00915F34">
      <w:pPr>
        <w:pStyle w:val="10spLeftInd05"/>
        <w:ind w:firstLine="720"/>
        <w:rPr>
          <w:rFonts w:ascii="Arial" w:hAnsi="Arial" w:cs="Arial"/>
        </w:rPr>
      </w:pPr>
      <w:r w:rsidRPr="00F343E5">
        <w:rPr>
          <w:rFonts w:ascii="Arial" w:hAnsi="Arial" w:cs="Arial"/>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040B0974" w14:textId="77777777" w:rsidR="00915F34" w:rsidRPr="00F343E5" w:rsidRDefault="00915F34" w:rsidP="00F343E5">
      <w:pPr>
        <w:pStyle w:val="Level2"/>
        <w:rPr>
          <w:rFonts w:ascii="Arial" w:hAnsi="Arial" w:cs="Arial"/>
        </w:rPr>
      </w:pPr>
      <w:bookmarkStart w:id="262" w:name="_Toc525541150"/>
      <w:bookmarkStart w:id="263" w:name="_Toc527455875"/>
      <w:bookmarkStart w:id="264" w:name="_Toc527456948"/>
      <w:bookmarkStart w:id="265" w:name="_Toc527469198"/>
      <w:bookmarkStart w:id="266" w:name="_Toc529972226"/>
      <w:bookmarkStart w:id="267" w:name="_Toc531983863"/>
      <w:bookmarkStart w:id="268" w:name="_Toc13645516"/>
      <w:r w:rsidRPr="00F343E5">
        <w:rPr>
          <w:rFonts w:ascii="Arial" w:hAnsi="Arial" w:cs="Arial"/>
        </w:rPr>
        <w:t>Notices</w:t>
      </w:r>
      <w:bookmarkEnd w:id="262"/>
      <w:r w:rsidRPr="00F343E5">
        <w:rPr>
          <w:rFonts w:ascii="Arial" w:hAnsi="Arial" w:cs="Arial"/>
        </w:rPr>
        <w:t>.</w:t>
      </w:r>
      <w:bookmarkEnd w:id="263"/>
      <w:bookmarkEnd w:id="264"/>
      <w:bookmarkEnd w:id="265"/>
      <w:bookmarkEnd w:id="266"/>
      <w:bookmarkEnd w:id="267"/>
      <w:bookmarkEnd w:id="268"/>
      <w:r w:rsidRPr="00F343E5">
        <w:rPr>
          <w:rFonts w:ascii="Arial" w:hAnsi="Arial" w:cs="Arial"/>
        </w:rPr>
        <w:t xml:space="preserve"> </w:t>
      </w:r>
    </w:p>
    <w:p w14:paraId="3676487C" w14:textId="77777777" w:rsidR="00915F34" w:rsidRPr="00F343E5" w:rsidRDefault="00915F34" w:rsidP="00915F34">
      <w:pPr>
        <w:pStyle w:val="10spLeftInd05"/>
        <w:ind w:firstLine="720"/>
        <w:rPr>
          <w:rFonts w:ascii="Arial" w:hAnsi="Arial" w:cs="Arial"/>
        </w:rPr>
      </w:pPr>
      <w:r w:rsidRPr="00F343E5">
        <w:rPr>
          <w:rFonts w:ascii="Arial" w:hAnsi="Arial" w:cs="Arial"/>
        </w:rPr>
        <w:t>Contractor will reproduce and include the copyright and other proprietary notices and product identifications provided by Contractor on such copies, in whole or in part, or on any form of the Deliverables.</w:t>
      </w:r>
    </w:p>
    <w:p w14:paraId="72C7905D" w14:textId="77777777" w:rsidR="00127E5F" w:rsidRDefault="00240822" w:rsidP="00127E5F">
      <w:pPr>
        <w:pStyle w:val="Level2"/>
        <w:rPr>
          <w:rFonts w:ascii="Arial" w:hAnsi="Arial" w:cs="Arial"/>
          <w:szCs w:val="24"/>
        </w:rPr>
      </w:pPr>
      <w:r>
        <w:rPr>
          <w:rFonts w:ascii="Arial" w:hAnsi="Arial" w:cs="Arial"/>
          <w:szCs w:val="24"/>
        </w:rPr>
        <w:t>Lease or Purchase of Third</w:t>
      </w:r>
      <w:r w:rsidR="00503B9D">
        <w:rPr>
          <w:rFonts w:ascii="Arial" w:hAnsi="Arial" w:cs="Arial"/>
          <w:szCs w:val="24"/>
        </w:rPr>
        <w:t>-</w:t>
      </w:r>
      <w:r>
        <w:rPr>
          <w:rFonts w:ascii="Arial" w:hAnsi="Arial" w:cs="Arial"/>
          <w:szCs w:val="24"/>
        </w:rPr>
        <w:t>Party Software Licenses</w:t>
      </w:r>
      <w:r w:rsidR="00503B9D">
        <w:rPr>
          <w:rFonts w:ascii="Arial" w:hAnsi="Arial" w:cs="Arial"/>
          <w:szCs w:val="24"/>
        </w:rPr>
        <w:t xml:space="preserve"> and Maintenance Agreements</w:t>
      </w:r>
      <w:r>
        <w:rPr>
          <w:rFonts w:ascii="Arial" w:hAnsi="Arial" w:cs="Arial"/>
          <w:szCs w:val="24"/>
        </w:rPr>
        <w:t>.</w:t>
      </w:r>
    </w:p>
    <w:p w14:paraId="6CFA3F63" w14:textId="77777777" w:rsidR="00240822" w:rsidRPr="00503B9D" w:rsidRDefault="00503B9D" w:rsidP="00240822">
      <w:pPr>
        <w:pStyle w:val="10spLeftInd1"/>
        <w:ind w:left="720" w:firstLine="720"/>
        <w:rPr>
          <w:rFonts w:ascii="Arial" w:hAnsi="Arial" w:cs="Arial"/>
        </w:rPr>
      </w:pPr>
      <w:r w:rsidRPr="00503B9D">
        <w:rPr>
          <w:rFonts w:ascii="Arial" w:hAnsi="Arial" w:cs="Arial"/>
        </w:rPr>
        <w:t xml:space="preserve">Contractor agrees to sell </w:t>
      </w:r>
      <w:r>
        <w:rPr>
          <w:rFonts w:ascii="Arial" w:hAnsi="Arial" w:cs="Arial"/>
        </w:rPr>
        <w:t xml:space="preserve">and/or assign, </w:t>
      </w:r>
      <w:r w:rsidRPr="00503B9D">
        <w:rPr>
          <w:rFonts w:ascii="Arial" w:hAnsi="Arial" w:cs="Arial"/>
        </w:rPr>
        <w:t>and the Consortium agrees to lease and/or purchase</w:t>
      </w:r>
      <w:r>
        <w:rPr>
          <w:rFonts w:ascii="Arial" w:hAnsi="Arial" w:cs="Arial"/>
        </w:rPr>
        <w:t>,</w:t>
      </w:r>
      <w:r w:rsidRPr="00503B9D">
        <w:rPr>
          <w:rFonts w:ascii="Arial" w:hAnsi="Arial" w:cs="Arial"/>
        </w:rPr>
        <w:t xml:space="preserve"> any </w:t>
      </w:r>
      <w:r>
        <w:rPr>
          <w:rFonts w:ascii="Arial" w:hAnsi="Arial" w:cs="Arial"/>
        </w:rPr>
        <w:t xml:space="preserve">license agreements or maintenance agreements </w:t>
      </w:r>
      <w:r w:rsidRPr="00503B9D">
        <w:rPr>
          <w:rFonts w:ascii="Arial" w:hAnsi="Arial" w:cs="Arial"/>
        </w:rPr>
        <w:t xml:space="preserve">for Third-Party Software used in providing Deliverables or Services for the Project.  For Third-Party Software licenses </w:t>
      </w:r>
      <w:r>
        <w:rPr>
          <w:rFonts w:ascii="Arial" w:hAnsi="Arial" w:cs="Arial"/>
        </w:rPr>
        <w:t xml:space="preserve">or maintenance agreements </w:t>
      </w:r>
      <w:r w:rsidRPr="00503B9D">
        <w:rPr>
          <w:rFonts w:ascii="Arial" w:hAnsi="Arial" w:cs="Arial"/>
        </w:rPr>
        <w:t xml:space="preserve">purchased and/or leased by the Consortium from Contractor, title shall transfer to the Consortium following payment therefor in accordance with the terms and conditions of the purchase agreement, except for amounts withheld or set off by the Consortium pursuant to the exercise of its rights and remedies under the Agreement.  Contractor shall be responsible for tracking and reporting on a monthly basis to </w:t>
      </w:r>
      <w:r w:rsidRPr="00503B9D">
        <w:rPr>
          <w:rFonts w:ascii="Arial" w:hAnsi="Arial" w:cs="Arial"/>
        </w:rPr>
        <w:lastRenderedPageBreak/>
        <w:t>the Consortium on each item Third Party Software which has been leased and/or purchased throughout the Project.  Information to be contained in each report shall be mutually agreed upon by the parties and will include, but not be limited to, lease amounts.</w:t>
      </w:r>
      <w:r>
        <w:rPr>
          <w:rFonts w:ascii="Arial" w:hAnsi="Arial" w:cs="Arial"/>
        </w:rPr>
        <w:t xml:space="preserve">  </w:t>
      </w:r>
      <w:r w:rsidRPr="00503B9D">
        <w:rPr>
          <w:rFonts w:ascii="Arial" w:hAnsi="Arial" w:cs="Arial"/>
        </w:rPr>
        <w:t xml:space="preserve">Prior to utilizing any </w:t>
      </w:r>
      <w:r>
        <w:rPr>
          <w:rFonts w:ascii="Arial" w:hAnsi="Arial" w:cs="Arial"/>
        </w:rPr>
        <w:t>Third-</w:t>
      </w:r>
      <w:r w:rsidRPr="00503B9D">
        <w:rPr>
          <w:rFonts w:ascii="Arial" w:hAnsi="Arial" w:cs="Arial"/>
        </w:rPr>
        <w:t>Party Software product, Contractor shall provide to Consortium copies of any applicable license agreement and maintenance agreement from the Third</w:t>
      </w:r>
      <w:r>
        <w:rPr>
          <w:rFonts w:ascii="Arial" w:hAnsi="Arial" w:cs="Arial"/>
        </w:rPr>
        <w:t>-</w:t>
      </w:r>
      <w:r w:rsidRPr="00503B9D">
        <w:rPr>
          <w:rFonts w:ascii="Arial" w:hAnsi="Arial" w:cs="Arial"/>
        </w:rPr>
        <w:t>Party Software licensor to allow Consortium to pre</w:t>
      </w:r>
      <w:r w:rsidRPr="00503B9D">
        <w:rPr>
          <w:rFonts w:ascii="Arial" w:hAnsi="Arial" w:cs="Arial"/>
        </w:rPr>
        <w:noBreakHyphen/>
        <w:t xml:space="preserve">approve such license agreement and maintenance agreement.  </w:t>
      </w:r>
    </w:p>
    <w:p w14:paraId="575E9FB1" w14:textId="77777777" w:rsidR="00127E5F" w:rsidRPr="00B229D8" w:rsidRDefault="0031257B" w:rsidP="00127E5F">
      <w:pPr>
        <w:pStyle w:val="Level1"/>
        <w:rPr>
          <w:rFonts w:ascii="Arial" w:hAnsi="Arial" w:cs="Arial"/>
          <w:szCs w:val="24"/>
        </w:rPr>
      </w:pPr>
      <w:r>
        <w:rPr>
          <w:rFonts w:ascii="Arial" w:hAnsi="Arial" w:cs="Arial"/>
          <w:szCs w:val="24"/>
        </w:rPr>
        <w:t>warranties</w:t>
      </w:r>
      <w:r w:rsidR="00127E5F" w:rsidRPr="00B229D8">
        <w:rPr>
          <w:rFonts w:ascii="Arial" w:hAnsi="Arial" w:cs="Arial"/>
          <w:szCs w:val="24"/>
        </w:rPr>
        <w:t>.</w:t>
      </w:r>
    </w:p>
    <w:p w14:paraId="64212456" w14:textId="77777777" w:rsidR="00127E5F" w:rsidRDefault="00F343E5" w:rsidP="00127E5F">
      <w:pPr>
        <w:pStyle w:val="Level2"/>
        <w:rPr>
          <w:rFonts w:ascii="Arial" w:hAnsi="Arial" w:cs="Arial"/>
          <w:szCs w:val="24"/>
        </w:rPr>
      </w:pPr>
      <w:r>
        <w:rPr>
          <w:rFonts w:ascii="Arial" w:hAnsi="Arial" w:cs="Arial"/>
          <w:szCs w:val="24"/>
        </w:rPr>
        <w:t>Deliverables.</w:t>
      </w:r>
    </w:p>
    <w:p w14:paraId="667BEBAE" w14:textId="77777777" w:rsidR="00F343E5" w:rsidRDefault="00F343E5" w:rsidP="00F343E5">
      <w:pPr>
        <w:pStyle w:val="10spLeftInd1"/>
        <w:ind w:left="720" w:firstLine="720"/>
        <w:rPr>
          <w:rFonts w:ascii="Arial" w:hAnsi="Arial" w:cs="Arial"/>
        </w:rPr>
      </w:pPr>
      <w:r w:rsidRPr="00F343E5">
        <w:rPr>
          <w:rFonts w:ascii="Arial" w:hAnsi="Arial" w:cs="Arial"/>
        </w:rPr>
        <w:t xml:space="preserve">Contractor represents and warrants that each Deliverable shall meet </w:t>
      </w:r>
      <w:r>
        <w:rPr>
          <w:rFonts w:ascii="Arial" w:hAnsi="Arial" w:cs="Arial"/>
        </w:rPr>
        <w:t xml:space="preserve">the Project </w:t>
      </w:r>
      <w:r w:rsidRPr="00F343E5">
        <w:rPr>
          <w:rFonts w:ascii="Arial" w:hAnsi="Arial" w:cs="Arial"/>
        </w:rPr>
        <w:t xml:space="preserve">Specifications as provided herein following its Acceptance and during the term.  Contractor shall </w:t>
      </w:r>
      <w:r>
        <w:rPr>
          <w:rFonts w:ascii="Arial" w:hAnsi="Arial" w:cs="Arial"/>
        </w:rPr>
        <w:t xml:space="preserve">correct any Deficiency in a </w:t>
      </w:r>
      <w:r w:rsidRPr="00F343E5">
        <w:rPr>
          <w:rFonts w:ascii="Arial" w:hAnsi="Arial" w:cs="Arial"/>
        </w:rPr>
        <w:t xml:space="preserve">Deliverable that does not meet Specifications at no cost </w:t>
      </w:r>
      <w:r>
        <w:rPr>
          <w:rFonts w:ascii="Arial" w:hAnsi="Arial" w:cs="Arial"/>
        </w:rPr>
        <w:t xml:space="preserve">to the Consortium.  </w:t>
      </w:r>
      <w:r w:rsidRPr="00F343E5">
        <w:rPr>
          <w:rFonts w:ascii="Arial" w:hAnsi="Arial" w:cs="Arial"/>
        </w:rPr>
        <w:t>If a Deliverable includes any products provided by third parties, such as Third</w:t>
      </w:r>
      <w:r w:rsidR="00675690">
        <w:rPr>
          <w:rFonts w:ascii="Arial" w:hAnsi="Arial" w:cs="Arial"/>
        </w:rPr>
        <w:t>-</w:t>
      </w:r>
      <w:r w:rsidRPr="00F343E5">
        <w:rPr>
          <w:rFonts w:ascii="Arial" w:hAnsi="Arial" w:cs="Arial"/>
        </w:rPr>
        <w:t>Party Software, Contractor shall fully cooperate with such third parties</w:t>
      </w:r>
      <w:r w:rsidR="00675690">
        <w:rPr>
          <w:rFonts w:ascii="Arial" w:hAnsi="Arial" w:cs="Arial"/>
        </w:rPr>
        <w:t xml:space="preserve"> and the </w:t>
      </w:r>
      <w:r w:rsidRPr="00F343E5">
        <w:rPr>
          <w:rFonts w:ascii="Arial" w:hAnsi="Arial" w:cs="Arial"/>
        </w:rPr>
        <w:t xml:space="preserve">Consortium </w:t>
      </w:r>
      <w:r w:rsidR="00675690">
        <w:rPr>
          <w:rFonts w:ascii="Arial" w:hAnsi="Arial" w:cs="Arial"/>
        </w:rPr>
        <w:t>to rectify any Deficiency caused by such Third-Party Software.  The warranty period during which Contractor is responsible for correcting any Deficiencies in Project Deliverables shall run the full term of this Agreement, including any extension for any Optional Term.</w:t>
      </w:r>
    </w:p>
    <w:p w14:paraId="3B0D5664" w14:textId="77777777" w:rsidR="00675690" w:rsidRPr="00675690" w:rsidRDefault="00675690" w:rsidP="00675690">
      <w:pPr>
        <w:pStyle w:val="Level2"/>
        <w:rPr>
          <w:rFonts w:ascii="Arial" w:hAnsi="Arial" w:cs="Arial"/>
        </w:rPr>
      </w:pPr>
      <w:r w:rsidRPr="00675690">
        <w:rPr>
          <w:rFonts w:ascii="Arial" w:hAnsi="Arial" w:cs="Arial"/>
        </w:rPr>
        <w:t>Services.</w:t>
      </w:r>
    </w:p>
    <w:p w14:paraId="09B80E8D" w14:textId="77777777" w:rsidR="00675690" w:rsidRPr="00675690" w:rsidRDefault="00675690" w:rsidP="00675690">
      <w:pPr>
        <w:pStyle w:val="Level3"/>
        <w:rPr>
          <w:rFonts w:cs="Arial"/>
          <w:b w:val="0"/>
        </w:rPr>
      </w:pPr>
      <w:r w:rsidRPr="00675690">
        <w:rPr>
          <w:rFonts w:cs="Arial"/>
          <w:b w:val="0"/>
        </w:rPr>
        <w:t>Contractor represents and warrants that:</w:t>
      </w:r>
    </w:p>
    <w:p w14:paraId="7512F0FD" w14:textId="77777777" w:rsidR="00675690" w:rsidRPr="007654A0" w:rsidRDefault="00675690" w:rsidP="00675690">
      <w:pPr>
        <w:pStyle w:val="Level4"/>
        <w:ind w:left="2160" w:firstLine="0"/>
        <w:rPr>
          <w:rFonts w:ascii="Arial" w:hAnsi="Arial" w:cs="Arial"/>
        </w:rPr>
      </w:pPr>
      <w:r w:rsidRPr="007654A0">
        <w:rPr>
          <w:rFonts w:ascii="Arial" w:hAnsi="Arial" w:cs="Arial"/>
        </w:rPr>
        <w:t>It shall perform the Services as described in this Agreement and in accordance with the Work Plan and applicable Specifications;</w:t>
      </w:r>
    </w:p>
    <w:p w14:paraId="72B41BD5" w14:textId="77777777" w:rsidR="00675690" w:rsidRPr="007654A0" w:rsidRDefault="00675690" w:rsidP="00675690">
      <w:pPr>
        <w:pStyle w:val="Level4"/>
        <w:ind w:left="2160" w:firstLine="0"/>
        <w:rPr>
          <w:rFonts w:ascii="Arial" w:hAnsi="Arial" w:cs="Arial"/>
        </w:rPr>
      </w:pPr>
      <w:r w:rsidRPr="007654A0">
        <w:rPr>
          <w:rFonts w:ascii="Arial" w:hAnsi="Arial" w:cs="Arial"/>
        </w:rPr>
        <w:t>It shall perform all Services required pursuant to this Agreement in a professional manner, with high quality;</w:t>
      </w:r>
    </w:p>
    <w:p w14:paraId="029CB963" w14:textId="77777777" w:rsidR="00675690" w:rsidRPr="007654A0" w:rsidRDefault="00675690" w:rsidP="00675690">
      <w:pPr>
        <w:pStyle w:val="Level4"/>
        <w:ind w:left="2160" w:firstLine="0"/>
        <w:rPr>
          <w:rFonts w:ascii="Arial" w:hAnsi="Arial" w:cs="Arial"/>
        </w:rPr>
      </w:pPr>
      <w:r w:rsidRPr="007654A0">
        <w:rPr>
          <w:rFonts w:ascii="Arial" w:hAnsi="Arial" w:cs="Arial"/>
        </w:rPr>
        <w:t>Time shall be of the essence in connection with performance of the Key Milestones; and</w:t>
      </w:r>
    </w:p>
    <w:p w14:paraId="5180B9F2" w14:textId="77777777" w:rsidR="00675690" w:rsidRPr="007654A0" w:rsidRDefault="00675690" w:rsidP="00675690">
      <w:pPr>
        <w:pStyle w:val="Level4"/>
        <w:ind w:left="2160" w:firstLine="0"/>
        <w:rPr>
          <w:rFonts w:ascii="Arial" w:hAnsi="Arial" w:cs="Arial"/>
        </w:rPr>
      </w:pPr>
      <w:r w:rsidRPr="007654A0">
        <w:rPr>
          <w:rFonts w:ascii="Arial" w:hAnsi="Arial" w:cs="Arial"/>
        </w:rPr>
        <w:t>It shall give high priority to the performance of the Services.</w:t>
      </w:r>
    </w:p>
    <w:p w14:paraId="526A4E7C" w14:textId="77777777" w:rsidR="00127E5F" w:rsidRPr="00675690" w:rsidRDefault="00675690" w:rsidP="00675690">
      <w:pPr>
        <w:pStyle w:val="Level3"/>
        <w:rPr>
          <w:rFonts w:cs="Arial"/>
          <w:b w:val="0"/>
          <w:szCs w:val="24"/>
        </w:rPr>
      </w:pPr>
      <w:r w:rsidRPr="00675690">
        <w:rPr>
          <w:rFonts w:cs="Arial"/>
          <w:b w:val="0"/>
        </w:rPr>
        <w:t>Contractor shall promptly re</w:t>
      </w:r>
      <w:r w:rsidRPr="00675690">
        <w:rPr>
          <w:rFonts w:cs="Arial"/>
          <w:b w:val="0"/>
        </w:rPr>
        <w:noBreakHyphen/>
        <w:t>perform or correct Services which are not in compliance with such representations and warranties at no cost to Consortium during the Warranty Period.</w:t>
      </w:r>
    </w:p>
    <w:p w14:paraId="5351C629" w14:textId="77777777" w:rsidR="00782D88" w:rsidRPr="00782D88" w:rsidRDefault="00782D88" w:rsidP="00782D88">
      <w:pPr>
        <w:pStyle w:val="Level2"/>
        <w:rPr>
          <w:rFonts w:ascii="Arial" w:hAnsi="Arial" w:cs="Arial"/>
        </w:rPr>
      </w:pPr>
      <w:bookmarkStart w:id="269" w:name="_Toc525541112"/>
      <w:bookmarkStart w:id="270" w:name="_Toc527455892"/>
      <w:bookmarkStart w:id="271" w:name="_Toc527456965"/>
      <w:bookmarkStart w:id="272" w:name="_Toc527469215"/>
      <w:bookmarkStart w:id="273" w:name="_Toc529972242"/>
      <w:bookmarkStart w:id="274" w:name="_Toc531983875"/>
      <w:bookmarkStart w:id="275" w:name="_Toc13645535"/>
      <w:bookmarkStart w:id="276" w:name="_Ref131328116"/>
      <w:bookmarkStart w:id="277" w:name="_Ref131328411"/>
      <w:bookmarkStart w:id="278" w:name="_Ref131328464"/>
      <w:bookmarkStart w:id="279" w:name="_Ref131328509"/>
      <w:bookmarkStart w:id="280" w:name="_Ref131328809"/>
      <w:bookmarkStart w:id="281" w:name="_Ref131328871"/>
      <w:bookmarkStart w:id="282" w:name="_Ref140030064"/>
      <w:bookmarkStart w:id="283" w:name="_Ref140033701"/>
      <w:bookmarkStart w:id="284" w:name="_Ref72043926"/>
      <w:bookmarkStart w:id="285" w:name="_Ref72043938"/>
      <w:bookmarkStart w:id="286" w:name="_Ref72059085"/>
      <w:bookmarkStart w:id="287" w:name="_Ref72059099"/>
      <w:bookmarkStart w:id="288" w:name="_Ref72059116"/>
      <w:bookmarkStart w:id="289" w:name="_Ref72059132"/>
      <w:bookmarkStart w:id="290" w:name="_Toc116195287"/>
      <w:bookmarkStart w:id="291" w:name="_Toc131335142"/>
      <w:bookmarkStart w:id="292" w:name="_Toc152491130"/>
      <w:bookmarkStart w:id="293" w:name="_Toc131335143"/>
      <w:bookmarkStart w:id="294" w:name="_Toc72656492"/>
      <w:r w:rsidRPr="00782D88">
        <w:rPr>
          <w:rFonts w:ascii="Arial" w:hAnsi="Arial" w:cs="Arial"/>
        </w:rPr>
        <w:t>Additional Repre</w:t>
      </w:r>
      <w:bookmarkEnd w:id="269"/>
      <w:r w:rsidRPr="00782D88">
        <w:rPr>
          <w:rFonts w:ascii="Arial" w:hAnsi="Arial" w:cs="Arial"/>
        </w:rPr>
        <w:t>sentations and Warranties.</w:t>
      </w:r>
      <w:bookmarkEnd w:id="270"/>
      <w:bookmarkEnd w:id="271"/>
      <w:bookmarkEnd w:id="272"/>
      <w:bookmarkEnd w:id="273"/>
      <w:bookmarkEnd w:id="274"/>
      <w:bookmarkEnd w:id="275"/>
    </w:p>
    <w:p w14:paraId="032BE7F1" w14:textId="77777777" w:rsidR="00782D88" w:rsidRPr="00782D88" w:rsidRDefault="00782D88" w:rsidP="00782D88">
      <w:pPr>
        <w:pStyle w:val="Level3"/>
        <w:rPr>
          <w:rFonts w:cs="Arial"/>
        </w:rPr>
      </w:pPr>
      <w:bookmarkStart w:id="295" w:name="_Toc527455893"/>
      <w:bookmarkStart w:id="296" w:name="_Toc527456966"/>
      <w:bookmarkStart w:id="297" w:name="_Toc527469216"/>
      <w:bookmarkStart w:id="298" w:name="_Toc529972243"/>
      <w:bookmarkStart w:id="299" w:name="_Toc531983876"/>
      <w:bookmarkStart w:id="300" w:name="_Toc13645536"/>
      <w:r w:rsidRPr="00782D88">
        <w:rPr>
          <w:rFonts w:cs="Arial"/>
        </w:rPr>
        <w:t>Power and Authority.</w:t>
      </w:r>
      <w:bookmarkEnd w:id="295"/>
      <w:bookmarkEnd w:id="296"/>
      <w:bookmarkEnd w:id="297"/>
      <w:bookmarkEnd w:id="298"/>
      <w:bookmarkEnd w:id="299"/>
      <w:bookmarkEnd w:id="300"/>
      <w:r w:rsidRPr="00782D88">
        <w:rPr>
          <w:rFonts w:cs="Arial"/>
        </w:rPr>
        <w:t xml:space="preserve"> </w:t>
      </w:r>
    </w:p>
    <w:p w14:paraId="466DC23F" w14:textId="77777777" w:rsidR="00782D88" w:rsidRPr="00782D88" w:rsidRDefault="00782D88" w:rsidP="00782D88">
      <w:pPr>
        <w:pStyle w:val="10spLeftInd1"/>
        <w:ind w:firstLine="720"/>
        <w:rPr>
          <w:rFonts w:ascii="Arial" w:hAnsi="Arial" w:cs="Arial"/>
        </w:rPr>
      </w:pPr>
      <w:r w:rsidRPr="00782D88">
        <w:rPr>
          <w:rFonts w:ascii="Arial" w:hAnsi="Arial" w:cs="Arial"/>
        </w:rPr>
        <w:lastRenderedPageBreak/>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C1BF7B" w14:textId="77777777" w:rsidR="00782D88" w:rsidRPr="00782D88" w:rsidRDefault="00782D88" w:rsidP="00782D88">
      <w:pPr>
        <w:pStyle w:val="Level3"/>
        <w:rPr>
          <w:rFonts w:cs="Arial"/>
        </w:rPr>
      </w:pPr>
      <w:bookmarkStart w:id="301" w:name="_Toc525541113"/>
      <w:bookmarkStart w:id="302" w:name="_Toc527455894"/>
      <w:bookmarkStart w:id="303" w:name="_Toc527456967"/>
      <w:bookmarkStart w:id="304" w:name="_Toc527469217"/>
      <w:bookmarkStart w:id="305" w:name="_Toc529972244"/>
      <w:bookmarkStart w:id="306" w:name="_Toc531983877"/>
      <w:bookmarkStart w:id="307" w:name="_Toc13645537"/>
      <w:r w:rsidRPr="00782D88">
        <w:rPr>
          <w:rFonts w:cs="Arial"/>
        </w:rPr>
        <w:t>No Conflicts of Interest</w:t>
      </w:r>
      <w:bookmarkEnd w:id="301"/>
      <w:r w:rsidRPr="00782D88">
        <w:rPr>
          <w:rFonts w:cs="Arial"/>
        </w:rPr>
        <w:t>.</w:t>
      </w:r>
      <w:bookmarkEnd w:id="302"/>
      <w:bookmarkEnd w:id="303"/>
      <w:bookmarkEnd w:id="304"/>
      <w:bookmarkEnd w:id="305"/>
      <w:bookmarkEnd w:id="306"/>
      <w:bookmarkEnd w:id="307"/>
      <w:r w:rsidRPr="00782D88">
        <w:rPr>
          <w:rFonts w:cs="Arial"/>
        </w:rPr>
        <w:t xml:space="preserve"> </w:t>
      </w:r>
    </w:p>
    <w:p w14:paraId="52DBC54C" w14:textId="77777777" w:rsidR="00782D88" w:rsidRPr="00782D88" w:rsidRDefault="00782D88" w:rsidP="00782D88">
      <w:pPr>
        <w:pStyle w:val="10spLeftInd1"/>
        <w:ind w:firstLine="720"/>
        <w:rPr>
          <w:rFonts w:ascii="Arial" w:hAnsi="Arial" w:cs="Arial"/>
        </w:rPr>
      </w:pPr>
      <w:r w:rsidRPr="00782D88">
        <w:rPr>
          <w:rFonts w:ascii="Arial" w:hAnsi="Arial" w:cs="Arial"/>
        </w:rPr>
        <w:t>Contractor represents and warrants that it has no interest and shall not acquire any direct or indirect interest that would conflict in any manner or degree with the performance of the work under this Agreement.</w:t>
      </w:r>
    </w:p>
    <w:p w14:paraId="542CD8F0" w14:textId="77777777" w:rsidR="00782D88" w:rsidRPr="00782D88" w:rsidRDefault="00782D88" w:rsidP="00782D88">
      <w:pPr>
        <w:pStyle w:val="Level3"/>
        <w:rPr>
          <w:rFonts w:cs="Arial"/>
        </w:rPr>
      </w:pPr>
      <w:bookmarkStart w:id="308" w:name="_Toc434392234"/>
      <w:bookmarkStart w:id="309" w:name="_Toc525541114"/>
      <w:bookmarkStart w:id="310" w:name="_Toc527455895"/>
      <w:bookmarkStart w:id="311" w:name="_Toc527456968"/>
      <w:bookmarkStart w:id="312" w:name="_Toc527469218"/>
      <w:bookmarkStart w:id="313" w:name="_Toc529972245"/>
      <w:bookmarkStart w:id="314" w:name="_Toc13645538"/>
      <w:r w:rsidRPr="00782D88">
        <w:rPr>
          <w:rFonts w:cs="Arial"/>
        </w:rPr>
        <w:t xml:space="preserve">Intellectual </w:t>
      </w:r>
      <w:bookmarkStart w:id="315" w:name="_Toc531983878"/>
      <w:r w:rsidRPr="00782D88">
        <w:rPr>
          <w:rFonts w:cs="Arial"/>
        </w:rPr>
        <w:t>Property Rights</w:t>
      </w:r>
      <w:bookmarkEnd w:id="308"/>
      <w:bookmarkEnd w:id="309"/>
      <w:r w:rsidRPr="00782D88">
        <w:rPr>
          <w:rFonts w:cs="Arial"/>
        </w:rPr>
        <w:t>.</w:t>
      </w:r>
      <w:bookmarkEnd w:id="310"/>
      <w:bookmarkEnd w:id="311"/>
      <w:bookmarkEnd w:id="312"/>
      <w:bookmarkEnd w:id="313"/>
      <w:bookmarkEnd w:id="314"/>
      <w:bookmarkEnd w:id="315"/>
    </w:p>
    <w:p w14:paraId="578B5158" w14:textId="77777777" w:rsidR="00782D88" w:rsidRPr="00782D88" w:rsidRDefault="00782D88" w:rsidP="00782D88">
      <w:pPr>
        <w:pStyle w:val="10spLeftInd1"/>
        <w:ind w:firstLine="720"/>
        <w:rPr>
          <w:rFonts w:ascii="Arial" w:hAnsi="Arial" w:cs="Arial"/>
        </w:rPr>
      </w:pPr>
      <w:r w:rsidRPr="00782D88">
        <w:rPr>
          <w:rFonts w:ascii="Arial" w:hAnsi="Arial" w:cs="Arial"/>
        </w:rPr>
        <w:t>Contractor represents and warrants that:</w:t>
      </w:r>
    </w:p>
    <w:p w14:paraId="16BC74DD" w14:textId="77777777" w:rsidR="00782D88" w:rsidRPr="00782D88" w:rsidRDefault="00782D88" w:rsidP="00782D88">
      <w:pPr>
        <w:pStyle w:val="Level4"/>
        <w:ind w:left="2070" w:firstLine="90"/>
        <w:rPr>
          <w:rFonts w:ascii="Arial" w:hAnsi="Arial" w:cs="Arial"/>
        </w:rPr>
      </w:pPr>
      <w:bookmarkStart w:id="316" w:name="_Toc13645539"/>
      <w:r w:rsidRPr="00782D88">
        <w:rPr>
          <w:rFonts w:ascii="Arial" w:hAnsi="Arial" w:cs="Arial"/>
        </w:rPr>
        <w:t>Contractor is the owner of the Deliverables that are to be transferred and assigned to the Consortium in accordance with Section 10;</w:t>
      </w:r>
      <w:bookmarkEnd w:id="316"/>
    </w:p>
    <w:p w14:paraId="56DBF83C" w14:textId="77777777" w:rsidR="00782D88" w:rsidRPr="00782D88" w:rsidRDefault="00782D88" w:rsidP="00782D88">
      <w:pPr>
        <w:pStyle w:val="Level4"/>
        <w:ind w:left="2070" w:firstLine="90"/>
        <w:rPr>
          <w:rFonts w:ascii="Arial" w:hAnsi="Arial" w:cs="Arial"/>
        </w:rPr>
      </w:pPr>
      <w:bookmarkStart w:id="317" w:name="_Toc13645540"/>
      <w:r w:rsidRPr="00782D88">
        <w:rPr>
          <w:rFonts w:ascii="Arial" w:hAnsi="Arial" w:cs="Arial"/>
        </w:rPr>
        <w:t>As of the Execution Date of this Agreement, there is no actual or any threatened suit by any such third party based on an alleged violation of the rights to be granted Contractor to the Consortium hereunder;</w:t>
      </w:r>
      <w:bookmarkEnd w:id="317"/>
    </w:p>
    <w:p w14:paraId="4FCEE73E" w14:textId="77777777" w:rsidR="00782D88" w:rsidRPr="00782D88" w:rsidRDefault="00782D88" w:rsidP="00782D88">
      <w:pPr>
        <w:pStyle w:val="Level4"/>
        <w:ind w:left="2070" w:firstLine="90"/>
        <w:rPr>
          <w:rFonts w:ascii="Arial" w:hAnsi="Arial" w:cs="Arial"/>
        </w:rPr>
      </w:pPr>
      <w:bookmarkStart w:id="318" w:name="_Toc13645541"/>
      <w:r w:rsidRPr="00782D88">
        <w:rPr>
          <w:rFonts w:ascii="Arial" w:hAnsi="Arial" w:cs="Arial"/>
        </w:rPr>
        <w:t>The Deliverables shall not infringe or misappropriate any right of, and will be free of any claim of, any third person or entity based on patent, copyright, trade secret, unfair trade practice, or other intellectual property right; and</w:t>
      </w:r>
      <w:bookmarkEnd w:id="318"/>
    </w:p>
    <w:p w14:paraId="4F8A205F" w14:textId="77777777" w:rsidR="00782D88" w:rsidRPr="00782D88" w:rsidRDefault="00782D88" w:rsidP="00782D88">
      <w:pPr>
        <w:pStyle w:val="Level4"/>
        <w:ind w:left="2070" w:firstLine="90"/>
        <w:rPr>
          <w:rFonts w:ascii="Arial" w:hAnsi="Arial" w:cs="Arial"/>
        </w:rPr>
      </w:pPr>
      <w:bookmarkStart w:id="319" w:name="_Toc13645542"/>
      <w:r w:rsidRPr="00782D88">
        <w:rPr>
          <w:rFonts w:ascii="Arial" w:hAnsi="Arial" w:cs="Arial"/>
        </w:rPr>
        <w:t>The Consortium shall peacefully and quietly have, hold, possess, and enjoy each Deliverable without suit or interruption.</w:t>
      </w:r>
      <w:bookmarkEnd w:id="319"/>
    </w:p>
    <w:p w14:paraId="0108B71B" w14:textId="77777777" w:rsidR="00782D88" w:rsidRPr="00782D88" w:rsidRDefault="00782D88" w:rsidP="00782D88">
      <w:pPr>
        <w:pStyle w:val="Level3"/>
        <w:rPr>
          <w:rFonts w:cs="Arial"/>
        </w:rPr>
      </w:pPr>
      <w:bookmarkStart w:id="320" w:name="_Toc443021554"/>
      <w:bookmarkStart w:id="321" w:name="_Toc487342349"/>
      <w:bookmarkStart w:id="322" w:name="_Toc15189333"/>
      <w:bookmarkStart w:id="323" w:name="_Toc384113882"/>
      <w:bookmarkStart w:id="324" w:name="_Toc392858355"/>
      <w:bookmarkStart w:id="325" w:name="_Toc464719284"/>
      <w:bookmarkStart w:id="326" w:name="_Toc525541115"/>
      <w:bookmarkStart w:id="327" w:name="_Toc527455896"/>
      <w:bookmarkStart w:id="328" w:name="_Toc527456969"/>
      <w:bookmarkStart w:id="329" w:name="_Toc527469219"/>
      <w:bookmarkStart w:id="330" w:name="_Toc529972246"/>
      <w:bookmarkStart w:id="331" w:name="_Toc531983879"/>
      <w:bookmarkStart w:id="332" w:name="_Toc13645543"/>
      <w:bookmarkStart w:id="333" w:name="_Toc384113884"/>
      <w:bookmarkStart w:id="334" w:name="_Toc392858357"/>
      <w:bookmarkStart w:id="335" w:name="_Toc464719285"/>
      <w:r w:rsidRPr="00782D88">
        <w:rPr>
          <w:rFonts w:cs="Arial"/>
        </w:rPr>
        <w:t>Legal and Regulatory Compliance</w:t>
      </w:r>
      <w:bookmarkEnd w:id="320"/>
      <w:bookmarkEnd w:id="321"/>
      <w:bookmarkEnd w:id="322"/>
      <w:bookmarkEnd w:id="323"/>
      <w:bookmarkEnd w:id="324"/>
      <w:bookmarkEnd w:id="325"/>
      <w:bookmarkEnd w:id="326"/>
      <w:bookmarkEnd w:id="327"/>
      <w:bookmarkEnd w:id="328"/>
      <w:bookmarkEnd w:id="329"/>
      <w:bookmarkEnd w:id="330"/>
      <w:r w:rsidRPr="00782D88">
        <w:rPr>
          <w:rFonts w:cs="Arial"/>
        </w:rPr>
        <w:t>.</w:t>
      </w:r>
      <w:bookmarkEnd w:id="331"/>
      <w:bookmarkEnd w:id="332"/>
      <w:r w:rsidRPr="00782D88">
        <w:rPr>
          <w:rFonts w:cs="Arial"/>
        </w:rPr>
        <w:t xml:space="preserve"> </w:t>
      </w:r>
    </w:p>
    <w:p w14:paraId="46652B13" w14:textId="77777777" w:rsidR="00782D88" w:rsidRPr="00782D88" w:rsidRDefault="00782D88" w:rsidP="00782D88">
      <w:pPr>
        <w:pStyle w:val="10spLeftInd1"/>
        <w:ind w:firstLine="720"/>
        <w:rPr>
          <w:rFonts w:ascii="Arial" w:hAnsi="Arial" w:cs="Arial"/>
        </w:rPr>
      </w:pPr>
      <w:r w:rsidRPr="00782D88">
        <w:rPr>
          <w:rFonts w:ascii="Arial" w:hAnsi="Arial" w:cs="Arial"/>
        </w:rPr>
        <w:t>Contractor represents and warrants that the Services and Deliverables to be provided pursuant to this Agreement, shall comply with all applicable federal, State, and County laws, regulations, codes, standards and ordinances.  In the event that any Services performed, or any Deliverables provided, by Contractor are subsequently found to be in violation of such laws, regulations, codes, standards and ordinances, it shall be the sole responsibility of Contractor to bring the Services and Deliverables into compliance.  In addition, Contractor shall be responsible for and shall indemnify the Consortium</w:t>
      </w:r>
      <w:bookmarkEnd w:id="333"/>
      <w:bookmarkEnd w:id="334"/>
      <w:bookmarkEnd w:id="335"/>
      <w:r w:rsidRPr="00782D88">
        <w:rPr>
          <w:rFonts w:ascii="Arial" w:hAnsi="Arial" w:cs="Arial"/>
        </w:rPr>
        <w:t xml:space="preserve"> against any fines, penalties, sanctions, or disallowances which are imposed on the Consortium or its member Counties, which arise from any noncompliance with the federal, </w:t>
      </w:r>
      <w:r w:rsidRPr="00782D88">
        <w:rPr>
          <w:rFonts w:ascii="Arial" w:hAnsi="Arial" w:cs="Arial"/>
        </w:rPr>
        <w:lastRenderedPageBreak/>
        <w:t>State, or County laws, regulations, codes, policies and guidelines that affect or apply to Contractor’s or its Subcontractors’ performance of their obligations.</w:t>
      </w:r>
    </w:p>
    <w:p w14:paraId="32324E72" w14:textId="77777777" w:rsidR="00782D88" w:rsidRPr="00782D88" w:rsidRDefault="00782D88" w:rsidP="00782D88">
      <w:pPr>
        <w:pStyle w:val="Level3"/>
        <w:rPr>
          <w:rFonts w:cs="Arial"/>
        </w:rPr>
      </w:pPr>
      <w:bookmarkStart w:id="336" w:name="_Toc527455897"/>
      <w:bookmarkStart w:id="337" w:name="_Toc527456970"/>
      <w:bookmarkStart w:id="338" w:name="_Toc527469220"/>
      <w:bookmarkStart w:id="339" w:name="_Toc529972247"/>
      <w:bookmarkStart w:id="340" w:name="_Toc531983880"/>
      <w:bookmarkStart w:id="341" w:name="_Toc13645544"/>
      <w:r w:rsidRPr="00782D88">
        <w:rPr>
          <w:rFonts w:cs="Arial"/>
        </w:rPr>
        <w:t>Contractor’s Good Standing.</w:t>
      </w:r>
      <w:bookmarkEnd w:id="336"/>
      <w:bookmarkEnd w:id="337"/>
      <w:bookmarkEnd w:id="338"/>
      <w:bookmarkEnd w:id="339"/>
      <w:bookmarkEnd w:id="340"/>
      <w:bookmarkEnd w:id="341"/>
      <w:r w:rsidRPr="00782D88">
        <w:rPr>
          <w:rFonts w:cs="Arial"/>
        </w:rPr>
        <w:t xml:space="preserve"> </w:t>
      </w:r>
    </w:p>
    <w:p w14:paraId="4EF848D9" w14:textId="77777777" w:rsidR="00782D88" w:rsidRPr="00782D88" w:rsidRDefault="00782D88" w:rsidP="00782D88">
      <w:pPr>
        <w:pStyle w:val="10spLeftInd15"/>
        <w:rPr>
          <w:rFonts w:ascii="Arial" w:hAnsi="Arial" w:cs="Arial"/>
        </w:rPr>
      </w:pPr>
      <w:r w:rsidRPr="00782D88">
        <w:rPr>
          <w:rFonts w:ascii="Arial" w:hAnsi="Arial" w:cs="Arial"/>
        </w:rPr>
        <w:t>Contractor represents and warrants that:</w:t>
      </w:r>
    </w:p>
    <w:p w14:paraId="260F9A14" w14:textId="77777777" w:rsidR="00782D88" w:rsidRPr="00782D88" w:rsidRDefault="00782D88" w:rsidP="00782D88">
      <w:pPr>
        <w:pStyle w:val="Level4"/>
        <w:ind w:left="2160" w:firstLine="0"/>
        <w:rPr>
          <w:rFonts w:ascii="Arial" w:hAnsi="Arial" w:cs="Arial"/>
        </w:rPr>
      </w:pPr>
      <w:bookmarkStart w:id="342" w:name="_Toc527379079"/>
      <w:bookmarkStart w:id="343" w:name="_Toc527381286"/>
      <w:bookmarkStart w:id="344" w:name="_Toc527455898"/>
      <w:bookmarkStart w:id="345" w:name="_Toc527456971"/>
      <w:bookmarkStart w:id="346" w:name="_Toc527459826"/>
      <w:bookmarkStart w:id="347" w:name="_Toc527469221"/>
      <w:bookmarkStart w:id="348" w:name="_Toc529972248"/>
      <w:bookmarkStart w:id="349" w:name="_Toc13645545"/>
      <w:r w:rsidRPr="00782D88">
        <w:rPr>
          <w:rFonts w:ascii="Arial" w:hAnsi="Arial" w:cs="Arial"/>
        </w:rPr>
        <w:t>Contractor is a corporation, validly existing and in good standing under the laws of the State of California and has all requisite power and authority to execute, deliver and perform its obligations under this Agreement;</w:t>
      </w:r>
      <w:bookmarkEnd w:id="342"/>
      <w:bookmarkEnd w:id="343"/>
      <w:bookmarkEnd w:id="344"/>
      <w:bookmarkEnd w:id="345"/>
      <w:bookmarkEnd w:id="346"/>
      <w:bookmarkEnd w:id="347"/>
      <w:bookmarkEnd w:id="348"/>
      <w:bookmarkEnd w:id="349"/>
      <w:r w:rsidRPr="00782D88">
        <w:rPr>
          <w:rFonts w:ascii="Arial" w:hAnsi="Arial" w:cs="Arial"/>
        </w:rPr>
        <w:t xml:space="preserve"> </w:t>
      </w:r>
    </w:p>
    <w:p w14:paraId="3F96C4A9" w14:textId="77777777" w:rsidR="00782D88" w:rsidRPr="00782D88" w:rsidRDefault="00782D88" w:rsidP="00782D88">
      <w:pPr>
        <w:pStyle w:val="Level4"/>
        <w:ind w:left="2160" w:firstLine="0"/>
        <w:rPr>
          <w:rFonts w:ascii="Arial" w:hAnsi="Arial" w:cs="Arial"/>
        </w:rPr>
      </w:pPr>
      <w:bookmarkStart w:id="350" w:name="_Toc527379080"/>
      <w:bookmarkStart w:id="351" w:name="_Toc527381287"/>
      <w:bookmarkStart w:id="352" w:name="_Toc527455899"/>
      <w:bookmarkStart w:id="353" w:name="_Toc527456972"/>
      <w:bookmarkStart w:id="354" w:name="_Toc527459827"/>
      <w:bookmarkStart w:id="355" w:name="_Toc527469222"/>
      <w:bookmarkStart w:id="356" w:name="_Toc529972249"/>
      <w:bookmarkStart w:id="357" w:name="_Toc13645546"/>
      <w:r w:rsidRPr="00782D88">
        <w:rPr>
          <w:rFonts w:ascii="Arial" w:hAnsi="Arial" w:cs="Arial"/>
        </w:rPr>
        <w:t>Contractor has the full power and authority to grant to the Consortium the rights described in this Agreement and that there is currently no actual or threatened suit by any such third party based on an alleged violation of such rights by Contractor;</w:t>
      </w:r>
      <w:bookmarkEnd w:id="350"/>
      <w:bookmarkEnd w:id="351"/>
      <w:bookmarkEnd w:id="352"/>
      <w:bookmarkEnd w:id="353"/>
      <w:bookmarkEnd w:id="354"/>
      <w:bookmarkEnd w:id="355"/>
      <w:bookmarkEnd w:id="356"/>
      <w:bookmarkEnd w:id="357"/>
    </w:p>
    <w:p w14:paraId="1603679B" w14:textId="77777777" w:rsidR="00782D88" w:rsidRPr="00782D88" w:rsidRDefault="00782D88" w:rsidP="00782D88">
      <w:pPr>
        <w:pStyle w:val="Level4"/>
        <w:ind w:left="2160" w:firstLine="0"/>
        <w:rPr>
          <w:rFonts w:ascii="Arial" w:hAnsi="Arial" w:cs="Arial"/>
        </w:rPr>
      </w:pPr>
      <w:bookmarkStart w:id="358" w:name="_Toc527379081"/>
      <w:bookmarkStart w:id="359" w:name="_Toc527381288"/>
      <w:bookmarkStart w:id="360" w:name="_Toc527455900"/>
      <w:bookmarkStart w:id="361" w:name="_Toc527456973"/>
      <w:bookmarkStart w:id="362" w:name="_Toc527459828"/>
      <w:bookmarkStart w:id="363" w:name="_Toc527469223"/>
      <w:bookmarkStart w:id="364" w:name="_Toc529972250"/>
      <w:bookmarkStart w:id="365" w:name="_Toc13645547"/>
      <w:r w:rsidRPr="00782D88">
        <w:rPr>
          <w:rFonts w:ascii="Arial" w:hAnsi="Arial" w:cs="Arial"/>
        </w:rPr>
        <w:t>Contractor is duly authorized to conduct business in and is in good standing in each jurisdiction in which Contractor will conduct business in connection with this Agreement;</w:t>
      </w:r>
      <w:bookmarkEnd w:id="358"/>
      <w:bookmarkEnd w:id="359"/>
      <w:bookmarkEnd w:id="360"/>
      <w:bookmarkEnd w:id="361"/>
      <w:bookmarkEnd w:id="362"/>
      <w:bookmarkEnd w:id="363"/>
      <w:bookmarkEnd w:id="364"/>
      <w:bookmarkEnd w:id="365"/>
    </w:p>
    <w:p w14:paraId="1BAA617B" w14:textId="77777777" w:rsidR="00782D88" w:rsidRPr="00782D88" w:rsidRDefault="00782D88" w:rsidP="00782D88">
      <w:pPr>
        <w:pStyle w:val="Level4"/>
        <w:ind w:left="2160" w:firstLine="0"/>
        <w:rPr>
          <w:rFonts w:ascii="Arial" w:hAnsi="Arial" w:cs="Arial"/>
        </w:rPr>
      </w:pPr>
      <w:bookmarkStart w:id="366" w:name="_Toc527379082"/>
      <w:bookmarkStart w:id="367" w:name="_Toc527381289"/>
      <w:bookmarkStart w:id="368" w:name="_Toc527455901"/>
      <w:bookmarkStart w:id="369" w:name="_Toc527456974"/>
      <w:bookmarkStart w:id="370" w:name="_Toc527459829"/>
      <w:bookmarkStart w:id="371" w:name="_Toc527469224"/>
      <w:bookmarkStart w:id="372" w:name="_Toc529972251"/>
      <w:bookmarkStart w:id="373" w:name="_Toc13645548"/>
      <w:r w:rsidRPr="00782D88">
        <w:rPr>
          <w:rFonts w:ascii="Arial" w:hAnsi="Arial" w:cs="Arial"/>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 and</w:t>
      </w:r>
      <w:bookmarkEnd w:id="366"/>
      <w:bookmarkEnd w:id="367"/>
      <w:bookmarkEnd w:id="368"/>
      <w:bookmarkEnd w:id="369"/>
      <w:bookmarkEnd w:id="370"/>
      <w:bookmarkEnd w:id="371"/>
      <w:bookmarkEnd w:id="372"/>
      <w:bookmarkEnd w:id="373"/>
    </w:p>
    <w:p w14:paraId="726A59B0" w14:textId="77777777" w:rsidR="00782D88" w:rsidRPr="00782D88" w:rsidRDefault="00782D88" w:rsidP="00782D88">
      <w:pPr>
        <w:pStyle w:val="Level4"/>
        <w:ind w:left="2160" w:firstLine="0"/>
        <w:rPr>
          <w:rFonts w:ascii="Arial" w:hAnsi="Arial" w:cs="Arial"/>
        </w:rPr>
      </w:pPr>
      <w:bookmarkStart w:id="374" w:name="_Toc527379083"/>
      <w:bookmarkStart w:id="375" w:name="_Toc527381290"/>
      <w:bookmarkStart w:id="376" w:name="_Toc527455902"/>
      <w:bookmarkStart w:id="377" w:name="_Toc527456975"/>
      <w:bookmarkStart w:id="378" w:name="_Toc527459830"/>
      <w:bookmarkStart w:id="379" w:name="_Toc527469225"/>
      <w:bookmarkStart w:id="380" w:name="_Toc529972252"/>
      <w:bookmarkStart w:id="381" w:name="_Toc13645549"/>
      <w:r w:rsidRPr="00782D88">
        <w:rPr>
          <w:rFonts w:ascii="Arial" w:hAnsi="Arial" w:cs="Arial"/>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bookmarkEnd w:id="374"/>
      <w:bookmarkEnd w:id="375"/>
      <w:bookmarkEnd w:id="376"/>
      <w:bookmarkEnd w:id="377"/>
      <w:bookmarkEnd w:id="378"/>
      <w:bookmarkEnd w:id="379"/>
      <w:bookmarkEnd w:id="380"/>
      <w:bookmarkEnd w:id="381"/>
    </w:p>
    <w:p w14:paraId="74FFA301" w14:textId="77777777" w:rsidR="00782D88" w:rsidRPr="00782D88" w:rsidRDefault="00782D88" w:rsidP="00782D88">
      <w:pPr>
        <w:pStyle w:val="Level3"/>
        <w:rPr>
          <w:rFonts w:cs="Arial"/>
        </w:rPr>
      </w:pPr>
      <w:bookmarkStart w:id="382" w:name="_Toc384113885"/>
      <w:bookmarkStart w:id="383" w:name="_Toc392858358"/>
      <w:bookmarkStart w:id="384" w:name="_Toc464719286"/>
      <w:bookmarkStart w:id="385" w:name="_Toc525541117"/>
      <w:bookmarkStart w:id="386" w:name="_Toc527455903"/>
      <w:bookmarkStart w:id="387" w:name="_Toc527456976"/>
      <w:bookmarkStart w:id="388" w:name="_Toc527469226"/>
      <w:bookmarkStart w:id="389" w:name="_Toc529972253"/>
      <w:bookmarkStart w:id="390" w:name="_Toc531983881"/>
      <w:bookmarkStart w:id="391" w:name="_Toc13645550"/>
      <w:r w:rsidRPr="00782D88">
        <w:rPr>
          <w:rFonts w:cs="Arial"/>
        </w:rPr>
        <w:t xml:space="preserve">Ability to </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782D88">
        <w:rPr>
          <w:rFonts w:cs="Arial"/>
        </w:rPr>
        <w:t>Per</w:t>
      </w:r>
      <w:bookmarkEnd w:id="293"/>
      <w:r w:rsidRPr="00782D88">
        <w:rPr>
          <w:rFonts w:cs="Arial"/>
        </w:rPr>
        <w:t>form</w:t>
      </w:r>
      <w:bookmarkEnd w:id="382"/>
      <w:bookmarkEnd w:id="383"/>
      <w:bookmarkEnd w:id="384"/>
      <w:bookmarkEnd w:id="385"/>
      <w:r w:rsidRPr="00782D88">
        <w:rPr>
          <w:rFonts w:cs="Arial"/>
        </w:rPr>
        <w:t>.</w:t>
      </w:r>
      <w:bookmarkEnd w:id="386"/>
      <w:bookmarkEnd w:id="387"/>
      <w:bookmarkEnd w:id="388"/>
      <w:bookmarkEnd w:id="389"/>
      <w:bookmarkEnd w:id="390"/>
      <w:bookmarkEnd w:id="391"/>
    </w:p>
    <w:p w14:paraId="0E1D5720" w14:textId="77777777" w:rsidR="00782D88" w:rsidRPr="00782D88" w:rsidRDefault="00782D88" w:rsidP="00782D88">
      <w:pPr>
        <w:pStyle w:val="10spLeftInd15"/>
        <w:rPr>
          <w:rFonts w:ascii="Arial" w:hAnsi="Arial" w:cs="Arial"/>
        </w:rPr>
      </w:pPr>
      <w:r w:rsidRPr="00782D88">
        <w:rPr>
          <w:rFonts w:ascii="Arial" w:hAnsi="Arial" w:cs="Arial"/>
        </w:rPr>
        <w:t>Contractor represents and warrants that:</w:t>
      </w:r>
    </w:p>
    <w:p w14:paraId="16A4208C" w14:textId="77777777" w:rsidR="00782D88" w:rsidRPr="00782D88" w:rsidRDefault="00782D88" w:rsidP="00782D88">
      <w:pPr>
        <w:pStyle w:val="Level4"/>
        <w:ind w:left="2160" w:firstLine="0"/>
        <w:rPr>
          <w:rFonts w:ascii="Arial" w:hAnsi="Arial" w:cs="Arial"/>
        </w:rPr>
      </w:pPr>
      <w:bookmarkStart w:id="392" w:name="_Toc527379084"/>
      <w:bookmarkStart w:id="393" w:name="_Toc527381291"/>
      <w:bookmarkStart w:id="394" w:name="_Toc527455904"/>
      <w:bookmarkStart w:id="395" w:name="_Toc527456977"/>
      <w:bookmarkStart w:id="396" w:name="_Toc527459832"/>
      <w:bookmarkStart w:id="397" w:name="_Toc527469227"/>
      <w:bookmarkStart w:id="398" w:name="_Toc529972254"/>
      <w:bookmarkStart w:id="399" w:name="_Toc13645551"/>
      <w:r w:rsidRPr="00782D88">
        <w:rPr>
          <w:rFonts w:ascii="Arial" w:hAnsi="Arial" w:cs="Arial"/>
        </w:rPr>
        <w:t xml:space="preserve">Contractor has the financial stability to </w:t>
      </w:r>
      <w:bookmarkEnd w:id="294"/>
      <w:r w:rsidRPr="00782D88">
        <w:rPr>
          <w:rFonts w:ascii="Arial" w:hAnsi="Arial" w:cs="Arial"/>
        </w:rPr>
        <w:t>carry out at least six (6) months of Services during any period of this Agreement without reimbursement for the Services or expenses; and</w:t>
      </w:r>
      <w:bookmarkEnd w:id="392"/>
      <w:bookmarkEnd w:id="393"/>
      <w:bookmarkEnd w:id="394"/>
      <w:bookmarkEnd w:id="395"/>
      <w:bookmarkEnd w:id="396"/>
      <w:bookmarkEnd w:id="397"/>
      <w:bookmarkEnd w:id="398"/>
      <w:bookmarkEnd w:id="399"/>
    </w:p>
    <w:p w14:paraId="31815DFF" w14:textId="77777777" w:rsidR="00782D88" w:rsidRPr="00782D88" w:rsidRDefault="00782D88" w:rsidP="00782D88">
      <w:pPr>
        <w:pStyle w:val="Level4"/>
        <w:ind w:left="2160" w:firstLine="0"/>
        <w:rPr>
          <w:rFonts w:ascii="Arial" w:hAnsi="Arial" w:cs="Arial"/>
        </w:rPr>
      </w:pPr>
      <w:bookmarkStart w:id="400" w:name="_Toc527379085"/>
      <w:bookmarkStart w:id="401" w:name="_Toc527381292"/>
      <w:bookmarkStart w:id="402" w:name="_Toc527455905"/>
      <w:bookmarkStart w:id="403" w:name="_Toc527456978"/>
      <w:bookmarkStart w:id="404" w:name="_Toc527459833"/>
      <w:bookmarkStart w:id="405" w:name="_Toc527469228"/>
      <w:bookmarkStart w:id="406" w:name="_Toc529972255"/>
      <w:bookmarkStart w:id="407" w:name="_Toc13645552"/>
      <w:r w:rsidRPr="00782D88">
        <w:rPr>
          <w:rFonts w:ascii="Arial" w:hAnsi="Arial" w:cs="Arial"/>
        </w:rPr>
        <w:t>Each Subcontractor, if any, providing a substantial amount of the Services under this Agreement has the financial resources to carry out its duties under this Agreement.</w:t>
      </w:r>
      <w:bookmarkEnd w:id="400"/>
      <w:bookmarkEnd w:id="401"/>
      <w:bookmarkEnd w:id="402"/>
      <w:bookmarkEnd w:id="403"/>
      <w:bookmarkEnd w:id="404"/>
      <w:bookmarkEnd w:id="405"/>
      <w:bookmarkEnd w:id="406"/>
      <w:bookmarkEnd w:id="407"/>
    </w:p>
    <w:p w14:paraId="4AFFCFE2" w14:textId="77777777" w:rsidR="00782D88" w:rsidRPr="00782D88" w:rsidRDefault="00782D88" w:rsidP="00782D88">
      <w:pPr>
        <w:pStyle w:val="Level2"/>
        <w:rPr>
          <w:rFonts w:ascii="Arial" w:hAnsi="Arial" w:cs="Arial"/>
        </w:rPr>
      </w:pPr>
      <w:bookmarkStart w:id="408" w:name="_Toc263935930"/>
      <w:bookmarkStart w:id="409" w:name="_Toc525227886"/>
      <w:bookmarkStart w:id="410" w:name="_Toc527455906"/>
      <w:bookmarkStart w:id="411" w:name="_Toc527456979"/>
      <w:bookmarkStart w:id="412" w:name="_Toc527469229"/>
      <w:bookmarkStart w:id="413" w:name="_Toc529972256"/>
      <w:bookmarkStart w:id="414" w:name="_Toc531983882"/>
      <w:bookmarkStart w:id="415" w:name="_Toc13645553"/>
      <w:r w:rsidRPr="00782D88">
        <w:rPr>
          <w:rFonts w:ascii="Arial" w:hAnsi="Arial" w:cs="Arial"/>
        </w:rPr>
        <w:lastRenderedPageBreak/>
        <w:t>PRICE Warranty</w:t>
      </w:r>
      <w:bookmarkEnd w:id="408"/>
      <w:bookmarkEnd w:id="409"/>
      <w:r w:rsidRPr="00782D88">
        <w:rPr>
          <w:rFonts w:ascii="Arial" w:hAnsi="Arial" w:cs="Arial"/>
        </w:rPr>
        <w:t>.</w:t>
      </w:r>
      <w:bookmarkEnd w:id="410"/>
      <w:bookmarkEnd w:id="411"/>
      <w:bookmarkEnd w:id="412"/>
      <w:bookmarkEnd w:id="413"/>
      <w:bookmarkEnd w:id="414"/>
      <w:bookmarkEnd w:id="415"/>
      <w:r w:rsidRPr="00782D88">
        <w:rPr>
          <w:rFonts w:ascii="Arial" w:hAnsi="Arial" w:cs="Arial"/>
        </w:rPr>
        <w:t xml:space="preserve"> </w:t>
      </w:r>
    </w:p>
    <w:p w14:paraId="52D6FF8C" w14:textId="77777777" w:rsidR="00782D88" w:rsidRPr="00782D88" w:rsidRDefault="00782D88" w:rsidP="00782D88">
      <w:pPr>
        <w:pStyle w:val="Level3"/>
        <w:rPr>
          <w:rFonts w:cs="Arial"/>
          <w:b w:val="0"/>
        </w:rPr>
      </w:pPr>
      <w:bookmarkStart w:id="416" w:name="_Toc527455907"/>
      <w:bookmarkStart w:id="417" w:name="_Toc527456980"/>
      <w:bookmarkStart w:id="418" w:name="_Toc527469230"/>
      <w:bookmarkStart w:id="419" w:name="_Toc529972257"/>
      <w:bookmarkStart w:id="420" w:name="_Toc13645554"/>
      <w:r w:rsidRPr="00782D88">
        <w:rPr>
          <w:rFonts w:cs="Arial"/>
          <w:b w:val="0"/>
        </w:rPr>
        <w:t>This Agreement includes the full amount of compensation and reimbursement that the Consortium will be asked to provide Contractor in order for Contractor to fully perform all of its obligations under this Agreement, and Contractor shall be able to perform fully all of its obligations under this Agreement with such amount of compensation and reimbursement.</w:t>
      </w:r>
      <w:bookmarkEnd w:id="416"/>
      <w:bookmarkEnd w:id="417"/>
      <w:bookmarkEnd w:id="418"/>
      <w:bookmarkEnd w:id="419"/>
      <w:bookmarkEnd w:id="420"/>
    </w:p>
    <w:p w14:paraId="1D166DA9" w14:textId="77777777" w:rsidR="00782D88" w:rsidRPr="00782D88" w:rsidRDefault="00782D88" w:rsidP="00782D88">
      <w:pPr>
        <w:pStyle w:val="Level3"/>
        <w:rPr>
          <w:rFonts w:cs="Arial"/>
          <w:b w:val="0"/>
        </w:rPr>
      </w:pPr>
      <w:bookmarkStart w:id="421" w:name="_Toc527455908"/>
      <w:bookmarkStart w:id="422" w:name="_Toc527456981"/>
      <w:bookmarkStart w:id="423" w:name="_Toc527469231"/>
      <w:bookmarkStart w:id="424" w:name="_Toc529972258"/>
      <w:bookmarkStart w:id="425" w:name="_Toc13645555"/>
      <w:r w:rsidRPr="00782D88">
        <w:rPr>
          <w:rFonts w:cs="Arial"/>
          <w:b w:val="0"/>
        </w:rPr>
        <w:t>Contractor understands that the Consortium is entering into this Agreement in reliance upon the premise that Contractor shall fully perform all of its obligations under this Agreement without seeking any additional compensation or reimbursement beyond that already provided for in this Agreement.</w:t>
      </w:r>
      <w:bookmarkEnd w:id="421"/>
      <w:bookmarkEnd w:id="422"/>
      <w:bookmarkEnd w:id="423"/>
      <w:bookmarkEnd w:id="424"/>
      <w:bookmarkEnd w:id="425"/>
    </w:p>
    <w:p w14:paraId="0079B108" w14:textId="77777777" w:rsidR="00782D88" w:rsidRPr="007654A0" w:rsidRDefault="00782D88" w:rsidP="00782D88">
      <w:pPr>
        <w:pStyle w:val="Level2"/>
        <w:rPr>
          <w:rFonts w:ascii="Arial" w:hAnsi="Arial" w:cs="Arial"/>
        </w:rPr>
      </w:pPr>
      <w:bookmarkStart w:id="426" w:name="_Toc263935928"/>
      <w:bookmarkStart w:id="427" w:name="_Toc525227884"/>
      <w:bookmarkStart w:id="428" w:name="_Toc527455886"/>
      <w:bookmarkStart w:id="429" w:name="_Toc527456959"/>
      <w:bookmarkStart w:id="430" w:name="_Toc527469209"/>
      <w:bookmarkStart w:id="431" w:name="_Toc529972259"/>
      <w:bookmarkStart w:id="432" w:name="_Toc531983883"/>
      <w:bookmarkStart w:id="433" w:name="_Toc13645556"/>
      <w:r w:rsidRPr="007654A0">
        <w:rPr>
          <w:rFonts w:ascii="Arial" w:hAnsi="Arial" w:cs="Arial"/>
        </w:rPr>
        <w:t>BREACH OF WARRANTY OBLIGATIONS.</w:t>
      </w:r>
      <w:bookmarkEnd w:id="426"/>
      <w:bookmarkEnd w:id="427"/>
      <w:bookmarkEnd w:id="428"/>
      <w:bookmarkEnd w:id="429"/>
      <w:bookmarkEnd w:id="430"/>
      <w:bookmarkEnd w:id="431"/>
      <w:bookmarkEnd w:id="432"/>
      <w:bookmarkEnd w:id="433"/>
    </w:p>
    <w:p w14:paraId="57894211" w14:textId="77777777" w:rsidR="00782D88" w:rsidRPr="00782D88" w:rsidRDefault="00782D88" w:rsidP="00782D88">
      <w:pPr>
        <w:pStyle w:val="10spLeftInd05"/>
        <w:ind w:firstLine="720"/>
        <w:rPr>
          <w:rFonts w:ascii="Arial" w:hAnsi="Arial" w:cs="Arial"/>
        </w:rPr>
      </w:pPr>
      <w:r w:rsidRPr="00782D88">
        <w:rPr>
          <w:rFonts w:ascii="Arial" w:hAnsi="Arial" w:cs="Arial"/>
        </w:rPr>
        <w:t xml:space="preserve">In the event that Contractor fails to timely perform its obligations set forth in this Section, </w:t>
      </w:r>
      <w:bookmarkStart w:id="434" w:name="_DV_C32"/>
      <w:r w:rsidRPr="00782D88">
        <w:rPr>
          <w:rFonts w:ascii="Arial" w:hAnsi="Arial" w:cs="Arial"/>
        </w:rPr>
        <w:t xml:space="preserve">the Consortium shall have the right to withhold payment to Contractor.  In addition, and if Contractor fails to perform such obligations within forty-five (45) days of Contractor’s receipt of notice from the Consortium, the Consortium shall have the right </w:t>
      </w:r>
      <w:bookmarkStart w:id="435" w:name="_DV_M21"/>
      <w:bookmarkStart w:id="436" w:name="_DV_M22"/>
      <w:bookmarkEnd w:id="434"/>
      <w:bookmarkEnd w:id="435"/>
      <w:bookmarkEnd w:id="436"/>
      <w:r w:rsidRPr="00782D88">
        <w:rPr>
          <w:rFonts w:ascii="Arial" w:hAnsi="Arial" w:cs="Arial"/>
        </w:rPr>
        <w:t xml:space="preserve">to perform </w:t>
      </w:r>
      <w:bookmarkStart w:id="437" w:name="_DV_C35"/>
      <w:r w:rsidRPr="00782D88">
        <w:rPr>
          <w:rFonts w:ascii="Arial" w:hAnsi="Arial" w:cs="Arial"/>
        </w:rPr>
        <w:t xml:space="preserve">or procure the performance of </w:t>
      </w:r>
      <w:bookmarkEnd w:id="437"/>
      <w:r w:rsidRPr="00782D88">
        <w:rPr>
          <w:rFonts w:ascii="Arial" w:hAnsi="Arial" w:cs="Arial"/>
        </w:rPr>
        <w:t xml:space="preserve">such obligations, </w:t>
      </w:r>
      <w:bookmarkStart w:id="438" w:name="_DV_C38"/>
      <w:r w:rsidRPr="00782D88">
        <w:rPr>
          <w:rFonts w:ascii="Arial" w:hAnsi="Arial" w:cs="Arial"/>
        </w:rPr>
        <w:t>including</w:t>
      </w:r>
      <w:bookmarkEnd w:id="438"/>
      <w:r w:rsidRPr="00782D88">
        <w:rPr>
          <w:rFonts w:ascii="Arial" w:hAnsi="Arial" w:cs="Arial"/>
        </w:rPr>
        <w:t xml:space="preserve"> any required correction, repair, replacement, or other work</w:t>
      </w:r>
      <w:bookmarkStart w:id="439" w:name="_DV_C39"/>
      <w:r w:rsidRPr="00782D88">
        <w:rPr>
          <w:rFonts w:ascii="Arial" w:hAnsi="Arial" w:cs="Arial"/>
        </w:rPr>
        <w:t xml:space="preserve"> which Contractor has failed to perform.  In such event</w:t>
      </w:r>
      <w:bookmarkEnd w:id="439"/>
      <w:r w:rsidRPr="00782D88">
        <w:rPr>
          <w:rFonts w:ascii="Arial" w:hAnsi="Arial" w:cs="Arial"/>
        </w:rPr>
        <w:t xml:space="preserve">, Contractor shall pay </w:t>
      </w:r>
      <w:bookmarkStart w:id="440" w:name="_DV_C41"/>
      <w:r w:rsidRPr="00782D88">
        <w:rPr>
          <w:rFonts w:ascii="Arial" w:hAnsi="Arial" w:cs="Arial"/>
        </w:rPr>
        <w:t xml:space="preserve">to </w:t>
      </w:r>
      <w:bookmarkEnd w:id="440"/>
      <w:r w:rsidRPr="00782D88">
        <w:rPr>
          <w:rFonts w:ascii="Arial" w:hAnsi="Arial" w:cs="Arial"/>
        </w:rPr>
        <w:t xml:space="preserve">the Consortium its direct actual and reasonable cost of outside labor and materials, including its burdened (including salary, employee benefits, and reimbursement policies) rates for </w:t>
      </w:r>
      <w:bookmarkStart w:id="441" w:name="_DV_C43"/>
      <w:r w:rsidRPr="00782D88">
        <w:rPr>
          <w:rFonts w:ascii="Arial" w:hAnsi="Arial" w:cs="Arial"/>
        </w:rPr>
        <w:t xml:space="preserve">Consortium provided </w:t>
      </w:r>
      <w:bookmarkStart w:id="442" w:name="_DV_M30"/>
      <w:bookmarkEnd w:id="441"/>
      <w:bookmarkEnd w:id="442"/>
      <w:r w:rsidRPr="00782D88">
        <w:rPr>
          <w:rFonts w:ascii="Arial" w:hAnsi="Arial" w:cs="Arial"/>
        </w:rPr>
        <w:t>labor.  Such payment shall be made by Contractor to the Consortium by cash payment upon demand or, at the Consortium’s option, such payment shall be deducted from any amounts due or to become due to Contractor under this Agreement.</w:t>
      </w:r>
    </w:p>
    <w:p w14:paraId="47B86EED" w14:textId="77777777" w:rsidR="00127E5F" w:rsidRPr="00B229D8" w:rsidRDefault="0031257B" w:rsidP="00127E5F">
      <w:pPr>
        <w:pStyle w:val="Level1"/>
        <w:rPr>
          <w:rFonts w:ascii="Arial" w:hAnsi="Arial" w:cs="Arial"/>
          <w:szCs w:val="24"/>
        </w:rPr>
      </w:pPr>
      <w:r>
        <w:rPr>
          <w:rFonts w:ascii="Arial" w:hAnsi="Arial" w:cs="Arial"/>
          <w:szCs w:val="24"/>
        </w:rPr>
        <w:t>indemnification</w:t>
      </w:r>
      <w:r w:rsidR="00127E5F" w:rsidRPr="00B229D8">
        <w:rPr>
          <w:rFonts w:ascii="Arial" w:hAnsi="Arial" w:cs="Arial"/>
          <w:szCs w:val="24"/>
        </w:rPr>
        <w:t>.</w:t>
      </w:r>
    </w:p>
    <w:p w14:paraId="09845CDB" w14:textId="77777777" w:rsidR="00B70AE6" w:rsidRPr="00B70AE6" w:rsidRDefault="00B70AE6" w:rsidP="00B70AE6">
      <w:pPr>
        <w:pStyle w:val="Level2"/>
        <w:rPr>
          <w:rFonts w:ascii="Arial" w:hAnsi="Arial" w:cs="Arial"/>
        </w:rPr>
      </w:pPr>
      <w:bookmarkStart w:id="443" w:name="_Toc527455910"/>
      <w:bookmarkStart w:id="444" w:name="_Toc527456983"/>
      <w:bookmarkStart w:id="445" w:name="_Toc527469233"/>
      <w:bookmarkStart w:id="446" w:name="_Toc529972261"/>
      <w:bookmarkStart w:id="447" w:name="_Toc531983885"/>
      <w:bookmarkStart w:id="448" w:name="_Toc13645558"/>
      <w:r w:rsidRPr="00B70AE6">
        <w:rPr>
          <w:rFonts w:ascii="Arial" w:hAnsi="Arial" w:cs="Arial"/>
        </w:rPr>
        <w:t>General.</w:t>
      </w:r>
      <w:bookmarkEnd w:id="443"/>
      <w:bookmarkEnd w:id="444"/>
      <w:bookmarkEnd w:id="445"/>
      <w:bookmarkEnd w:id="446"/>
      <w:bookmarkEnd w:id="447"/>
      <w:bookmarkEnd w:id="448"/>
    </w:p>
    <w:p w14:paraId="35EB0078" w14:textId="77777777" w:rsidR="00B70AE6" w:rsidRPr="00B70AE6" w:rsidRDefault="00B70AE6" w:rsidP="00B70AE6">
      <w:pPr>
        <w:pStyle w:val="10spLeftInd05"/>
        <w:ind w:firstLine="720"/>
        <w:rPr>
          <w:rFonts w:ascii="Arial" w:hAnsi="Arial" w:cs="Arial"/>
        </w:rPr>
      </w:pPr>
      <w:r w:rsidRPr="00B70AE6">
        <w:rPr>
          <w:rFonts w:ascii="Arial" w:hAnsi="Arial" w:cs="Arial"/>
        </w:rPr>
        <w:t>Contractor shall indemnify, defend, and hold harmless the Consortium, and its elected and appointed officers, employees, agents, Consortium Members (hereafter in this Section 1</w:t>
      </w:r>
      <w:r w:rsidR="003B4163">
        <w:rPr>
          <w:rFonts w:ascii="Arial" w:hAnsi="Arial" w:cs="Arial"/>
        </w:rPr>
        <w:t>2</w:t>
      </w:r>
      <w:r w:rsidRPr="00B70AE6">
        <w:rPr>
          <w:rFonts w:ascii="Arial" w:hAnsi="Arial" w:cs="Arial"/>
        </w:rPr>
        <w:t xml:space="preserve"> “Consortium Indemnities”) and the State and its officers, employees, and agents from and against any and all claims, liabilities, damages, costs, and expenses, including defense costs and legal, accounting and other expert, consulting or professional fees, arising from, connected with, or related to claims and lawsuits, for any damages of any nature whatsoever, for bodily injury, death, personal injury (including purely economic damage), or real or personal property damage arising from Contractor, Contractor’s agents’, employees’ or Subcontractors’ alleged or actual negligent acts, errors, or omissions or willful misconduct in the performance of Services or provision of products pursuant to this Agreement, including to the extent applicable  workers’ </w:t>
      </w:r>
      <w:r w:rsidRPr="00B70AE6">
        <w:rPr>
          <w:rFonts w:ascii="Arial" w:hAnsi="Arial" w:cs="Arial"/>
        </w:rPr>
        <w:lastRenderedPageBreak/>
        <w:t>compensation suits, liability, or expense, provided that Consortium Indemnitees provide Contractor with prompt notice of any such claim of which the Consortium Executive Director has actual knowledge and provides reasonable cooperation in Contractor’s defense and any related settlement negotiations.  Any legal defense pursuant to Contractor’s indemnification obligations under this Section 1</w:t>
      </w:r>
      <w:r>
        <w:rPr>
          <w:rFonts w:ascii="Arial" w:hAnsi="Arial" w:cs="Arial"/>
        </w:rPr>
        <w:t>3</w:t>
      </w:r>
      <w:r w:rsidRPr="00B70AE6">
        <w:rPr>
          <w:rFonts w:ascii="Arial" w:hAnsi="Arial" w:cs="Arial"/>
        </w:rPr>
        <w:t xml:space="preserve"> shall be conducted by Contractor and performed by counsel selected by Contractor and approved by the Consortium, except that the Consortium will not have such approval right if Contractor’s interests are </w:t>
      </w:r>
      <w:proofErr w:type="gramStart"/>
      <w:r w:rsidRPr="00B70AE6">
        <w:rPr>
          <w:rFonts w:ascii="Arial" w:hAnsi="Arial" w:cs="Arial"/>
        </w:rPr>
        <w:t>adverse</w:t>
      </w:r>
      <w:proofErr w:type="gramEnd"/>
      <w:r w:rsidRPr="00B70AE6">
        <w:rPr>
          <w:rFonts w:ascii="Arial" w:hAnsi="Arial" w:cs="Arial"/>
        </w:rPr>
        <w:t xml:space="preserve"> to the Consortium’s.  Notwithstanding the preceding sentence, Consortium Indemnitees shall have the right to participate in any such defense at its sole cost and expense, except that in the event Contractor fails to provide a full and adequate defense, Consortium Indemnitees shall be entitled to retain its own counsel and receive reimbursement from Contractor for all such costs and expenses incurred by Consortium Indemnitees in doing so.  Contractor shall not have the right to enter into any settlement, agree to any injunction or other equitable relief, or make any admission, in each case, on behalf of Consortium Indemnitees without Consortium Indemnitee’s prior approval.  </w:t>
      </w:r>
    </w:p>
    <w:p w14:paraId="137DDD4E" w14:textId="77777777" w:rsidR="00B70AE6" w:rsidRPr="00B70AE6" w:rsidRDefault="00B70AE6" w:rsidP="00B70AE6">
      <w:pPr>
        <w:pStyle w:val="Level2"/>
        <w:rPr>
          <w:rFonts w:ascii="Arial" w:hAnsi="Arial" w:cs="Arial"/>
        </w:rPr>
      </w:pPr>
      <w:bookmarkStart w:id="449" w:name="_Toc527455911"/>
      <w:bookmarkStart w:id="450" w:name="_Toc527456984"/>
      <w:bookmarkStart w:id="451" w:name="_Toc527469234"/>
      <w:bookmarkStart w:id="452" w:name="_Toc529972262"/>
      <w:bookmarkStart w:id="453" w:name="_Toc531983886"/>
      <w:bookmarkStart w:id="454" w:name="_Toc13645559"/>
      <w:r w:rsidRPr="00B70AE6">
        <w:rPr>
          <w:rFonts w:ascii="Arial" w:hAnsi="Arial" w:cs="Arial"/>
        </w:rPr>
        <w:t>Intellectual Property Indemnification.</w:t>
      </w:r>
      <w:bookmarkEnd w:id="449"/>
      <w:bookmarkEnd w:id="450"/>
      <w:bookmarkEnd w:id="451"/>
      <w:bookmarkEnd w:id="452"/>
      <w:bookmarkEnd w:id="453"/>
      <w:bookmarkEnd w:id="454"/>
    </w:p>
    <w:p w14:paraId="5E9FA76A" w14:textId="77777777" w:rsidR="00B70AE6" w:rsidRDefault="00B70AE6" w:rsidP="00B70AE6">
      <w:pPr>
        <w:pStyle w:val="10spLeftInd05"/>
        <w:ind w:firstLine="720"/>
        <w:rPr>
          <w:rFonts w:ascii="Arial" w:hAnsi="Arial" w:cs="Arial"/>
        </w:rPr>
      </w:pPr>
      <w:r w:rsidRPr="00B70AE6">
        <w:rPr>
          <w:rFonts w:ascii="Arial" w:hAnsi="Arial" w:cs="Arial"/>
        </w:rPr>
        <w:t>Without in any way infringing upon the generality of the Consortium’s indemnification rights under Section 1</w:t>
      </w:r>
      <w:r w:rsidR="003B4163">
        <w:rPr>
          <w:rFonts w:ascii="Arial" w:hAnsi="Arial" w:cs="Arial"/>
        </w:rPr>
        <w:t>2</w:t>
      </w:r>
      <w:r w:rsidRPr="00B70AE6">
        <w:rPr>
          <w:rFonts w:ascii="Arial" w:hAnsi="Arial" w:cs="Arial"/>
        </w:rPr>
        <w:t>.1,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which is based on a claim that C</w:t>
      </w:r>
      <w:r>
        <w:rPr>
          <w:rFonts w:ascii="Arial" w:hAnsi="Arial" w:cs="Arial"/>
        </w:rPr>
        <w:t>onsortium</w:t>
      </w:r>
      <w:r w:rsidRPr="00B70AE6">
        <w:rPr>
          <w:rFonts w:ascii="Arial" w:hAnsi="Arial" w:cs="Arial"/>
        </w:rPr>
        <w:t xml:space="preserve"> Indemnitees’ or the State and its officers, employees, and agents use of or rights to the P</w:t>
      </w:r>
      <w:r>
        <w:rPr>
          <w:rFonts w:ascii="Arial" w:hAnsi="Arial" w:cs="Arial"/>
        </w:rPr>
        <w:t xml:space="preserve">roject </w:t>
      </w:r>
      <w:r w:rsidRPr="00B70AE6">
        <w:rPr>
          <w:rFonts w:ascii="Arial" w:hAnsi="Arial" w:cs="Arial"/>
        </w:rPr>
        <w:t>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P</w:t>
      </w:r>
      <w:r>
        <w:rPr>
          <w:rFonts w:ascii="Arial" w:hAnsi="Arial" w:cs="Arial"/>
        </w:rPr>
        <w:t xml:space="preserve">roject </w:t>
      </w:r>
      <w:r w:rsidRPr="00B70AE6">
        <w:rPr>
          <w:rFonts w:ascii="Arial" w:hAnsi="Arial" w:cs="Arial"/>
        </w:rPr>
        <w:t>Deliverables or Services with any other data or (b) the Consortium fails to obtain intellectual property rights necessary to permit Contractor to perform P</w:t>
      </w:r>
      <w:r>
        <w:rPr>
          <w:rFonts w:ascii="Arial" w:hAnsi="Arial" w:cs="Arial"/>
        </w:rPr>
        <w:t>roject</w:t>
      </w:r>
      <w:r w:rsidRPr="00B70AE6">
        <w:rPr>
          <w:rFonts w:ascii="Arial" w:hAnsi="Arial" w:cs="Arial"/>
        </w:rPr>
        <w:t xml:space="preserve"> Services.  I</w:t>
      </w:r>
      <w:r>
        <w:rPr>
          <w:rFonts w:ascii="Arial" w:hAnsi="Arial" w:cs="Arial"/>
        </w:rPr>
        <w:t xml:space="preserve">f a Project </w:t>
      </w:r>
      <w:r w:rsidRPr="00B70AE6">
        <w:rPr>
          <w:rFonts w:ascii="Arial" w:hAnsi="Arial" w:cs="Arial"/>
        </w:rPr>
        <w:t>Deliverable</w:t>
      </w:r>
      <w:r>
        <w:rPr>
          <w:rFonts w:ascii="Arial" w:hAnsi="Arial" w:cs="Arial"/>
        </w:rPr>
        <w:t>,</w:t>
      </w:r>
      <w:r w:rsidRPr="00B70AE6">
        <w:rPr>
          <w:rFonts w:ascii="Arial" w:hAnsi="Arial" w:cs="Arial"/>
        </w:rPr>
        <w:t xml:space="preserve"> or any one or part thereof, is in such action held to constitute an infringement or misappropriation, or the use thereof is enjoined or restricted, Contractor shall, at its own expense and election:  (a) procure for the Consortium’s right to continue using the Deliverable; (b) modify the Deliverable to comply with the Specifications and not to violate any intellectual property rights; or (c) terminate the use of any infringing Deliverable upon receipt of Notice from the Consortium and refund all sums paid for such Deliverable, as applicable.</w:t>
      </w:r>
    </w:p>
    <w:p w14:paraId="2DE6828C" w14:textId="77777777" w:rsidR="006C7F3B" w:rsidRPr="00B229D8" w:rsidRDefault="006C7F3B" w:rsidP="006C7F3B">
      <w:pPr>
        <w:pStyle w:val="Level1"/>
        <w:rPr>
          <w:rFonts w:ascii="Arial" w:hAnsi="Arial" w:cs="Arial"/>
          <w:szCs w:val="24"/>
        </w:rPr>
      </w:pPr>
      <w:r>
        <w:rPr>
          <w:rFonts w:ascii="Arial" w:hAnsi="Arial" w:cs="Arial"/>
          <w:szCs w:val="24"/>
        </w:rPr>
        <w:lastRenderedPageBreak/>
        <w:t>LIQUIDATED DAMAGES.</w:t>
      </w:r>
    </w:p>
    <w:p w14:paraId="7F2B040E" w14:textId="77777777" w:rsidR="006C7F3B" w:rsidRDefault="00B95F46" w:rsidP="006C7F3B">
      <w:pPr>
        <w:pStyle w:val="Level2"/>
        <w:rPr>
          <w:rFonts w:ascii="Arial" w:hAnsi="Arial" w:cs="Arial"/>
          <w:szCs w:val="24"/>
        </w:rPr>
      </w:pPr>
      <w:r>
        <w:rPr>
          <w:rFonts w:ascii="Arial" w:hAnsi="Arial" w:cs="Arial"/>
          <w:szCs w:val="24"/>
        </w:rPr>
        <w:t>Delays or Failures.</w:t>
      </w:r>
    </w:p>
    <w:p w14:paraId="30478D11" w14:textId="77777777" w:rsidR="00B95F46" w:rsidRPr="00B95F46" w:rsidRDefault="00B95F46" w:rsidP="00B95F46">
      <w:pPr>
        <w:pStyle w:val="10spLeftInd05"/>
        <w:ind w:firstLine="720"/>
        <w:rPr>
          <w:rFonts w:ascii="Arial" w:hAnsi="Arial" w:cs="Arial"/>
        </w:rPr>
      </w:pPr>
      <w:bookmarkStart w:id="455" w:name="_Toc527455913"/>
      <w:bookmarkStart w:id="456" w:name="_Toc527456986"/>
      <w:bookmarkStart w:id="457" w:name="_Toc527469236"/>
      <w:bookmarkStart w:id="458" w:name="_Toc529972264"/>
      <w:r w:rsidRPr="00B95F46">
        <w:rPr>
          <w:rFonts w:ascii="Arial" w:hAnsi="Arial" w:cs="Arial"/>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w:t>
      </w:r>
      <w:bookmarkEnd w:id="455"/>
      <w:bookmarkEnd w:id="456"/>
      <w:bookmarkEnd w:id="457"/>
      <w:r w:rsidRPr="00B95F46">
        <w:rPr>
          <w:rFonts w:ascii="Arial" w:hAnsi="Arial" w:cs="Arial"/>
        </w:rPr>
        <w:t xml:space="preserve"> schedule of liquidated </w:t>
      </w:r>
      <w:bookmarkEnd w:id="458"/>
      <w:r w:rsidRPr="00B95F46">
        <w:rPr>
          <w:rFonts w:ascii="Arial" w:hAnsi="Arial" w:cs="Arial"/>
        </w:rPr>
        <w:t>damages represents damages in conformity with California Civil Code Section 1671, incurred in case of failed, delayed, or other performance not in accordance with the terms of this Agreemen</w:t>
      </w:r>
      <w:bookmarkStart w:id="459" w:name="_Toc434812904"/>
      <w:bookmarkEnd w:id="459"/>
      <w:r w:rsidRPr="00B95F46">
        <w:rPr>
          <w:rFonts w:ascii="Arial" w:hAnsi="Arial" w:cs="Arial"/>
        </w:rPr>
        <w:t>t.</w:t>
      </w:r>
    </w:p>
    <w:p w14:paraId="43FB81F1" w14:textId="77777777" w:rsidR="00B95F46" w:rsidRPr="00B95F46" w:rsidRDefault="00B95F46" w:rsidP="00B95F46">
      <w:pPr>
        <w:pStyle w:val="Level2"/>
        <w:rPr>
          <w:rFonts w:ascii="Arial" w:hAnsi="Arial" w:cs="Arial"/>
        </w:rPr>
      </w:pPr>
      <w:bookmarkStart w:id="460" w:name="_Toc527455914"/>
      <w:bookmarkStart w:id="461" w:name="_Toc527456987"/>
      <w:bookmarkStart w:id="462" w:name="_Toc527469237"/>
      <w:bookmarkStart w:id="463" w:name="_Toc529972265"/>
      <w:bookmarkStart w:id="464" w:name="_Toc531983889"/>
      <w:bookmarkStart w:id="465" w:name="_Toc13645562"/>
      <w:r w:rsidRPr="00B95F46">
        <w:rPr>
          <w:rFonts w:ascii="Arial" w:hAnsi="Arial" w:cs="Arial"/>
        </w:rPr>
        <w:t xml:space="preserve">Key </w:t>
      </w:r>
      <w:r w:rsidR="003B4163">
        <w:rPr>
          <w:rFonts w:ascii="Arial" w:hAnsi="Arial" w:cs="Arial"/>
        </w:rPr>
        <w:t>Staff</w:t>
      </w:r>
      <w:r w:rsidRPr="00B95F46">
        <w:rPr>
          <w:rFonts w:ascii="Arial" w:hAnsi="Arial" w:cs="Arial"/>
        </w:rPr>
        <w:t>.</w:t>
      </w:r>
      <w:bookmarkEnd w:id="460"/>
      <w:bookmarkEnd w:id="461"/>
      <w:bookmarkEnd w:id="462"/>
      <w:bookmarkEnd w:id="463"/>
      <w:bookmarkEnd w:id="464"/>
      <w:bookmarkEnd w:id="465"/>
      <w:r w:rsidRPr="00B95F46">
        <w:rPr>
          <w:rFonts w:ascii="Arial" w:hAnsi="Arial" w:cs="Arial"/>
        </w:rPr>
        <w:t xml:space="preserve"> </w:t>
      </w:r>
    </w:p>
    <w:p w14:paraId="22B4E04E" w14:textId="77777777" w:rsidR="00B95F46" w:rsidRPr="00B95F46" w:rsidRDefault="00B95F46" w:rsidP="00B95F46">
      <w:pPr>
        <w:pStyle w:val="10spLeftInd05"/>
        <w:ind w:firstLine="720"/>
        <w:rPr>
          <w:rFonts w:ascii="Arial" w:hAnsi="Arial" w:cs="Arial"/>
        </w:rPr>
      </w:pPr>
      <w:r w:rsidRPr="00B95F46">
        <w:rPr>
          <w:rFonts w:ascii="Arial" w:hAnsi="Arial" w:cs="Arial"/>
        </w:rPr>
        <w:t xml:space="preserve">In the event that Contractor fails to provide all Key </w:t>
      </w:r>
      <w:r w:rsidR="003B4163">
        <w:rPr>
          <w:rFonts w:ascii="Arial" w:hAnsi="Arial" w:cs="Arial"/>
        </w:rPr>
        <w:t>Staff</w:t>
      </w:r>
      <w:r w:rsidRPr="00B95F46">
        <w:rPr>
          <w:rFonts w:ascii="Arial" w:hAnsi="Arial" w:cs="Arial"/>
        </w:rPr>
        <w:t xml:space="preserve"> as required by Section 6, the Consortium, will provide Contractor with two (2) weeks in which to provide such Key personnel, after which, at its option, Consortium may reduce Contractor’s monthly charges by $1,000 for each workday and for each Key </w:t>
      </w:r>
      <w:r w:rsidR="003B4163">
        <w:rPr>
          <w:rFonts w:ascii="Arial" w:hAnsi="Arial" w:cs="Arial"/>
        </w:rPr>
        <w:t>Staff</w:t>
      </w:r>
      <w:r w:rsidRPr="00B95F46">
        <w:rPr>
          <w:rFonts w:ascii="Arial" w:hAnsi="Arial" w:cs="Arial"/>
        </w:rPr>
        <w:t xml:space="preserve"> member not working under this Agreement until the earliest of: (a) the assignment or reassignment of such Key Personnel member(s) to the Project,; or (b) the Consortium’s Executive Director’s written approval of a replacement for or the diversion of such Key </w:t>
      </w:r>
      <w:r w:rsidR="003B4163">
        <w:rPr>
          <w:rFonts w:ascii="Arial" w:hAnsi="Arial" w:cs="Arial"/>
        </w:rPr>
        <w:t>Staff</w:t>
      </w:r>
      <w:r w:rsidRPr="00B95F46">
        <w:rPr>
          <w:rFonts w:ascii="Arial" w:hAnsi="Arial" w:cs="Arial"/>
        </w:rPr>
        <w:t xml:space="preserve"> member(s).</w:t>
      </w:r>
    </w:p>
    <w:p w14:paraId="100DDD71" w14:textId="77777777" w:rsidR="00B95F46" w:rsidRPr="00B95F46" w:rsidRDefault="00B95F46" w:rsidP="00B95F46">
      <w:pPr>
        <w:pStyle w:val="Level2"/>
        <w:rPr>
          <w:rFonts w:ascii="Arial" w:hAnsi="Arial" w:cs="Arial"/>
        </w:rPr>
      </w:pPr>
      <w:bookmarkStart w:id="466" w:name="_Toc531983890"/>
      <w:bookmarkStart w:id="467" w:name="_Toc13645563"/>
      <w:bookmarkStart w:id="468" w:name="_Toc527455916"/>
      <w:bookmarkStart w:id="469" w:name="_Toc527456989"/>
      <w:bookmarkStart w:id="470" w:name="_Toc527469239"/>
      <w:bookmarkStart w:id="471" w:name="_Toc529972266"/>
      <w:r w:rsidRPr="00B95F46">
        <w:rPr>
          <w:rFonts w:ascii="Arial" w:hAnsi="Arial" w:cs="Arial"/>
        </w:rPr>
        <w:t>Failure to Meet Key Milestones.</w:t>
      </w:r>
      <w:bookmarkEnd w:id="466"/>
      <w:bookmarkEnd w:id="467"/>
      <w:r w:rsidRPr="00B95F46">
        <w:rPr>
          <w:rFonts w:ascii="Arial" w:hAnsi="Arial" w:cs="Arial"/>
        </w:rPr>
        <w:t xml:space="preserve"> </w:t>
      </w:r>
    </w:p>
    <w:p w14:paraId="7EF4E800" w14:textId="77777777" w:rsidR="00B95F46" w:rsidRPr="00B95F46" w:rsidRDefault="00B95F46" w:rsidP="00B95F46">
      <w:pPr>
        <w:pStyle w:val="10spLeftInd05"/>
        <w:ind w:firstLine="720"/>
        <w:rPr>
          <w:rFonts w:ascii="Arial" w:hAnsi="Arial" w:cs="Arial"/>
        </w:rPr>
      </w:pPr>
      <w:r w:rsidRPr="00B95F46">
        <w:rPr>
          <w:rFonts w:ascii="Arial" w:hAnsi="Arial" w:cs="Arial"/>
        </w:rPr>
        <w:t>Contractor shall pa</w:t>
      </w:r>
      <w:bookmarkEnd w:id="468"/>
      <w:bookmarkEnd w:id="469"/>
      <w:bookmarkEnd w:id="470"/>
      <w:r w:rsidRPr="00B95F46">
        <w:rPr>
          <w:rFonts w:ascii="Arial" w:hAnsi="Arial" w:cs="Arial"/>
        </w:rPr>
        <w:t xml:space="preserve">y liquidated damages as follows for </w:t>
      </w:r>
      <w:bookmarkEnd w:id="471"/>
      <w:r w:rsidRPr="00B95F46">
        <w:rPr>
          <w:rFonts w:ascii="Arial" w:hAnsi="Arial" w:cs="Arial"/>
        </w:rPr>
        <w:t>Contractor’s failure to timely perform the Services or provide the Deliverables following the dates specified in the Consortium Executive Director’s approved Work Plan for the following Key Milestone events.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B95F46" w14:paraId="023C7395" w14:textId="77777777" w:rsidTr="008E4670">
        <w:tc>
          <w:tcPr>
            <w:tcW w:w="4950" w:type="dxa"/>
            <w:tcBorders>
              <w:bottom w:val="single" w:sz="12" w:space="0" w:color="auto"/>
            </w:tcBorders>
            <w:shd w:val="clear" w:color="auto" w:fill="auto"/>
          </w:tcPr>
          <w:p w14:paraId="147551CC" w14:textId="77777777" w:rsidR="00B95F46" w:rsidRDefault="00B95F46" w:rsidP="008E4670">
            <w:pPr>
              <w:pStyle w:val="DWTNorm"/>
              <w:spacing w:before="240" w:after="0"/>
              <w:ind w:firstLine="0"/>
            </w:pPr>
            <w:r>
              <w:t>Key Milestones</w:t>
            </w:r>
          </w:p>
        </w:tc>
        <w:tc>
          <w:tcPr>
            <w:tcW w:w="2700" w:type="dxa"/>
            <w:tcBorders>
              <w:bottom w:val="single" w:sz="12" w:space="0" w:color="auto"/>
            </w:tcBorders>
            <w:shd w:val="clear" w:color="auto" w:fill="auto"/>
          </w:tcPr>
          <w:p w14:paraId="73CFB415" w14:textId="77777777" w:rsidR="00B95F46" w:rsidRDefault="00B95F46" w:rsidP="008E4670">
            <w:pPr>
              <w:pStyle w:val="DWTNorm"/>
              <w:spacing w:after="0"/>
              <w:ind w:firstLine="0"/>
              <w:jc w:val="center"/>
            </w:pPr>
            <w:r>
              <w:t>Amount of Liquidated</w:t>
            </w:r>
            <w:r>
              <w:br/>
              <w:t>Damages Per Day</w:t>
            </w:r>
          </w:p>
        </w:tc>
      </w:tr>
      <w:tr w:rsidR="00B95F46" w14:paraId="4C9D3353" w14:textId="77777777" w:rsidTr="008E4670">
        <w:tc>
          <w:tcPr>
            <w:tcW w:w="4950" w:type="dxa"/>
            <w:tcBorders>
              <w:top w:val="single" w:sz="12" w:space="0" w:color="auto"/>
            </w:tcBorders>
            <w:shd w:val="clear" w:color="auto" w:fill="auto"/>
          </w:tcPr>
          <w:p w14:paraId="642AC89C" w14:textId="77777777" w:rsidR="00B95F46" w:rsidRDefault="00B95F46" w:rsidP="008E4670">
            <w:pPr>
              <w:pStyle w:val="DWTNorm"/>
              <w:spacing w:after="0"/>
              <w:ind w:firstLine="0"/>
            </w:pPr>
            <w:r>
              <w:t>Delivery of Initial Work Plan</w:t>
            </w:r>
          </w:p>
        </w:tc>
        <w:tc>
          <w:tcPr>
            <w:tcW w:w="2700" w:type="dxa"/>
            <w:tcBorders>
              <w:top w:val="single" w:sz="12" w:space="0" w:color="auto"/>
            </w:tcBorders>
            <w:shd w:val="clear" w:color="auto" w:fill="auto"/>
          </w:tcPr>
          <w:p w14:paraId="585EEC54" w14:textId="77777777" w:rsidR="00B95F46" w:rsidRDefault="00B95F46" w:rsidP="008E4670">
            <w:pPr>
              <w:pStyle w:val="DWTNorm"/>
              <w:spacing w:before="240" w:after="120"/>
              <w:ind w:right="702" w:firstLine="0"/>
              <w:jc w:val="right"/>
            </w:pPr>
            <w:r>
              <w:t>$1,000.00</w:t>
            </w:r>
          </w:p>
        </w:tc>
      </w:tr>
      <w:tr w:rsidR="00B95F46" w14:paraId="25A0543D" w14:textId="77777777" w:rsidTr="008E4670">
        <w:tc>
          <w:tcPr>
            <w:tcW w:w="4950" w:type="dxa"/>
            <w:shd w:val="clear" w:color="auto" w:fill="auto"/>
          </w:tcPr>
          <w:p w14:paraId="45C6C4B4" w14:textId="77777777" w:rsidR="00B95F46" w:rsidRDefault="00B95F46" w:rsidP="008E4670">
            <w:pPr>
              <w:pStyle w:val="DWTNorm"/>
              <w:spacing w:after="120"/>
              <w:ind w:firstLine="0"/>
            </w:pPr>
            <w:r>
              <w:t>Delivery of Initial RTM</w:t>
            </w:r>
          </w:p>
        </w:tc>
        <w:tc>
          <w:tcPr>
            <w:tcW w:w="2700" w:type="dxa"/>
            <w:shd w:val="clear" w:color="auto" w:fill="auto"/>
          </w:tcPr>
          <w:p w14:paraId="75750727" w14:textId="77777777" w:rsidR="00B95F46" w:rsidRDefault="00B95F46" w:rsidP="008E4670">
            <w:pPr>
              <w:pStyle w:val="DWTNorm"/>
              <w:spacing w:before="240" w:after="120"/>
              <w:ind w:right="702" w:firstLine="0"/>
              <w:jc w:val="right"/>
            </w:pPr>
            <w:r>
              <w:t>$1,000.00</w:t>
            </w:r>
          </w:p>
        </w:tc>
      </w:tr>
      <w:tr w:rsidR="00B95F46" w14:paraId="0F4D8564" w14:textId="77777777" w:rsidTr="008E4670">
        <w:tc>
          <w:tcPr>
            <w:tcW w:w="4950" w:type="dxa"/>
            <w:shd w:val="clear" w:color="auto" w:fill="auto"/>
          </w:tcPr>
          <w:p w14:paraId="12CC5F63" w14:textId="77777777" w:rsidR="00B95F46" w:rsidRDefault="00B95F46" w:rsidP="008E4670">
            <w:pPr>
              <w:pStyle w:val="DWTNorm"/>
              <w:spacing w:after="120"/>
              <w:ind w:firstLine="0"/>
            </w:pPr>
            <w:r>
              <w:t>Delivery of BPR Plan</w:t>
            </w:r>
          </w:p>
        </w:tc>
        <w:tc>
          <w:tcPr>
            <w:tcW w:w="2700" w:type="dxa"/>
            <w:shd w:val="clear" w:color="auto" w:fill="auto"/>
          </w:tcPr>
          <w:p w14:paraId="4574076C" w14:textId="77777777" w:rsidR="00B95F46" w:rsidRDefault="00B95F46" w:rsidP="008E4670">
            <w:pPr>
              <w:pStyle w:val="DWTNorm"/>
              <w:spacing w:before="240" w:after="120"/>
              <w:ind w:right="702" w:firstLine="0"/>
              <w:jc w:val="right"/>
            </w:pPr>
            <w:r>
              <w:t>$1,000.00</w:t>
            </w:r>
          </w:p>
        </w:tc>
      </w:tr>
      <w:tr w:rsidR="00B95F46" w14:paraId="279B903B" w14:textId="77777777" w:rsidTr="008E4670">
        <w:tc>
          <w:tcPr>
            <w:tcW w:w="4950" w:type="dxa"/>
            <w:shd w:val="clear" w:color="auto" w:fill="auto"/>
          </w:tcPr>
          <w:p w14:paraId="2C0307EC" w14:textId="77777777" w:rsidR="00B95F46" w:rsidRDefault="00B95F46" w:rsidP="008E4670">
            <w:pPr>
              <w:pStyle w:val="DWTNorm"/>
              <w:spacing w:after="120"/>
              <w:ind w:firstLine="0"/>
            </w:pPr>
            <w:r>
              <w:t>Delivery of OCM Plan</w:t>
            </w:r>
          </w:p>
        </w:tc>
        <w:tc>
          <w:tcPr>
            <w:tcW w:w="2700" w:type="dxa"/>
            <w:shd w:val="clear" w:color="auto" w:fill="auto"/>
          </w:tcPr>
          <w:p w14:paraId="0B53C43A" w14:textId="77777777" w:rsidR="00B95F46" w:rsidRDefault="00B95F46" w:rsidP="008E4670">
            <w:pPr>
              <w:pStyle w:val="DWTNorm"/>
              <w:spacing w:before="240" w:after="120"/>
              <w:ind w:right="702" w:firstLine="0"/>
              <w:jc w:val="right"/>
            </w:pPr>
            <w:r>
              <w:t>$1,000.00</w:t>
            </w:r>
          </w:p>
        </w:tc>
      </w:tr>
      <w:tr w:rsidR="00B95F46" w14:paraId="08B1CFD5" w14:textId="77777777" w:rsidTr="008E4670">
        <w:tc>
          <w:tcPr>
            <w:tcW w:w="4950" w:type="dxa"/>
            <w:shd w:val="clear" w:color="auto" w:fill="auto"/>
          </w:tcPr>
          <w:p w14:paraId="15F8F2E4" w14:textId="77777777" w:rsidR="00B95F46" w:rsidRDefault="00B95F46" w:rsidP="008E4670">
            <w:pPr>
              <w:pStyle w:val="DWTNorm"/>
              <w:spacing w:after="120"/>
              <w:ind w:firstLine="0"/>
            </w:pPr>
            <w:r>
              <w:t>Delivery of County Communication Plan</w:t>
            </w:r>
          </w:p>
        </w:tc>
        <w:tc>
          <w:tcPr>
            <w:tcW w:w="2700" w:type="dxa"/>
            <w:shd w:val="clear" w:color="auto" w:fill="auto"/>
          </w:tcPr>
          <w:p w14:paraId="0A8AC4F0" w14:textId="77777777" w:rsidR="00B95F46" w:rsidRDefault="00B95F46" w:rsidP="008E4670">
            <w:pPr>
              <w:pStyle w:val="DWTNorm"/>
              <w:spacing w:before="240" w:after="120"/>
              <w:ind w:right="702" w:firstLine="0"/>
              <w:jc w:val="right"/>
            </w:pPr>
            <w:r>
              <w:t>$1,000.00</w:t>
            </w:r>
          </w:p>
        </w:tc>
      </w:tr>
      <w:tr w:rsidR="00B95F46" w14:paraId="68B35CC5" w14:textId="77777777" w:rsidTr="008E4670">
        <w:tc>
          <w:tcPr>
            <w:tcW w:w="4950" w:type="dxa"/>
            <w:shd w:val="clear" w:color="auto" w:fill="auto"/>
          </w:tcPr>
          <w:p w14:paraId="287ECB0A" w14:textId="77777777" w:rsidR="00B95F46" w:rsidRDefault="00B95F46" w:rsidP="008E4670">
            <w:pPr>
              <w:pStyle w:val="DWTNorm"/>
              <w:spacing w:after="120"/>
              <w:ind w:firstLine="0"/>
            </w:pPr>
            <w:r>
              <w:lastRenderedPageBreak/>
              <w:t>Delivery of County Change Guides</w:t>
            </w:r>
          </w:p>
        </w:tc>
        <w:tc>
          <w:tcPr>
            <w:tcW w:w="2700" w:type="dxa"/>
            <w:shd w:val="clear" w:color="auto" w:fill="auto"/>
          </w:tcPr>
          <w:p w14:paraId="233FFC00" w14:textId="77777777" w:rsidR="00B95F46" w:rsidRDefault="00B95F46" w:rsidP="008E4670">
            <w:pPr>
              <w:pStyle w:val="DWTNorm"/>
              <w:spacing w:before="240" w:after="120"/>
              <w:ind w:right="702" w:firstLine="0"/>
              <w:jc w:val="right"/>
            </w:pPr>
            <w:r>
              <w:t>$1,000.00</w:t>
            </w:r>
          </w:p>
        </w:tc>
      </w:tr>
      <w:tr w:rsidR="00B95F46" w14:paraId="7E614843" w14:textId="77777777" w:rsidTr="008E4670">
        <w:tc>
          <w:tcPr>
            <w:tcW w:w="4950" w:type="dxa"/>
            <w:shd w:val="clear" w:color="auto" w:fill="auto"/>
          </w:tcPr>
          <w:p w14:paraId="43FAEA6D" w14:textId="77777777" w:rsidR="00B95F46" w:rsidRDefault="00B95F46" w:rsidP="008E4670">
            <w:pPr>
              <w:pStyle w:val="DWTNorm"/>
              <w:spacing w:after="120"/>
              <w:ind w:firstLine="0"/>
            </w:pPr>
            <w:r>
              <w:t>Delivery of Master Training Plan</w:t>
            </w:r>
          </w:p>
        </w:tc>
        <w:tc>
          <w:tcPr>
            <w:tcW w:w="2700" w:type="dxa"/>
            <w:shd w:val="clear" w:color="auto" w:fill="auto"/>
          </w:tcPr>
          <w:p w14:paraId="0C0030EA" w14:textId="77777777" w:rsidR="00B95F46" w:rsidRDefault="00B95F46" w:rsidP="008E4670">
            <w:pPr>
              <w:pStyle w:val="DWTNorm"/>
              <w:spacing w:before="240" w:after="120"/>
              <w:ind w:right="702" w:firstLine="0"/>
              <w:jc w:val="right"/>
            </w:pPr>
            <w:r>
              <w:t>$1,000.00</w:t>
            </w:r>
          </w:p>
        </w:tc>
      </w:tr>
      <w:tr w:rsidR="00B95F46" w14:paraId="3800975F" w14:textId="77777777" w:rsidTr="008E4670">
        <w:tc>
          <w:tcPr>
            <w:tcW w:w="4950" w:type="dxa"/>
            <w:shd w:val="clear" w:color="auto" w:fill="auto"/>
          </w:tcPr>
          <w:p w14:paraId="751E2893" w14:textId="1EE49870" w:rsidR="00B95F46" w:rsidRDefault="00B95F46" w:rsidP="00990439">
            <w:pPr>
              <w:pStyle w:val="DWTNorm"/>
              <w:spacing w:after="120"/>
              <w:ind w:firstLine="0"/>
            </w:pPr>
            <w:r>
              <w:t xml:space="preserve">Delivery </w:t>
            </w:r>
            <w:proofErr w:type="gramStart"/>
            <w:r>
              <w:t xml:space="preserve">of </w:t>
            </w:r>
            <w:r w:rsidR="00990439">
              <w:t xml:space="preserve"> County</w:t>
            </w:r>
            <w:proofErr w:type="gramEnd"/>
            <w:r w:rsidR="00990439">
              <w:t xml:space="preserve">-specific Training </w:t>
            </w:r>
            <w:r>
              <w:t>Plan</w:t>
            </w:r>
            <w:r w:rsidR="00990439">
              <w:t>s</w:t>
            </w:r>
          </w:p>
        </w:tc>
        <w:tc>
          <w:tcPr>
            <w:tcW w:w="2700" w:type="dxa"/>
            <w:shd w:val="clear" w:color="auto" w:fill="auto"/>
          </w:tcPr>
          <w:p w14:paraId="21078185" w14:textId="77777777" w:rsidR="00B95F46" w:rsidRDefault="00B95F46" w:rsidP="008E4670">
            <w:pPr>
              <w:pStyle w:val="DWTNorm"/>
              <w:spacing w:before="240" w:after="120"/>
              <w:ind w:right="702" w:firstLine="0"/>
              <w:jc w:val="right"/>
            </w:pPr>
            <w:r>
              <w:t>$1,000.00</w:t>
            </w:r>
          </w:p>
        </w:tc>
      </w:tr>
    </w:tbl>
    <w:p w14:paraId="09BBD901" w14:textId="77777777" w:rsidR="00B95F46" w:rsidRPr="003B4163" w:rsidRDefault="00B95F46" w:rsidP="003961E7">
      <w:pPr>
        <w:pStyle w:val="Level2"/>
        <w:spacing w:before="240"/>
        <w:rPr>
          <w:rFonts w:ascii="Arial" w:hAnsi="Arial" w:cs="Arial"/>
        </w:rPr>
      </w:pPr>
      <w:bookmarkStart w:id="472" w:name="_Toc531983891"/>
      <w:bookmarkStart w:id="473" w:name="_Toc13645564"/>
      <w:bookmarkStart w:id="474" w:name="_Toc527455917"/>
      <w:bookmarkStart w:id="475" w:name="_Toc527456990"/>
      <w:bookmarkStart w:id="476" w:name="_Toc527469240"/>
      <w:bookmarkStart w:id="477" w:name="_Toc529972267"/>
      <w:r w:rsidRPr="003B4163">
        <w:rPr>
          <w:rFonts w:ascii="Arial" w:hAnsi="Arial" w:cs="Arial"/>
        </w:rPr>
        <w:t>Available Remedies.</w:t>
      </w:r>
      <w:bookmarkEnd w:id="472"/>
      <w:bookmarkEnd w:id="473"/>
      <w:r w:rsidRPr="003B4163">
        <w:rPr>
          <w:rFonts w:ascii="Arial" w:hAnsi="Arial" w:cs="Arial"/>
        </w:rPr>
        <w:t xml:space="preserve"> </w:t>
      </w:r>
    </w:p>
    <w:p w14:paraId="0680A567" w14:textId="77777777" w:rsidR="00B95F46" w:rsidRPr="003961E7" w:rsidRDefault="00B95F46" w:rsidP="003961E7">
      <w:pPr>
        <w:pStyle w:val="10spLeftInd05"/>
        <w:spacing w:before="240"/>
        <w:ind w:firstLine="720"/>
        <w:rPr>
          <w:rFonts w:ascii="Arial" w:hAnsi="Arial" w:cs="Arial"/>
        </w:rPr>
      </w:pPr>
      <w:r w:rsidRPr="003961E7">
        <w:rPr>
          <w:rFonts w:ascii="Arial" w:hAnsi="Arial" w:cs="Arial"/>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w:t>
      </w:r>
      <w:bookmarkEnd w:id="474"/>
      <w:bookmarkEnd w:id="475"/>
      <w:bookmarkEnd w:id="476"/>
      <w:r w:rsidRPr="003961E7">
        <w:rPr>
          <w:rFonts w:ascii="Arial" w:hAnsi="Arial" w:cs="Arial"/>
        </w:rPr>
        <w:t>ing the Consortium’s rig</w:t>
      </w:r>
      <w:bookmarkEnd w:id="477"/>
      <w:r w:rsidRPr="003961E7">
        <w:rPr>
          <w:rFonts w:ascii="Arial" w:hAnsi="Arial" w:cs="Arial"/>
        </w:rPr>
        <w:t>ht to terminate this Agreement, and the Consortium shall be entitled in its discretion to recover actual damages caused by Contractor’s failure to perform its obligations under this Agreement.</w:t>
      </w:r>
    </w:p>
    <w:p w14:paraId="10561013" w14:textId="77777777" w:rsidR="00B95F46" w:rsidRPr="003961E7" w:rsidRDefault="00B95F46" w:rsidP="003961E7">
      <w:pPr>
        <w:pStyle w:val="Level2"/>
        <w:rPr>
          <w:rFonts w:ascii="Arial" w:hAnsi="Arial" w:cs="Arial"/>
        </w:rPr>
      </w:pPr>
      <w:bookmarkStart w:id="478" w:name="_Toc531983892"/>
      <w:bookmarkStart w:id="479" w:name="_Toc13645565"/>
      <w:bookmarkStart w:id="480" w:name="_Toc434812906"/>
      <w:bookmarkStart w:id="481" w:name="_Toc527455918"/>
      <w:bookmarkStart w:id="482" w:name="_Toc527456991"/>
      <w:bookmarkStart w:id="483" w:name="_Toc527469241"/>
      <w:bookmarkStart w:id="484" w:name="_Toc529972268"/>
      <w:r w:rsidRPr="003961E7">
        <w:rPr>
          <w:rFonts w:ascii="Arial" w:hAnsi="Arial" w:cs="Arial"/>
        </w:rPr>
        <w:t>Payments.</w:t>
      </w:r>
      <w:bookmarkEnd w:id="478"/>
      <w:bookmarkEnd w:id="479"/>
      <w:r w:rsidRPr="003961E7">
        <w:rPr>
          <w:rFonts w:ascii="Arial" w:hAnsi="Arial" w:cs="Arial"/>
        </w:rPr>
        <w:t xml:space="preserve"> </w:t>
      </w:r>
      <w:bookmarkEnd w:id="480"/>
    </w:p>
    <w:p w14:paraId="50B37075" w14:textId="77777777" w:rsidR="00B95F46" w:rsidRPr="003961E7" w:rsidRDefault="00B95F46" w:rsidP="00B95F46">
      <w:pPr>
        <w:pStyle w:val="10spLeftInd05"/>
        <w:ind w:firstLine="720"/>
        <w:rPr>
          <w:rFonts w:ascii="Arial" w:hAnsi="Arial" w:cs="Arial"/>
        </w:rPr>
      </w:pPr>
      <w:r w:rsidRPr="003961E7">
        <w:rPr>
          <w:rFonts w:ascii="Arial" w:hAnsi="Arial" w:cs="Arial"/>
        </w:rPr>
        <w:t>Amounts due the Consortium as liquidated damages may be deducted by the Consortium from any amounts owing Contractor under this Agreement, or the Consortium may bill Contractor for liquidated damages as a separate item solely at the discretion of the Consortium.</w:t>
      </w:r>
      <w:bookmarkEnd w:id="481"/>
      <w:bookmarkEnd w:id="482"/>
      <w:bookmarkEnd w:id="483"/>
      <w:r w:rsidRPr="003961E7">
        <w:rPr>
          <w:rFonts w:ascii="Arial" w:hAnsi="Arial" w:cs="Arial"/>
        </w:rPr>
        <w:t xml:space="preserve">  In the event</w:t>
      </w:r>
      <w:bookmarkEnd w:id="484"/>
      <w:r w:rsidRPr="003961E7">
        <w:rPr>
          <w:rFonts w:ascii="Arial" w:hAnsi="Arial" w:cs="Arial"/>
        </w:rPr>
        <w:t xml:space="preserve"> the Consortium elects to bill Contractor for liquidated damages, Contractor shall promptly pay the sums billed.</w:t>
      </w:r>
    </w:p>
    <w:p w14:paraId="0EEE2441" w14:textId="77777777" w:rsidR="00342420" w:rsidRPr="00B229D8" w:rsidRDefault="006C7F3B" w:rsidP="00342420">
      <w:pPr>
        <w:pStyle w:val="Level1"/>
        <w:rPr>
          <w:rFonts w:ascii="Arial" w:hAnsi="Arial" w:cs="Arial"/>
          <w:szCs w:val="24"/>
        </w:rPr>
      </w:pPr>
      <w:r>
        <w:rPr>
          <w:rFonts w:ascii="Arial" w:hAnsi="Arial" w:cs="Arial"/>
          <w:szCs w:val="24"/>
        </w:rPr>
        <w:t>ADDITIONAL RIGHTS AND REMEDIES.</w:t>
      </w:r>
    </w:p>
    <w:p w14:paraId="60F18CBB" w14:textId="77777777" w:rsidR="00216545" w:rsidRPr="00216545" w:rsidRDefault="00216545" w:rsidP="00216545">
      <w:pPr>
        <w:pStyle w:val="Level2"/>
        <w:rPr>
          <w:rFonts w:ascii="Arial" w:hAnsi="Arial" w:cs="Arial"/>
        </w:rPr>
      </w:pPr>
      <w:bookmarkStart w:id="485" w:name="_Toc434392217"/>
      <w:bookmarkStart w:id="486" w:name="_Toc525541153"/>
      <w:bookmarkStart w:id="487" w:name="_Toc527455920"/>
      <w:bookmarkStart w:id="488" w:name="_Toc527456993"/>
      <w:bookmarkStart w:id="489" w:name="_Toc527469243"/>
      <w:bookmarkStart w:id="490" w:name="_Toc529972270"/>
      <w:bookmarkStart w:id="491" w:name="_Toc531983894"/>
      <w:bookmarkStart w:id="492" w:name="_Toc13645567"/>
      <w:r w:rsidRPr="00216545">
        <w:rPr>
          <w:rFonts w:ascii="Arial" w:hAnsi="Arial" w:cs="Arial"/>
        </w:rPr>
        <w:t>Withholding Payments</w:t>
      </w:r>
      <w:bookmarkEnd w:id="485"/>
      <w:bookmarkEnd w:id="486"/>
      <w:r w:rsidRPr="00216545">
        <w:rPr>
          <w:rFonts w:ascii="Arial" w:hAnsi="Arial" w:cs="Arial"/>
        </w:rPr>
        <w:t>.</w:t>
      </w:r>
      <w:bookmarkEnd w:id="487"/>
      <w:bookmarkEnd w:id="488"/>
      <w:bookmarkEnd w:id="489"/>
      <w:bookmarkEnd w:id="490"/>
      <w:bookmarkEnd w:id="491"/>
      <w:bookmarkEnd w:id="492"/>
      <w:r w:rsidRPr="00216545">
        <w:rPr>
          <w:rFonts w:ascii="Arial" w:hAnsi="Arial" w:cs="Arial"/>
        </w:rPr>
        <w:t xml:space="preserve"> </w:t>
      </w:r>
    </w:p>
    <w:p w14:paraId="2DB0C7D6" w14:textId="77777777" w:rsidR="00216545" w:rsidRPr="00216545" w:rsidRDefault="00216545" w:rsidP="00216545">
      <w:pPr>
        <w:pStyle w:val="10spLeftInd05"/>
        <w:ind w:firstLine="720"/>
        <w:rPr>
          <w:rFonts w:ascii="Arial" w:hAnsi="Arial" w:cs="Arial"/>
        </w:rPr>
      </w:pPr>
      <w:bookmarkStart w:id="493" w:name="_Toc527455921"/>
      <w:bookmarkStart w:id="494" w:name="_Toc527456994"/>
      <w:bookmarkStart w:id="495" w:name="_Toc527459849"/>
      <w:bookmarkStart w:id="496" w:name="_Toc527469244"/>
      <w:bookmarkStart w:id="497" w:name="_Toc529972271"/>
      <w:r w:rsidRPr="00216545">
        <w:rPr>
          <w:rFonts w:ascii="Arial" w:hAnsi="Arial" w:cs="Arial"/>
        </w:rPr>
        <w:t>The Consortium shall have the right to withhold payments to Contractor, in whole or in part, to the extent Contractor fails to perform its obligations set forth in this Agreement</w:t>
      </w:r>
      <w:bookmarkStart w:id="498" w:name="_Toc434392218"/>
      <w:bookmarkStart w:id="499" w:name="_Toc525541154"/>
      <w:bookmarkEnd w:id="498"/>
      <w:bookmarkEnd w:id="499"/>
      <w:r w:rsidRPr="00216545">
        <w:rPr>
          <w:rFonts w:ascii="Arial" w:hAnsi="Arial" w:cs="Arial"/>
        </w:rPr>
        <w:t>.</w:t>
      </w:r>
      <w:bookmarkEnd w:id="493"/>
      <w:bookmarkEnd w:id="494"/>
      <w:bookmarkEnd w:id="495"/>
      <w:bookmarkEnd w:id="496"/>
      <w:bookmarkEnd w:id="497"/>
    </w:p>
    <w:p w14:paraId="71EF37C7" w14:textId="77777777" w:rsidR="00216545" w:rsidRPr="00216545" w:rsidRDefault="00216545" w:rsidP="00216545">
      <w:pPr>
        <w:pStyle w:val="Level2"/>
        <w:rPr>
          <w:rFonts w:ascii="Arial" w:hAnsi="Arial" w:cs="Arial"/>
        </w:rPr>
      </w:pPr>
      <w:bookmarkStart w:id="500" w:name="_Toc527455922"/>
      <w:bookmarkStart w:id="501" w:name="_Toc527456995"/>
      <w:bookmarkStart w:id="502" w:name="_Toc527469245"/>
      <w:bookmarkStart w:id="503" w:name="_Toc529972272"/>
      <w:bookmarkStart w:id="504" w:name="_Toc531983895"/>
      <w:bookmarkStart w:id="505" w:name="_Toc13645568"/>
      <w:r w:rsidRPr="00216545">
        <w:rPr>
          <w:rFonts w:ascii="Arial" w:hAnsi="Arial" w:cs="Arial"/>
        </w:rPr>
        <w:t>Reductions in Payments Due.</w:t>
      </w:r>
      <w:bookmarkEnd w:id="500"/>
      <w:bookmarkEnd w:id="501"/>
      <w:bookmarkEnd w:id="502"/>
      <w:bookmarkEnd w:id="503"/>
      <w:bookmarkEnd w:id="504"/>
      <w:bookmarkEnd w:id="505"/>
    </w:p>
    <w:p w14:paraId="013BC1BC" w14:textId="77777777" w:rsidR="00216545" w:rsidRDefault="00216545" w:rsidP="00216545">
      <w:pPr>
        <w:pStyle w:val="10spLeftInd05"/>
        <w:ind w:firstLine="720"/>
        <w:rPr>
          <w:rFonts w:ascii="Arial" w:hAnsi="Arial" w:cs="Arial"/>
        </w:rPr>
      </w:pPr>
      <w:bookmarkStart w:id="506" w:name="_Toc527455923"/>
      <w:bookmarkStart w:id="507" w:name="_Toc527456996"/>
      <w:bookmarkStart w:id="508" w:name="_Toc527459851"/>
      <w:bookmarkStart w:id="509" w:name="_Toc527469246"/>
      <w:bookmarkStart w:id="510" w:name="_Toc529972273"/>
      <w:r w:rsidRPr="00216545">
        <w:rPr>
          <w:rFonts w:ascii="Arial" w:hAnsi="Arial" w:cs="Arial"/>
        </w:rPr>
        <w:t>Amounts due the Consortium by Contractor, including but not limited to liquidated or other damages, or claims for damages, may be deducted or set-off by the Consortium from any money payable to Contractor pursuant to this Agreement.</w:t>
      </w:r>
      <w:bookmarkEnd w:id="506"/>
      <w:bookmarkEnd w:id="507"/>
      <w:bookmarkEnd w:id="508"/>
      <w:bookmarkEnd w:id="509"/>
      <w:bookmarkEnd w:id="510"/>
    </w:p>
    <w:p w14:paraId="6C840743" w14:textId="77777777" w:rsidR="006C7F3B" w:rsidRPr="006C7F3B" w:rsidRDefault="006C7F3B" w:rsidP="006C7F3B">
      <w:pPr>
        <w:pStyle w:val="Level2"/>
      </w:pPr>
      <w:r>
        <w:rPr>
          <w:rFonts w:ascii="Arial" w:hAnsi="Arial" w:cs="Arial"/>
        </w:rPr>
        <w:t>Holdback.</w:t>
      </w:r>
    </w:p>
    <w:p w14:paraId="20177780" w14:textId="77777777" w:rsidR="006C7F3B" w:rsidRPr="006C7F3B" w:rsidRDefault="006C7F3B" w:rsidP="006C7F3B">
      <w:pPr>
        <w:pStyle w:val="10spLeftInd1"/>
        <w:ind w:left="720" w:firstLine="720"/>
        <w:rPr>
          <w:rFonts w:ascii="Arial" w:hAnsi="Arial" w:cs="Arial"/>
        </w:rPr>
      </w:pPr>
      <w:r w:rsidRPr="006C7F3B">
        <w:rPr>
          <w:rFonts w:ascii="Arial" w:hAnsi="Arial" w:cs="Arial"/>
        </w:rPr>
        <w:t xml:space="preserve">Consortium shall retain a </w:t>
      </w:r>
      <w:r>
        <w:rPr>
          <w:rFonts w:ascii="Arial" w:hAnsi="Arial" w:cs="Arial"/>
        </w:rPr>
        <w:t>h</w:t>
      </w:r>
      <w:r w:rsidRPr="006C7F3B">
        <w:rPr>
          <w:rFonts w:ascii="Arial" w:hAnsi="Arial" w:cs="Arial"/>
        </w:rPr>
        <w:t xml:space="preserve">oldback of </w:t>
      </w:r>
      <w:r>
        <w:rPr>
          <w:rFonts w:ascii="Arial" w:hAnsi="Arial" w:cs="Arial"/>
        </w:rPr>
        <w:t>ten percent (</w:t>
      </w:r>
      <w:r w:rsidRPr="006C7F3B">
        <w:rPr>
          <w:rFonts w:ascii="Arial" w:hAnsi="Arial" w:cs="Arial"/>
        </w:rPr>
        <w:t>1</w:t>
      </w:r>
      <w:r>
        <w:rPr>
          <w:rFonts w:ascii="Arial" w:hAnsi="Arial" w:cs="Arial"/>
        </w:rPr>
        <w:t>0</w:t>
      </w:r>
      <w:r w:rsidRPr="006C7F3B">
        <w:rPr>
          <w:rFonts w:ascii="Arial" w:hAnsi="Arial" w:cs="Arial"/>
        </w:rPr>
        <w:t>%</w:t>
      </w:r>
      <w:r>
        <w:rPr>
          <w:rFonts w:ascii="Arial" w:hAnsi="Arial" w:cs="Arial"/>
        </w:rPr>
        <w:t>)</w:t>
      </w:r>
      <w:r w:rsidRPr="006C7F3B">
        <w:rPr>
          <w:rFonts w:ascii="Arial" w:hAnsi="Arial" w:cs="Arial"/>
        </w:rPr>
        <w:t xml:space="preserve"> of amounts invoiced as prescribed in this Agreement for Deliverables, Services and other Project tasks performed prior to Final Implementation Acceptance.  However, Purchase Prices for the purchase or lease of Equipment, Third Party Software </w:t>
      </w:r>
      <w:r w:rsidRPr="006C7F3B">
        <w:rPr>
          <w:rFonts w:ascii="Arial" w:hAnsi="Arial" w:cs="Arial"/>
        </w:rPr>
        <w:lastRenderedPageBreak/>
        <w:t xml:space="preserve">licenses, or for any facilities shall not be included in the </w:t>
      </w:r>
      <w:r>
        <w:rPr>
          <w:rFonts w:ascii="Arial" w:hAnsi="Arial" w:cs="Arial"/>
        </w:rPr>
        <w:t>h</w:t>
      </w:r>
      <w:r w:rsidRPr="006C7F3B">
        <w:rPr>
          <w:rFonts w:ascii="Arial" w:hAnsi="Arial" w:cs="Arial"/>
        </w:rPr>
        <w:t xml:space="preserve">oldback.  Consortium shall authorize Contractor’s submission of an invoice for payment of the </w:t>
      </w:r>
      <w:r>
        <w:rPr>
          <w:rFonts w:ascii="Arial" w:hAnsi="Arial" w:cs="Arial"/>
        </w:rPr>
        <w:t>h</w:t>
      </w:r>
      <w:r w:rsidRPr="006C7F3B">
        <w:rPr>
          <w:rFonts w:ascii="Arial" w:hAnsi="Arial" w:cs="Arial"/>
        </w:rPr>
        <w:t xml:space="preserve">oldback upon Final Implementation Acceptance and the correction by Contractor of all Deficiencies known at that time.  </w:t>
      </w:r>
    </w:p>
    <w:p w14:paraId="3F502691" w14:textId="77777777" w:rsidR="00216545" w:rsidRPr="00216545" w:rsidRDefault="00216545" w:rsidP="00216545">
      <w:pPr>
        <w:pStyle w:val="Level2"/>
        <w:rPr>
          <w:rFonts w:ascii="Arial" w:hAnsi="Arial" w:cs="Arial"/>
        </w:rPr>
      </w:pPr>
      <w:bookmarkStart w:id="511" w:name="_Toc434392219"/>
      <w:bookmarkStart w:id="512" w:name="_Toc525541155"/>
      <w:bookmarkStart w:id="513" w:name="_Toc527455924"/>
      <w:bookmarkStart w:id="514" w:name="_Toc527456997"/>
      <w:bookmarkStart w:id="515" w:name="_Toc527469247"/>
      <w:bookmarkStart w:id="516" w:name="_Toc529972274"/>
      <w:bookmarkStart w:id="517" w:name="_Toc531983896"/>
      <w:bookmarkStart w:id="518" w:name="_Toc13645569"/>
      <w:r w:rsidRPr="00216545">
        <w:rPr>
          <w:rFonts w:ascii="Arial" w:hAnsi="Arial" w:cs="Arial"/>
        </w:rPr>
        <w:t>Cover</w:t>
      </w:r>
      <w:bookmarkEnd w:id="511"/>
      <w:bookmarkEnd w:id="512"/>
      <w:r w:rsidRPr="00216545">
        <w:rPr>
          <w:rFonts w:ascii="Arial" w:hAnsi="Arial" w:cs="Arial"/>
        </w:rPr>
        <w:t>.</w:t>
      </w:r>
      <w:bookmarkEnd w:id="513"/>
      <w:bookmarkEnd w:id="514"/>
      <w:bookmarkEnd w:id="515"/>
      <w:bookmarkEnd w:id="516"/>
      <w:bookmarkEnd w:id="517"/>
      <w:bookmarkEnd w:id="518"/>
      <w:r w:rsidRPr="00216545">
        <w:rPr>
          <w:rFonts w:ascii="Arial" w:hAnsi="Arial" w:cs="Arial"/>
        </w:rPr>
        <w:t xml:space="preserve"> </w:t>
      </w:r>
    </w:p>
    <w:p w14:paraId="00E463F1" w14:textId="77777777" w:rsidR="00216545" w:rsidRPr="00216545" w:rsidRDefault="00216545" w:rsidP="00216545">
      <w:pPr>
        <w:pStyle w:val="10spLeftInd05"/>
        <w:ind w:firstLine="720"/>
        <w:rPr>
          <w:rFonts w:ascii="Arial" w:hAnsi="Arial" w:cs="Arial"/>
        </w:rPr>
      </w:pPr>
      <w:bookmarkStart w:id="519" w:name="_Toc527455925"/>
      <w:bookmarkStart w:id="520" w:name="_Toc527456998"/>
      <w:bookmarkStart w:id="521" w:name="_Toc527459853"/>
      <w:bookmarkStart w:id="522" w:name="_Toc527469248"/>
      <w:bookmarkStart w:id="523" w:name="_Toc529972275"/>
      <w:r w:rsidRPr="00216545">
        <w:rPr>
          <w:rFonts w:ascii="Arial" w:hAnsi="Arial" w:cs="Arial"/>
        </w:rPr>
        <w:t xml:space="preserve">If, in the reasonable judgment of the Consortium, a default by Contractor is not so substantial as to require termination, reasonable efforts to induce Contractor to cure the default are unavailing, and the default is capable of being cured by the Consortium or by another resource without unduly interfering with </w:t>
      </w:r>
      <w:r>
        <w:rPr>
          <w:rFonts w:ascii="Arial" w:hAnsi="Arial" w:cs="Arial"/>
        </w:rPr>
        <w:t xml:space="preserve">the </w:t>
      </w:r>
      <w:r w:rsidRPr="00216545">
        <w:rPr>
          <w:rFonts w:ascii="Arial" w:hAnsi="Arial" w:cs="Arial"/>
        </w:rPr>
        <w:t xml:space="preserve">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Pr>
          <w:rFonts w:ascii="Arial" w:hAnsi="Arial" w:cs="Arial"/>
        </w:rPr>
        <w:t>Project</w:t>
      </w:r>
      <w:r w:rsidRPr="00216545">
        <w:rPr>
          <w:rFonts w:ascii="Arial" w:hAnsi="Arial" w:cs="Arial"/>
        </w:rPr>
        <w:t xml:space="preserve"> Deliverables.</w:t>
      </w:r>
      <w:bookmarkEnd w:id="519"/>
      <w:bookmarkEnd w:id="520"/>
      <w:bookmarkEnd w:id="521"/>
      <w:bookmarkEnd w:id="522"/>
      <w:bookmarkEnd w:id="523"/>
      <w:r w:rsidRPr="00216545">
        <w:rPr>
          <w:rFonts w:ascii="Arial" w:hAnsi="Arial" w:cs="Arial"/>
        </w:rPr>
        <w:t xml:space="preserve"> </w:t>
      </w:r>
    </w:p>
    <w:p w14:paraId="54DAD12B" w14:textId="77777777" w:rsidR="00216545" w:rsidRPr="00216545" w:rsidRDefault="00216545" w:rsidP="00216545">
      <w:pPr>
        <w:pStyle w:val="Level2"/>
        <w:rPr>
          <w:rFonts w:ascii="Arial" w:hAnsi="Arial" w:cs="Arial"/>
        </w:rPr>
      </w:pPr>
      <w:bookmarkStart w:id="524" w:name="_Toc415632391"/>
      <w:bookmarkStart w:id="525" w:name="_Toc437943333"/>
      <w:bookmarkStart w:id="526" w:name="_Toc525541156"/>
      <w:bookmarkStart w:id="527" w:name="_Toc527455926"/>
      <w:bookmarkStart w:id="528" w:name="_Toc527456999"/>
      <w:bookmarkStart w:id="529" w:name="_Toc527469249"/>
      <w:bookmarkStart w:id="530" w:name="_Toc529972276"/>
      <w:bookmarkStart w:id="531" w:name="_Toc531983897"/>
      <w:bookmarkStart w:id="532" w:name="_Toc13645570"/>
      <w:r w:rsidRPr="00216545">
        <w:rPr>
          <w:rFonts w:ascii="Arial" w:hAnsi="Arial" w:cs="Arial"/>
        </w:rPr>
        <w:t>Suspension</w:t>
      </w:r>
      <w:bookmarkEnd w:id="524"/>
      <w:r w:rsidRPr="00216545">
        <w:rPr>
          <w:rFonts w:ascii="Arial" w:hAnsi="Arial" w:cs="Arial"/>
        </w:rPr>
        <w:t xml:space="preserve"> Due to Breach</w:t>
      </w:r>
      <w:bookmarkEnd w:id="525"/>
      <w:bookmarkEnd w:id="526"/>
      <w:r w:rsidRPr="00216545">
        <w:rPr>
          <w:rFonts w:ascii="Arial" w:hAnsi="Arial" w:cs="Arial"/>
        </w:rPr>
        <w:t>.</w:t>
      </w:r>
      <w:bookmarkEnd w:id="527"/>
      <w:bookmarkEnd w:id="528"/>
      <w:bookmarkEnd w:id="529"/>
      <w:bookmarkEnd w:id="530"/>
      <w:bookmarkEnd w:id="531"/>
      <w:bookmarkEnd w:id="532"/>
    </w:p>
    <w:p w14:paraId="69973670" w14:textId="77777777" w:rsidR="00216545" w:rsidRPr="00216545" w:rsidRDefault="00216545" w:rsidP="00216545">
      <w:pPr>
        <w:pStyle w:val="10spLeftInd05"/>
        <w:ind w:firstLine="720"/>
        <w:rPr>
          <w:rFonts w:ascii="Arial" w:hAnsi="Arial" w:cs="Arial"/>
        </w:rPr>
      </w:pPr>
      <w:bookmarkStart w:id="533" w:name="_Toc527455927"/>
      <w:bookmarkStart w:id="534" w:name="_Toc527457000"/>
      <w:bookmarkStart w:id="535" w:name="_Toc527459855"/>
      <w:bookmarkStart w:id="536" w:name="_Toc527469250"/>
      <w:bookmarkStart w:id="537" w:name="_Toc529972277"/>
      <w:r w:rsidRPr="00216545">
        <w:rPr>
          <w:rFonts w:ascii="Arial" w:hAnsi="Arial" w:cs="Arial"/>
        </w:rPr>
        <w:t>In the event the Consortium determines that a breach of this Agreement has occurred on the part of Contractor, and the situation is deemed by the Consortium to merit corrective action, the following sequential suspension procedure will be implemented:</w:t>
      </w:r>
      <w:bookmarkEnd w:id="533"/>
      <w:bookmarkEnd w:id="534"/>
      <w:bookmarkEnd w:id="535"/>
      <w:bookmarkEnd w:id="536"/>
      <w:bookmarkEnd w:id="537"/>
    </w:p>
    <w:p w14:paraId="6910477E" w14:textId="77777777" w:rsidR="00216545" w:rsidRPr="00216545" w:rsidRDefault="00216545" w:rsidP="00216545">
      <w:pPr>
        <w:pStyle w:val="Level3"/>
        <w:rPr>
          <w:rFonts w:cs="Arial"/>
          <w:b w:val="0"/>
        </w:rPr>
      </w:pPr>
      <w:bookmarkStart w:id="538" w:name="_Toc527455928"/>
      <w:bookmarkStart w:id="539" w:name="_Toc527457001"/>
      <w:bookmarkStart w:id="540" w:name="_Toc527469251"/>
      <w:bookmarkStart w:id="541" w:name="_Toc529972278"/>
      <w:bookmarkStart w:id="542" w:name="_Toc13645571"/>
      <w:bookmarkEnd w:id="538"/>
      <w:bookmarkEnd w:id="539"/>
      <w:bookmarkEnd w:id="540"/>
      <w:bookmarkEnd w:id="541"/>
      <w:r w:rsidRPr="00216545">
        <w:rPr>
          <w:rFonts w:cs="Arial"/>
          <w:b w:val="0"/>
        </w:rPr>
        <w:t>The Consortium shall send a Notice to Contractor in writing to Contractor’s Notice address of a perceived compliance breach describing the Consortium’s concerns.</w:t>
      </w:r>
      <w:bookmarkEnd w:id="542"/>
    </w:p>
    <w:p w14:paraId="3093A0B0" w14:textId="42B8BDAE" w:rsidR="00216545" w:rsidRPr="00216545" w:rsidRDefault="00216545" w:rsidP="00216545">
      <w:pPr>
        <w:pStyle w:val="Level3"/>
        <w:rPr>
          <w:rFonts w:cs="Arial"/>
          <w:b w:val="0"/>
        </w:rPr>
      </w:pPr>
      <w:bookmarkStart w:id="543" w:name="_Toc527455929"/>
      <w:bookmarkStart w:id="544" w:name="_Toc527457002"/>
      <w:bookmarkStart w:id="545" w:name="_Toc527469252"/>
      <w:bookmarkStart w:id="546" w:name="_Toc529972279"/>
      <w:bookmarkStart w:id="547" w:name="_Toc13645572"/>
      <w:bookmarkEnd w:id="543"/>
      <w:bookmarkEnd w:id="544"/>
      <w:bookmarkEnd w:id="545"/>
      <w:bookmarkEnd w:id="546"/>
      <w:r w:rsidRPr="00216545">
        <w:rPr>
          <w:rFonts w:cs="Arial"/>
          <w:b w:val="0"/>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w:t>
      </w:r>
      <w:r w:rsidR="008C3899">
        <w:rPr>
          <w:rFonts w:cs="Arial"/>
          <w:b w:val="0"/>
        </w:rPr>
        <w:t>5</w:t>
      </w:r>
      <w:r w:rsidRPr="00216545">
        <w:rPr>
          <w:rFonts w:cs="Arial"/>
          <w:b w:val="0"/>
        </w:rPr>
        <w:t>.1.</w:t>
      </w:r>
      <w:bookmarkEnd w:id="547"/>
    </w:p>
    <w:p w14:paraId="2A8859B4" w14:textId="77777777" w:rsidR="00216545" w:rsidRPr="00216545" w:rsidRDefault="00216545" w:rsidP="00216545">
      <w:pPr>
        <w:pStyle w:val="Level3"/>
        <w:rPr>
          <w:rFonts w:cs="Arial"/>
          <w:b w:val="0"/>
        </w:rPr>
      </w:pPr>
      <w:bookmarkStart w:id="548" w:name="_Toc527455930"/>
      <w:bookmarkStart w:id="549" w:name="_Toc527457003"/>
      <w:bookmarkStart w:id="550" w:name="_Toc527469253"/>
      <w:bookmarkStart w:id="551" w:name="_Toc529972280"/>
      <w:bookmarkStart w:id="552" w:name="_Toc13645573"/>
      <w:bookmarkEnd w:id="548"/>
      <w:bookmarkEnd w:id="549"/>
      <w:bookmarkEnd w:id="550"/>
      <w:bookmarkEnd w:id="551"/>
      <w:r w:rsidRPr="00216545">
        <w:rPr>
          <w:rFonts w:cs="Arial"/>
          <w:b w:val="0"/>
        </w:rPr>
        <w:t>The Consortium shall notify Contractor in writing within ten (10) days as to the Consortium’s final disposition of its concerns.</w:t>
      </w:r>
      <w:bookmarkEnd w:id="552"/>
    </w:p>
    <w:p w14:paraId="4BE61918" w14:textId="635C13F6" w:rsidR="00216545" w:rsidRPr="00216545" w:rsidRDefault="00216545" w:rsidP="00216545">
      <w:pPr>
        <w:pStyle w:val="Level3"/>
        <w:rPr>
          <w:rFonts w:cs="Arial"/>
          <w:b w:val="0"/>
        </w:rPr>
      </w:pPr>
      <w:bookmarkStart w:id="553" w:name="_Toc527455931"/>
      <w:bookmarkStart w:id="554" w:name="_Toc527457004"/>
      <w:bookmarkStart w:id="555" w:name="_Toc527469254"/>
      <w:bookmarkStart w:id="556" w:name="_Toc529972281"/>
      <w:bookmarkStart w:id="557" w:name="_Toc13645574"/>
      <w:bookmarkEnd w:id="553"/>
      <w:bookmarkEnd w:id="554"/>
      <w:bookmarkEnd w:id="555"/>
      <w:bookmarkEnd w:id="556"/>
      <w:r w:rsidRPr="00216545">
        <w:rPr>
          <w:rFonts w:cs="Arial"/>
          <w:b w:val="0"/>
        </w:rPr>
        <w:t>Upon receipt of notice of final disposition by Contractor, the Consortium reserves the right to suspend all, or part of, the Agreement,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 1</w:t>
      </w:r>
      <w:r w:rsidR="00F02354">
        <w:rPr>
          <w:rFonts w:cs="Arial"/>
          <w:b w:val="0"/>
        </w:rPr>
        <w:t>7</w:t>
      </w:r>
      <w:r w:rsidRPr="00216545">
        <w:rPr>
          <w:rFonts w:cs="Arial"/>
          <w:b w:val="0"/>
        </w:rPr>
        <w:t>.1 below.</w:t>
      </w:r>
      <w:bookmarkEnd w:id="557"/>
    </w:p>
    <w:p w14:paraId="555D8B3A" w14:textId="77777777" w:rsidR="00216545" w:rsidRPr="00216545" w:rsidRDefault="00216545" w:rsidP="00216545">
      <w:pPr>
        <w:pStyle w:val="Level2"/>
        <w:rPr>
          <w:rFonts w:ascii="Arial" w:hAnsi="Arial" w:cs="Arial"/>
        </w:rPr>
      </w:pPr>
      <w:bookmarkStart w:id="558" w:name="_Toc437943334"/>
      <w:bookmarkStart w:id="559" w:name="_Toc525541157"/>
      <w:bookmarkStart w:id="560" w:name="_Toc527455932"/>
      <w:bookmarkStart w:id="561" w:name="_Toc527457005"/>
      <w:bookmarkStart w:id="562" w:name="_Toc527469255"/>
      <w:bookmarkStart w:id="563" w:name="_Toc529972282"/>
      <w:bookmarkStart w:id="564" w:name="_Toc531983898"/>
      <w:bookmarkStart w:id="565" w:name="_Toc13645575"/>
      <w:r w:rsidRPr="00216545">
        <w:rPr>
          <w:rFonts w:ascii="Arial" w:hAnsi="Arial" w:cs="Arial"/>
        </w:rPr>
        <w:lastRenderedPageBreak/>
        <w:t>Suspension for Convenience</w:t>
      </w:r>
      <w:bookmarkEnd w:id="558"/>
      <w:bookmarkEnd w:id="559"/>
      <w:r w:rsidRPr="00216545">
        <w:rPr>
          <w:rFonts w:ascii="Arial" w:hAnsi="Arial" w:cs="Arial"/>
        </w:rPr>
        <w:t>.</w:t>
      </w:r>
      <w:bookmarkEnd w:id="560"/>
      <w:bookmarkEnd w:id="561"/>
      <w:bookmarkEnd w:id="562"/>
      <w:bookmarkEnd w:id="563"/>
      <w:bookmarkEnd w:id="564"/>
      <w:bookmarkEnd w:id="565"/>
    </w:p>
    <w:p w14:paraId="00B3244A" w14:textId="77777777" w:rsidR="00216545" w:rsidRPr="00216545" w:rsidRDefault="00216545" w:rsidP="00216545">
      <w:pPr>
        <w:pStyle w:val="10spLeftInd05"/>
        <w:ind w:firstLine="720"/>
        <w:rPr>
          <w:rFonts w:ascii="Arial" w:hAnsi="Arial" w:cs="Arial"/>
        </w:rPr>
      </w:pPr>
      <w:bookmarkStart w:id="566" w:name="_Toc527455933"/>
      <w:bookmarkStart w:id="567" w:name="_Toc527457006"/>
      <w:bookmarkStart w:id="568" w:name="_Toc527459861"/>
      <w:bookmarkStart w:id="569" w:name="_Toc527469256"/>
      <w:bookmarkStart w:id="570" w:name="_Toc529972283"/>
      <w:r w:rsidRPr="00216545">
        <w:rPr>
          <w:rFonts w:ascii="Arial" w:hAnsi="Arial" w:cs="Arial"/>
        </w:rPr>
        <w:t>The Consortium shall have the right at any time during the Project to order the Deliverables, Services</w:t>
      </w:r>
      <w:r>
        <w:rPr>
          <w:rFonts w:ascii="Arial" w:hAnsi="Arial" w:cs="Arial"/>
        </w:rPr>
        <w:t>,</w:t>
      </w:r>
      <w:r w:rsidRPr="00216545">
        <w:rPr>
          <w:rFonts w:ascii="Arial" w:hAnsi="Arial" w:cs="Arial"/>
        </w:rPr>
        <w:t xml:space="preserve"> or any part thereof, of Contractor or any of its Subcontractors or suppliers fully or partially stopped for its own convenience for a period not to exceed thirty (30) days within any six (6) month period.  Within thirty (30) days after issuance of such a stop work order, the Consortium shall either cancel the stop work order, terminate the Agreement</w:t>
      </w:r>
      <w:r>
        <w:rPr>
          <w:rFonts w:ascii="Arial" w:hAnsi="Arial" w:cs="Arial"/>
        </w:rPr>
        <w:t>,</w:t>
      </w:r>
      <w:r w:rsidRPr="00216545">
        <w:rPr>
          <w:rFonts w:ascii="Arial" w:hAnsi="Arial" w:cs="Arial"/>
        </w:rPr>
        <w:t xml:space="preserve">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w:t>
      </w:r>
      <w:r w:rsidRPr="003B4163">
        <w:rPr>
          <w:rFonts w:ascii="Arial" w:hAnsi="Arial" w:cs="Arial"/>
        </w:rPr>
        <w:t xml:space="preserve">Section </w:t>
      </w:r>
      <w:r w:rsidR="003B4163">
        <w:rPr>
          <w:rFonts w:ascii="Arial" w:hAnsi="Arial" w:cs="Arial"/>
        </w:rPr>
        <w:t xml:space="preserve">8 </w:t>
      </w:r>
      <w:r w:rsidRPr="003B4163">
        <w:rPr>
          <w:rFonts w:ascii="Arial" w:hAnsi="Arial" w:cs="Arial"/>
        </w:rPr>
        <w:t>(Change Orders)</w:t>
      </w:r>
      <w:r w:rsidRPr="00216545">
        <w:rPr>
          <w:rFonts w:ascii="Arial" w:hAnsi="Arial" w:cs="Arial"/>
        </w:rPr>
        <w:t>,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bookmarkEnd w:id="566"/>
      <w:bookmarkEnd w:id="567"/>
      <w:bookmarkEnd w:id="568"/>
      <w:bookmarkEnd w:id="569"/>
      <w:bookmarkEnd w:id="570"/>
    </w:p>
    <w:p w14:paraId="7383D3CA" w14:textId="77777777" w:rsidR="00216545" w:rsidRPr="00216545" w:rsidRDefault="00216545" w:rsidP="00216545">
      <w:pPr>
        <w:pStyle w:val="Level2"/>
        <w:rPr>
          <w:rFonts w:ascii="Arial" w:hAnsi="Arial" w:cs="Arial"/>
        </w:rPr>
      </w:pPr>
      <w:bookmarkStart w:id="571" w:name="_Toc525541164"/>
      <w:bookmarkStart w:id="572" w:name="_Toc527455936"/>
      <w:bookmarkStart w:id="573" w:name="_Toc527457009"/>
      <w:bookmarkStart w:id="574" w:name="_Toc527469259"/>
      <w:bookmarkStart w:id="575" w:name="_Toc529972286"/>
      <w:bookmarkStart w:id="576" w:name="_Toc531983900"/>
      <w:bookmarkStart w:id="577" w:name="_Toc13645576"/>
      <w:r w:rsidRPr="00216545">
        <w:rPr>
          <w:rFonts w:ascii="Arial" w:hAnsi="Arial" w:cs="Arial"/>
        </w:rPr>
        <w:t xml:space="preserve">Limitation on Liability – </w:t>
      </w:r>
      <w:bookmarkEnd w:id="571"/>
      <w:bookmarkEnd w:id="572"/>
      <w:bookmarkEnd w:id="573"/>
      <w:bookmarkEnd w:id="574"/>
      <w:r w:rsidRPr="00216545">
        <w:rPr>
          <w:rFonts w:ascii="Arial" w:hAnsi="Arial" w:cs="Arial"/>
        </w:rPr>
        <w:t>Consortium</w:t>
      </w:r>
      <w:bookmarkEnd w:id="575"/>
      <w:r w:rsidRPr="00216545">
        <w:rPr>
          <w:rFonts w:ascii="Arial" w:hAnsi="Arial" w:cs="Arial"/>
        </w:rPr>
        <w:t>.</w:t>
      </w:r>
      <w:bookmarkEnd w:id="576"/>
      <w:bookmarkEnd w:id="577"/>
      <w:r w:rsidRPr="00216545">
        <w:rPr>
          <w:rFonts w:ascii="Arial" w:hAnsi="Arial" w:cs="Arial"/>
        </w:rPr>
        <w:t xml:space="preserve">  </w:t>
      </w:r>
    </w:p>
    <w:p w14:paraId="2360F355" w14:textId="77777777" w:rsidR="00216545" w:rsidRPr="00216545" w:rsidRDefault="00216545" w:rsidP="00216545">
      <w:pPr>
        <w:pStyle w:val="10spLeftInd05"/>
        <w:ind w:firstLine="720"/>
        <w:rPr>
          <w:rFonts w:ascii="Arial" w:hAnsi="Arial" w:cs="Arial"/>
        </w:rPr>
      </w:pPr>
      <w:bookmarkStart w:id="578" w:name="_Toc527455937"/>
      <w:bookmarkStart w:id="579" w:name="_Toc527457010"/>
      <w:bookmarkStart w:id="580" w:name="_Toc527459865"/>
      <w:bookmarkStart w:id="581" w:name="_Toc527469260"/>
      <w:bookmarkStart w:id="582" w:name="_Toc529972287"/>
      <w:r w:rsidRPr="00216545">
        <w:rPr>
          <w:rFonts w:ascii="Arial" w:hAnsi="Arial" w:cs="Arial"/>
        </w:rPr>
        <w:t xml:space="preserve">EXCEPT AS OTHERWISE SPECIFIED IN THIS AGREEMENT, IN NO EVENT SHALL THE </w:t>
      </w:r>
      <w:r>
        <w:rPr>
          <w:rFonts w:ascii="Arial" w:hAnsi="Arial" w:cs="Arial"/>
        </w:rPr>
        <w:t>CONSORTIUM</w:t>
      </w:r>
      <w:r w:rsidRPr="00216545">
        <w:rPr>
          <w:rFonts w:ascii="Arial" w:hAnsi="Arial" w:cs="Arial"/>
        </w:rPr>
        <w:t xml:space="preserve"> BE LIABLE FOR ANY INCIDENTAL, INDIRECT, SPECIAL, OR CONSEQUENTIAL DAMAGES, UNDER CONTRACT, TORT (INCLUDING NEGLIGENCE), OR OTHER LEGAL THEORY, REGARDLESS OF THE CAUSE OF ACTION AND EVEN IF THE C</w:t>
      </w:r>
      <w:r>
        <w:rPr>
          <w:rFonts w:ascii="Arial" w:hAnsi="Arial" w:cs="Arial"/>
        </w:rPr>
        <w:t>ONSORTIUM</w:t>
      </w:r>
      <w:r w:rsidRPr="00216545">
        <w:rPr>
          <w:rFonts w:ascii="Arial" w:hAnsi="Arial" w:cs="Arial"/>
        </w:rPr>
        <w:t xml:space="preserve"> HAS BEEN ADVISED OF THE POSSIBILITY OF SUCH DAMAGES.  EXCEPT AS OTHERWISE SPECIFIED IN THIS AGREEMENT, THE C</w:t>
      </w:r>
      <w:r>
        <w:rPr>
          <w:rFonts w:ascii="Arial" w:hAnsi="Arial" w:cs="Arial"/>
        </w:rPr>
        <w:t>ONSORTIUM’S</w:t>
      </w:r>
      <w:r w:rsidRPr="00216545">
        <w:rPr>
          <w:rFonts w:ascii="Arial" w:hAnsi="Arial" w:cs="Arial"/>
        </w:rPr>
        <w:t xml:space="preserve"> MAXIMUM AGGREGATE LIABILITY TO C</w:t>
      </w:r>
      <w:r>
        <w:rPr>
          <w:rFonts w:ascii="Arial" w:hAnsi="Arial" w:cs="Arial"/>
        </w:rPr>
        <w:t>ONTRACTOR</w:t>
      </w:r>
      <w:r w:rsidRPr="00216545">
        <w:rPr>
          <w:rFonts w:ascii="Arial" w:hAnsi="Arial" w:cs="Arial"/>
        </w:rPr>
        <w:t xml:space="preserve"> UNDER THIS AGREEMENT SHALL NOT EXCEED THE TOTAL CHARGES TO BE PAID AND TO BE PAID BY IT TO C</w:t>
      </w:r>
      <w:r>
        <w:rPr>
          <w:rFonts w:ascii="Arial" w:hAnsi="Arial" w:cs="Arial"/>
        </w:rPr>
        <w:t>ONTRACTOR</w:t>
      </w:r>
      <w:r w:rsidRPr="00216545">
        <w:rPr>
          <w:rFonts w:ascii="Arial" w:hAnsi="Arial" w:cs="Arial"/>
        </w:rPr>
        <w:t xml:space="preserve"> UNDER THE AGREEMENT, INCLUDING WITHOUT LIMITATION CHANGE ORDER PRICES AGREED TO BY THE PARTIES OR OTHERWISE ADJUDICATED.</w:t>
      </w:r>
      <w:bookmarkEnd w:id="578"/>
      <w:bookmarkEnd w:id="579"/>
      <w:bookmarkEnd w:id="580"/>
      <w:bookmarkEnd w:id="581"/>
      <w:bookmarkEnd w:id="582"/>
    </w:p>
    <w:p w14:paraId="5963C823" w14:textId="77777777" w:rsidR="00216545" w:rsidRPr="00216545" w:rsidRDefault="00216545" w:rsidP="00216545">
      <w:pPr>
        <w:pStyle w:val="Level2"/>
        <w:rPr>
          <w:rFonts w:ascii="Arial" w:hAnsi="Arial" w:cs="Arial"/>
        </w:rPr>
      </w:pPr>
      <w:bookmarkStart w:id="583" w:name="_Toc434392240"/>
      <w:bookmarkStart w:id="584" w:name="_Toc525541165"/>
      <w:bookmarkStart w:id="585" w:name="_Toc527455938"/>
      <w:bookmarkStart w:id="586" w:name="_Toc527457011"/>
      <w:bookmarkStart w:id="587" w:name="_Toc527469261"/>
      <w:bookmarkStart w:id="588" w:name="_Toc529972288"/>
      <w:bookmarkStart w:id="589" w:name="_Toc531983901"/>
      <w:bookmarkStart w:id="590" w:name="_Toc13645577"/>
      <w:r w:rsidRPr="00216545">
        <w:rPr>
          <w:rFonts w:ascii="Arial" w:hAnsi="Arial" w:cs="Arial"/>
        </w:rPr>
        <w:t>Limitation on Liability – Contractor</w:t>
      </w:r>
      <w:bookmarkEnd w:id="583"/>
      <w:bookmarkEnd w:id="584"/>
      <w:r w:rsidRPr="00216545">
        <w:rPr>
          <w:rFonts w:ascii="Arial" w:hAnsi="Arial" w:cs="Arial"/>
        </w:rPr>
        <w:t>.</w:t>
      </w:r>
      <w:bookmarkEnd w:id="585"/>
      <w:bookmarkEnd w:id="586"/>
      <w:bookmarkEnd w:id="587"/>
      <w:bookmarkEnd w:id="588"/>
      <w:bookmarkEnd w:id="589"/>
      <w:bookmarkEnd w:id="590"/>
      <w:r w:rsidRPr="00216545">
        <w:rPr>
          <w:rFonts w:ascii="Arial" w:hAnsi="Arial" w:cs="Arial"/>
        </w:rPr>
        <w:t xml:space="preserve"> </w:t>
      </w:r>
    </w:p>
    <w:p w14:paraId="6401D2C2" w14:textId="77777777" w:rsidR="00216545" w:rsidRPr="00216545" w:rsidRDefault="00216545" w:rsidP="00216545">
      <w:pPr>
        <w:pStyle w:val="10spLeftInd05"/>
        <w:ind w:firstLine="720"/>
        <w:rPr>
          <w:rFonts w:ascii="Arial" w:hAnsi="Arial" w:cs="Arial"/>
        </w:rPr>
      </w:pPr>
      <w:bookmarkStart w:id="591" w:name="_Toc527455939"/>
      <w:bookmarkStart w:id="592" w:name="_Toc527457012"/>
      <w:bookmarkStart w:id="593" w:name="_Toc527459867"/>
      <w:bookmarkStart w:id="594" w:name="_Toc527469262"/>
      <w:bookmarkStart w:id="595" w:name="_Toc529972289"/>
      <w:r w:rsidRPr="00216545">
        <w:rPr>
          <w:rFonts w:ascii="Arial" w:hAnsi="Arial" w:cs="Arial"/>
        </w:rPr>
        <w:t>EXCEPT FOR INDEMNIFICATION OBLIGATIONS AND AS OTHERWISE SPECIFIED IN THIS AGREEMENT, C</w:t>
      </w:r>
      <w:r>
        <w:rPr>
          <w:rFonts w:ascii="Arial" w:hAnsi="Arial" w:cs="Arial"/>
        </w:rPr>
        <w:t>ONTRACTOR’S</w:t>
      </w:r>
      <w:r w:rsidRPr="00216545">
        <w:rPr>
          <w:rFonts w:ascii="Arial" w:hAnsi="Arial" w:cs="Arial"/>
        </w:rPr>
        <w:t xml:space="preserve"> LIABILITY TO THE C</w:t>
      </w:r>
      <w:r>
        <w:rPr>
          <w:rFonts w:ascii="Arial" w:hAnsi="Arial" w:cs="Arial"/>
        </w:rPr>
        <w:t>ONSORTIUM</w:t>
      </w:r>
      <w:r w:rsidRPr="00216545">
        <w:rPr>
          <w:rFonts w:ascii="Arial" w:hAnsi="Arial" w:cs="Arial"/>
        </w:rPr>
        <w:t xml:space="preserve"> UNDER THIS AGREEMENT SHALL NOT EXCEED THE TOTAL CHARGES PAID AND TO BE PAID BY THE </w:t>
      </w:r>
      <w:r w:rsidR="00F02354">
        <w:rPr>
          <w:rFonts w:ascii="Arial" w:hAnsi="Arial" w:cs="Arial"/>
        </w:rPr>
        <w:t xml:space="preserve">CONSORTIUM </w:t>
      </w:r>
      <w:r w:rsidRPr="00216545">
        <w:rPr>
          <w:rFonts w:ascii="Arial" w:hAnsi="Arial" w:cs="Arial"/>
        </w:rPr>
        <w:t>TO C</w:t>
      </w:r>
      <w:r>
        <w:rPr>
          <w:rFonts w:ascii="Arial" w:hAnsi="Arial" w:cs="Arial"/>
        </w:rPr>
        <w:t>ONTRACTOR</w:t>
      </w:r>
      <w:r w:rsidRPr="00216545">
        <w:rPr>
          <w:rFonts w:ascii="Arial" w:hAnsi="Arial" w:cs="Arial"/>
        </w:rPr>
        <w:t xml:space="preserve"> UNDER THE AGREEMENT, INCLUDING WITHOUT LIMITATION CHANGE ORDER PRICES AGREED TO BY THE PARTIES OR OTHERWISE ADJUDICATED.</w:t>
      </w:r>
      <w:bookmarkEnd w:id="591"/>
      <w:bookmarkEnd w:id="592"/>
      <w:bookmarkEnd w:id="593"/>
      <w:bookmarkEnd w:id="594"/>
      <w:bookmarkEnd w:id="595"/>
      <w:r w:rsidRPr="00216545">
        <w:rPr>
          <w:rFonts w:ascii="Arial" w:hAnsi="Arial" w:cs="Arial"/>
        </w:rPr>
        <w:t xml:space="preserve">  </w:t>
      </w:r>
    </w:p>
    <w:p w14:paraId="34FF59D5" w14:textId="77777777" w:rsidR="00342420" w:rsidRPr="00B229D8" w:rsidRDefault="007B7C18" w:rsidP="00342420">
      <w:pPr>
        <w:pStyle w:val="Level1"/>
        <w:rPr>
          <w:rFonts w:ascii="Arial" w:hAnsi="Arial" w:cs="Arial"/>
          <w:szCs w:val="24"/>
        </w:rPr>
      </w:pPr>
      <w:r>
        <w:rPr>
          <w:rFonts w:ascii="Arial" w:hAnsi="Arial" w:cs="Arial"/>
          <w:szCs w:val="24"/>
        </w:rPr>
        <w:lastRenderedPageBreak/>
        <w:t>insurance</w:t>
      </w:r>
      <w:r w:rsidR="00342420" w:rsidRPr="00B229D8">
        <w:rPr>
          <w:rFonts w:ascii="Arial" w:hAnsi="Arial" w:cs="Arial"/>
          <w:szCs w:val="24"/>
        </w:rPr>
        <w:t>.</w:t>
      </w:r>
    </w:p>
    <w:p w14:paraId="432615CC" w14:textId="77777777" w:rsidR="00342420" w:rsidRDefault="00A81F89" w:rsidP="00342420">
      <w:pPr>
        <w:pStyle w:val="Level2"/>
        <w:rPr>
          <w:rFonts w:ascii="Arial" w:hAnsi="Arial" w:cs="Arial"/>
          <w:szCs w:val="24"/>
        </w:rPr>
      </w:pPr>
      <w:r>
        <w:rPr>
          <w:rFonts w:ascii="Arial" w:hAnsi="Arial" w:cs="Arial"/>
          <w:szCs w:val="24"/>
        </w:rPr>
        <w:t>Liability and Auto Insurance.</w:t>
      </w:r>
    </w:p>
    <w:p w14:paraId="271F0FA6" w14:textId="24D628AB" w:rsidR="000D2197" w:rsidRPr="004E0576" w:rsidRDefault="000D2197" w:rsidP="000D2197">
      <w:pPr>
        <w:pStyle w:val="10spLeftInd1"/>
        <w:ind w:left="720" w:firstLine="720"/>
        <w:rPr>
          <w:rFonts w:ascii="Arial" w:hAnsi="Arial" w:cs="Arial"/>
        </w:rPr>
      </w:pPr>
      <w:r w:rsidRPr="004E0576">
        <w:rPr>
          <w:rFonts w:ascii="Arial" w:hAnsi="Arial" w:cs="Arial"/>
        </w:rPr>
        <w:t>Contractor shall, at its sole cost and expense, obtain, and, during the term of this Agreement, maintain, in full force and effect, the insurance coverage described in this Section.  Contractor shall acquire such insurance from an insurance carrier or carriers licensed to conduct business in the State of California and approved by the Counties.  Contractor shall include the Counties, its boards, agencies, contractors, officers, employees, agents and volunteers, and the State, both individually and collectively, as additional named insureds on these policies.  Such insurance shall apply as primary insurance for these additional named insureds.  If Contractor fails to buy and maintain the insurance coverage described in this Section 1</w:t>
      </w:r>
      <w:r w:rsidR="00656450">
        <w:rPr>
          <w:rFonts w:ascii="Arial" w:hAnsi="Arial" w:cs="Arial"/>
        </w:rPr>
        <w:t>5</w:t>
      </w:r>
      <w:r w:rsidRPr="004E0576">
        <w:rPr>
          <w:rFonts w:ascii="Arial" w:hAnsi="Arial" w:cs="Arial"/>
        </w:rPr>
        <w:t xml:space="preserve">, the Consortium may terminate this Agreement under </w:t>
      </w:r>
      <w:r w:rsidRPr="003B4163">
        <w:rPr>
          <w:rFonts w:ascii="Arial" w:hAnsi="Arial" w:cs="Arial"/>
        </w:rPr>
        <w:t xml:space="preserve">Section </w:t>
      </w:r>
      <w:r w:rsidR="003B4163" w:rsidRPr="003B4163">
        <w:rPr>
          <w:rFonts w:ascii="Arial" w:hAnsi="Arial" w:cs="Arial"/>
        </w:rPr>
        <w:t>17.1</w:t>
      </w:r>
      <w:r w:rsidRPr="003B4163">
        <w:rPr>
          <w:rFonts w:ascii="Arial" w:hAnsi="Arial" w:cs="Arial"/>
        </w:rPr>
        <w:t xml:space="preserve"> (Termination for Material Breach)</w:t>
      </w:r>
      <w:r w:rsidRPr="004E0576">
        <w:rPr>
          <w:rFonts w:ascii="Arial" w:hAnsi="Arial" w:cs="Arial"/>
        </w:rPr>
        <w:t>.  The minimum acceptable limits shall be as indicated below with no deductible except as indicated below:</w:t>
      </w:r>
    </w:p>
    <w:p w14:paraId="6DA8134A" w14:textId="77777777" w:rsidR="000D2197" w:rsidRPr="000D2197" w:rsidRDefault="000D2197" w:rsidP="000D2197">
      <w:pPr>
        <w:pStyle w:val="Level3"/>
        <w:rPr>
          <w:rFonts w:cs="Arial"/>
          <w:b w:val="0"/>
        </w:rPr>
      </w:pPr>
      <w:r w:rsidRPr="000D2197">
        <w:rPr>
          <w:rFonts w:cs="Arial"/>
          <w:b w:val="0"/>
        </w:rPr>
        <w:t xml:space="preserve">Comprehensive General Liability or equivalent self-insurance covering the risks of bodily injury (including death), property damage and personal injury, including coverage for contractual liability, with a limit of not less than $1 million per occurrence/$2 million general aggregate; </w:t>
      </w:r>
    </w:p>
    <w:p w14:paraId="63F902BB" w14:textId="77777777" w:rsidR="000D2197" w:rsidRPr="000D2197" w:rsidRDefault="000D2197" w:rsidP="000D2197">
      <w:pPr>
        <w:pStyle w:val="Level3"/>
        <w:rPr>
          <w:rFonts w:cs="Arial"/>
          <w:b w:val="0"/>
        </w:rPr>
      </w:pPr>
      <w:r w:rsidRPr="000D2197">
        <w:rPr>
          <w:rFonts w:cs="Arial"/>
          <w:b w:val="0"/>
        </w:rPr>
        <w:t xml:space="preserve">Comprehensive Business Automobile Liability (owned, hired, or non-owned vehicles) covering the risks of bodily injury (including death) and property damage, including coverage for contractual liability, with a limit of not less than $1 million per accident; </w:t>
      </w:r>
    </w:p>
    <w:p w14:paraId="62EA9BB8" w14:textId="77777777" w:rsidR="000D2197" w:rsidRPr="000D2197" w:rsidRDefault="000D2197" w:rsidP="000D2197">
      <w:pPr>
        <w:pStyle w:val="Level3"/>
        <w:rPr>
          <w:rFonts w:cs="Arial"/>
          <w:b w:val="0"/>
        </w:rPr>
      </w:pPr>
      <w:r w:rsidRPr="000D2197">
        <w:rPr>
          <w:rFonts w:cs="Arial"/>
          <w:b w:val="0"/>
        </w:rPr>
        <w:t xml:space="preserve">Employer Practices Liability Insurance covering the risks of Contractor’s Staff and employees’ bodily injury by accident or disease with limits of not less than $1 million per accident for bodily injury by accident and $1 million per employee for bodily injury by disease; </w:t>
      </w:r>
    </w:p>
    <w:p w14:paraId="5D64CF3D" w14:textId="77777777" w:rsidR="000D2197" w:rsidRPr="000D2197" w:rsidRDefault="000D2197" w:rsidP="000D2197">
      <w:pPr>
        <w:pStyle w:val="Level3"/>
        <w:rPr>
          <w:rFonts w:cs="Arial"/>
          <w:b w:val="0"/>
        </w:rPr>
      </w:pPr>
      <w:r w:rsidRPr="000D2197">
        <w:rPr>
          <w:rFonts w:cs="Arial"/>
          <w:b w:val="0"/>
        </w:rPr>
        <w:t>Crime Coverage Insurance covering the risks of theft of money, securities, or other property committed to Contractor’s Staff, including Subcontractor’s Staff, while performing work pursuant to this Agreement;</w:t>
      </w:r>
    </w:p>
    <w:p w14:paraId="7F6F387D" w14:textId="77777777" w:rsidR="000D2197" w:rsidRPr="000D2197" w:rsidRDefault="000D2197" w:rsidP="000D2197">
      <w:pPr>
        <w:pStyle w:val="Level3"/>
        <w:rPr>
          <w:rFonts w:cs="Arial"/>
          <w:b w:val="0"/>
        </w:rPr>
      </w:pPr>
      <w:r w:rsidRPr="000D2197">
        <w:rPr>
          <w:rFonts w:cs="Arial"/>
          <w:b w:val="0"/>
        </w:rPr>
        <w:t>Professional Liability or Errors and Omissions with a deductible not to exceed $100,000 and coverage of not less than $2 million per occurrence/$5 million general aggregate; and</w:t>
      </w:r>
    </w:p>
    <w:p w14:paraId="68D711BD" w14:textId="77777777" w:rsidR="000D2197" w:rsidRPr="000D2197" w:rsidRDefault="000D2197" w:rsidP="000D2197">
      <w:pPr>
        <w:pStyle w:val="Level3"/>
        <w:rPr>
          <w:rFonts w:cs="Arial"/>
          <w:b w:val="0"/>
        </w:rPr>
      </w:pPr>
      <w:r w:rsidRPr="000D2197">
        <w:rPr>
          <w:rFonts w:cs="Arial"/>
          <w:b w:val="0"/>
        </w:rPr>
        <w:t xml:space="preserve">Umbrella Policy providing excess limits over the primary policies in an amount not less than $3 million. </w:t>
      </w:r>
    </w:p>
    <w:p w14:paraId="1DD06318" w14:textId="77777777" w:rsidR="000D2197" w:rsidRPr="000D2197" w:rsidRDefault="000D2197" w:rsidP="000D2197">
      <w:pPr>
        <w:pStyle w:val="Level2"/>
        <w:rPr>
          <w:rFonts w:ascii="Arial" w:hAnsi="Arial" w:cs="Arial"/>
          <w:szCs w:val="24"/>
        </w:rPr>
      </w:pPr>
      <w:r w:rsidRPr="000D2197">
        <w:rPr>
          <w:rFonts w:ascii="Arial" w:hAnsi="Arial" w:cs="Arial"/>
          <w:szCs w:val="24"/>
        </w:rPr>
        <w:t>Workers’ Compensation Coverage.</w:t>
      </w:r>
    </w:p>
    <w:p w14:paraId="5E76449E" w14:textId="77777777" w:rsidR="000D2197" w:rsidRPr="000D2197" w:rsidRDefault="000D2197" w:rsidP="000D2197">
      <w:pPr>
        <w:pStyle w:val="10spLeftInd1"/>
        <w:ind w:left="720" w:firstLine="720"/>
        <w:rPr>
          <w:rFonts w:ascii="Arial" w:hAnsi="Arial" w:cs="Arial"/>
        </w:rPr>
      </w:pPr>
      <w:r w:rsidRPr="000D2197">
        <w:rPr>
          <w:rFonts w:ascii="Arial" w:hAnsi="Arial" w:cs="Arial"/>
        </w:rPr>
        <w:t xml:space="preserve">Prior to providing Services under this Agreement, Contractor shall, in full compliance with California state law, provide or purchase, at its sole cost and </w:t>
      </w:r>
      <w:r w:rsidRPr="000D2197">
        <w:rPr>
          <w:rFonts w:ascii="Arial" w:hAnsi="Arial" w:cs="Arial"/>
        </w:rPr>
        <w:lastRenderedPageBreak/>
        <w:t xml:space="preserve">expense, statutory California’s workers’ compensation coverage for its employees in the minimum amount of $1 million per occurrence.  This policy shall remain in full force and effect during the term of the Agreement.  The worker’s compensation policy obtained by Contractor shall include the Counties, its boards, agencies, contractors, officers, employees, agents and volunteers, and the State, both individually and collectively, as additional named insureds under this policy.  Should Contractor fail to secure worker’s compensation insurance coverage or fail to pay premiums on behalf of its employees, the Consortium may terminate this Agreement under </w:t>
      </w:r>
      <w:r w:rsidRPr="003B4163">
        <w:rPr>
          <w:rFonts w:ascii="Arial" w:hAnsi="Arial" w:cs="Arial"/>
        </w:rPr>
        <w:t xml:space="preserve">Section </w:t>
      </w:r>
      <w:r w:rsidR="003B4163" w:rsidRPr="003B4163">
        <w:rPr>
          <w:rFonts w:ascii="Arial" w:hAnsi="Arial" w:cs="Arial"/>
        </w:rPr>
        <w:t>17.1</w:t>
      </w:r>
      <w:r w:rsidRPr="003B4163">
        <w:rPr>
          <w:rFonts w:ascii="Arial" w:hAnsi="Arial" w:cs="Arial"/>
        </w:rPr>
        <w:t xml:space="preserve"> (Termination for Material Breach)</w:t>
      </w:r>
      <w:r w:rsidRPr="000D2197">
        <w:rPr>
          <w:rFonts w:ascii="Arial" w:hAnsi="Arial" w:cs="Arial"/>
        </w:rPr>
        <w:t>,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7A334460" w14:textId="77777777" w:rsidR="000D2197" w:rsidRPr="000D2197" w:rsidRDefault="000D2197" w:rsidP="000D2197">
      <w:pPr>
        <w:pStyle w:val="Level2"/>
        <w:rPr>
          <w:rFonts w:ascii="Arial" w:hAnsi="Arial" w:cs="Arial"/>
          <w:szCs w:val="24"/>
        </w:rPr>
      </w:pPr>
      <w:r w:rsidRPr="000D2197">
        <w:rPr>
          <w:rFonts w:ascii="Arial" w:hAnsi="Arial" w:cs="Arial"/>
          <w:szCs w:val="24"/>
        </w:rPr>
        <w:t>Subcontractors.</w:t>
      </w:r>
    </w:p>
    <w:p w14:paraId="1BD3150F" w14:textId="77777777" w:rsidR="000D2197" w:rsidRPr="000D2197" w:rsidRDefault="000D2197" w:rsidP="000D2197">
      <w:pPr>
        <w:pStyle w:val="10spLeftInd1"/>
        <w:ind w:left="720" w:firstLine="720"/>
        <w:rPr>
          <w:rFonts w:ascii="Arial" w:hAnsi="Arial" w:cs="Arial"/>
        </w:rPr>
      </w:pPr>
      <w:r w:rsidRPr="000D2197">
        <w:rPr>
          <w:rFonts w:ascii="Arial" w:hAnsi="Arial" w:cs="Arial"/>
        </w:rPr>
        <w:t>Contractor shall include all Subcontractors as insured under all required insurance policies, or shall furnish separate certificates of insurance and endorsements for each Subcontractor. Subcontractor(s) shall comply fully with all insurance requirements stated herein. Failure of Subcontractor(s) to comply with insurance requirements does not limit Contractor’s liability or responsibility.</w:t>
      </w:r>
    </w:p>
    <w:p w14:paraId="0BDB8F6F" w14:textId="77777777" w:rsidR="000D2197" w:rsidRPr="000D2197" w:rsidRDefault="000D2197" w:rsidP="000D2197">
      <w:pPr>
        <w:pStyle w:val="Level2"/>
        <w:rPr>
          <w:rFonts w:ascii="Arial" w:hAnsi="Arial" w:cs="Arial"/>
          <w:szCs w:val="24"/>
        </w:rPr>
      </w:pPr>
      <w:r w:rsidRPr="000D2197">
        <w:rPr>
          <w:rFonts w:ascii="Arial" w:hAnsi="Arial" w:cs="Arial"/>
          <w:szCs w:val="24"/>
        </w:rPr>
        <w:t>Cancellation.</w:t>
      </w:r>
    </w:p>
    <w:p w14:paraId="011A4489" w14:textId="46E2F286" w:rsidR="000D2197" w:rsidRPr="004E0576" w:rsidRDefault="000D2197" w:rsidP="000D2197">
      <w:pPr>
        <w:pStyle w:val="10spLeftInd1"/>
        <w:ind w:left="720" w:firstLine="720"/>
        <w:rPr>
          <w:rFonts w:ascii="Arial" w:hAnsi="Arial" w:cs="Arial"/>
        </w:rPr>
      </w:pPr>
      <w:r w:rsidRPr="004E0576">
        <w:rPr>
          <w:rFonts w:ascii="Arial" w:hAnsi="Arial" w:cs="Arial"/>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w:t>
      </w:r>
      <w:r w:rsidR="00656450">
        <w:rPr>
          <w:rFonts w:ascii="Arial" w:hAnsi="Arial" w:cs="Arial"/>
        </w:rPr>
        <w:t>5</w:t>
      </w:r>
      <w:r w:rsidRPr="004E0576">
        <w:rPr>
          <w:rFonts w:ascii="Arial" w:hAnsi="Arial" w:cs="Arial"/>
        </w:rPr>
        <w:t>.  Contractor’s insurance policies shall not be reduced in scope without the Consortium’s prior written consent.</w:t>
      </w:r>
    </w:p>
    <w:p w14:paraId="67C3D984" w14:textId="77777777" w:rsidR="000D2197" w:rsidRPr="000D2197" w:rsidRDefault="000D2197" w:rsidP="000D2197">
      <w:pPr>
        <w:pStyle w:val="Level2"/>
        <w:rPr>
          <w:rFonts w:ascii="Arial" w:hAnsi="Arial" w:cs="Arial"/>
          <w:szCs w:val="24"/>
        </w:rPr>
      </w:pPr>
      <w:r w:rsidRPr="000D2197">
        <w:rPr>
          <w:rFonts w:ascii="Arial" w:hAnsi="Arial" w:cs="Arial"/>
          <w:szCs w:val="24"/>
        </w:rPr>
        <w:t>Insurance Documents.</w:t>
      </w:r>
    </w:p>
    <w:p w14:paraId="5F7C7B10" w14:textId="0B7EE6AF" w:rsidR="000D2197" w:rsidRPr="004E0576" w:rsidRDefault="000D2197" w:rsidP="000D2197">
      <w:pPr>
        <w:pStyle w:val="10spLeftInd1"/>
        <w:ind w:left="720" w:firstLine="720"/>
        <w:rPr>
          <w:rFonts w:ascii="Arial" w:hAnsi="Arial" w:cs="Arial"/>
        </w:rPr>
      </w:pPr>
      <w:r w:rsidRPr="004E0576">
        <w:rPr>
          <w:rFonts w:ascii="Arial" w:hAnsi="Arial" w:cs="Arial"/>
        </w:rPr>
        <w:t>Contractor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w:t>
      </w:r>
      <w:r w:rsidR="00656450">
        <w:rPr>
          <w:rFonts w:ascii="Arial" w:hAnsi="Arial" w:cs="Arial"/>
        </w:rPr>
        <w:t>5</w:t>
      </w:r>
      <w:r w:rsidRPr="004E0576">
        <w:rPr>
          <w:rFonts w:ascii="Arial" w:hAnsi="Arial" w:cs="Arial"/>
        </w:rPr>
        <w:t xml:space="preserve">.  Failure to provide these documents shall be grounds for immediate termination or suspension of this Agreement under </w:t>
      </w:r>
      <w:r w:rsidRPr="003B4163">
        <w:rPr>
          <w:rFonts w:ascii="Arial" w:hAnsi="Arial" w:cs="Arial"/>
        </w:rPr>
        <w:t xml:space="preserve">Section </w:t>
      </w:r>
      <w:r w:rsidR="003B4163" w:rsidRPr="003B4163">
        <w:rPr>
          <w:rFonts w:ascii="Arial" w:hAnsi="Arial" w:cs="Arial"/>
        </w:rPr>
        <w:t>17.1</w:t>
      </w:r>
      <w:r w:rsidRPr="003B4163">
        <w:rPr>
          <w:rFonts w:ascii="Arial" w:hAnsi="Arial" w:cs="Arial"/>
        </w:rPr>
        <w:t xml:space="preserve"> (Termination for Material Breach).</w:t>
      </w:r>
      <w:r w:rsidRPr="004E0576">
        <w:rPr>
          <w:rFonts w:ascii="Arial" w:hAnsi="Arial" w:cs="Arial"/>
        </w:rPr>
        <w:t xml:space="preserve">  The Consortium reserves the right to review Contractor’s compliance with these insurance requirements to ensure that there is appropriate coverage that is in accordance with this Agreement.</w:t>
      </w:r>
    </w:p>
    <w:p w14:paraId="4589FF83" w14:textId="77777777" w:rsidR="000D2197" w:rsidRPr="000D2197" w:rsidRDefault="000D2197" w:rsidP="000D2197">
      <w:pPr>
        <w:pStyle w:val="Level2"/>
        <w:rPr>
          <w:rFonts w:ascii="Arial" w:hAnsi="Arial" w:cs="Arial"/>
          <w:szCs w:val="24"/>
        </w:rPr>
      </w:pPr>
      <w:r w:rsidRPr="000D2197">
        <w:rPr>
          <w:rFonts w:ascii="Arial" w:hAnsi="Arial" w:cs="Arial"/>
          <w:szCs w:val="24"/>
        </w:rPr>
        <w:lastRenderedPageBreak/>
        <w:t>Increased Coverage.</w:t>
      </w:r>
    </w:p>
    <w:p w14:paraId="5A1C113D" w14:textId="77777777" w:rsidR="000D2197" w:rsidRPr="004E0576" w:rsidRDefault="000D2197" w:rsidP="004E0576">
      <w:pPr>
        <w:pStyle w:val="10spLeftInd1"/>
        <w:ind w:left="720" w:firstLine="720"/>
        <w:rPr>
          <w:rFonts w:ascii="Arial" w:hAnsi="Arial" w:cs="Arial"/>
        </w:rPr>
      </w:pPr>
      <w:r w:rsidRPr="004E0576">
        <w:rPr>
          <w:rFonts w:ascii="Arial" w:hAnsi="Arial" w:cs="Arial"/>
        </w:rPr>
        <w:t>Contractor will notify the Consortium promptly if any aggregate insurance limit is exceeded.  In such event, Contractor must purchase additional coverage to meet these requirements.</w:t>
      </w:r>
    </w:p>
    <w:p w14:paraId="01CE4A66" w14:textId="77777777" w:rsidR="000D2197" w:rsidRPr="000D2197" w:rsidRDefault="000D2197" w:rsidP="000D2197">
      <w:pPr>
        <w:pStyle w:val="Level2"/>
        <w:rPr>
          <w:rFonts w:ascii="Arial" w:hAnsi="Arial" w:cs="Arial"/>
          <w:szCs w:val="24"/>
        </w:rPr>
      </w:pPr>
      <w:r w:rsidRPr="000D2197">
        <w:rPr>
          <w:rFonts w:ascii="Arial" w:hAnsi="Arial" w:cs="Arial"/>
          <w:szCs w:val="24"/>
        </w:rPr>
        <w:t>Cross Liability.</w:t>
      </w:r>
    </w:p>
    <w:p w14:paraId="6208DA7C" w14:textId="77777777" w:rsidR="000D2197" w:rsidRPr="004E0576" w:rsidRDefault="000D2197" w:rsidP="004E0576">
      <w:pPr>
        <w:pStyle w:val="10spLeftInd1"/>
        <w:ind w:left="720" w:firstLine="720"/>
        <w:rPr>
          <w:rFonts w:ascii="Arial" w:hAnsi="Arial" w:cs="Arial"/>
        </w:rPr>
      </w:pPr>
      <w:r w:rsidRPr="004E0576">
        <w:rPr>
          <w:rFonts w:ascii="Arial" w:hAnsi="Arial" w:cs="Arial"/>
        </w:rPr>
        <w:t>All insurance provided by Contractor shall be primary as to any other insurance or self</w:t>
      </w:r>
      <w:r w:rsidR="004E0576">
        <w:rPr>
          <w:rFonts w:ascii="Arial" w:hAnsi="Arial" w:cs="Arial"/>
        </w:rPr>
        <w:t>-</w:t>
      </w:r>
      <w:r w:rsidRPr="004E0576">
        <w:rPr>
          <w:rFonts w:ascii="Arial" w:hAnsi="Arial" w:cs="Arial"/>
        </w:rPr>
        <w:t>insurance programs afforded to or maintained by the Consortium or its member Counties, and shall include a severability of interests (cross liability) provision.</w:t>
      </w:r>
    </w:p>
    <w:p w14:paraId="08B2A011" w14:textId="77777777" w:rsidR="00342420" w:rsidRPr="00B229D8" w:rsidRDefault="007B7C18" w:rsidP="00342420">
      <w:pPr>
        <w:pStyle w:val="Level1"/>
        <w:rPr>
          <w:rFonts w:ascii="Arial" w:hAnsi="Arial" w:cs="Arial"/>
          <w:szCs w:val="24"/>
        </w:rPr>
      </w:pPr>
      <w:r>
        <w:rPr>
          <w:rFonts w:ascii="Arial" w:hAnsi="Arial" w:cs="Arial"/>
          <w:szCs w:val="24"/>
        </w:rPr>
        <w:t>confidential information</w:t>
      </w:r>
      <w:r w:rsidR="00342420" w:rsidRPr="00B229D8">
        <w:rPr>
          <w:rFonts w:ascii="Arial" w:hAnsi="Arial" w:cs="Arial"/>
          <w:szCs w:val="24"/>
        </w:rPr>
        <w:t>.</w:t>
      </w:r>
    </w:p>
    <w:p w14:paraId="47B36E90" w14:textId="77777777" w:rsidR="004E7F01" w:rsidRPr="004E7F01" w:rsidRDefault="004E7F01" w:rsidP="004E7F01">
      <w:pPr>
        <w:pStyle w:val="Level2"/>
        <w:rPr>
          <w:rFonts w:ascii="Arial" w:hAnsi="Arial" w:cs="Arial"/>
          <w:szCs w:val="24"/>
        </w:rPr>
      </w:pPr>
      <w:r w:rsidRPr="004E7F01">
        <w:rPr>
          <w:rFonts w:ascii="Arial" w:hAnsi="Arial" w:cs="Arial"/>
          <w:szCs w:val="24"/>
        </w:rPr>
        <w:t>Protection Obligations.</w:t>
      </w:r>
    </w:p>
    <w:p w14:paraId="49A5619B" w14:textId="77777777" w:rsidR="004E7F01" w:rsidRPr="004E7F01" w:rsidRDefault="004E7F01" w:rsidP="004E7F01">
      <w:pPr>
        <w:pStyle w:val="Level3"/>
        <w:rPr>
          <w:rFonts w:cs="Arial"/>
          <w:b w:val="0"/>
        </w:rPr>
      </w:pPr>
      <w:r w:rsidRPr="004E7F01">
        <w:rPr>
          <w:rFonts w:cs="Arial"/>
          <w:b w:val="0"/>
        </w:rPr>
        <w:t>Access and Protection.  During the term of the Agreement, Contractor and Consortium will have access to and become acquainted with each party’s Confidential Information.  Consortium and Contractor, and each of their officers, employees, and authorized contractors and agents, shall maintain all Confidential Information of the other party in confidence and at least to the extent as it protects the confidentiality of its own proprietary information of like kind, but in no event with less than reasonable care.  Neither party will at any time use, publish, reproduce or disclose any Confidential Information, except to authorized officers, employees, contractors and agents requiring such information under confidentiality requirements no less restrictive than this Section 1</w:t>
      </w:r>
      <w:r w:rsidR="003B4163">
        <w:rPr>
          <w:rFonts w:cs="Arial"/>
          <w:b w:val="0"/>
        </w:rPr>
        <w:t>6</w:t>
      </w:r>
      <w:r w:rsidRPr="004E7F01">
        <w:rPr>
          <w:rFonts w:cs="Arial"/>
          <w:b w:val="0"/>
        </w:rPr>
        <w:t>.1.1, as authorized in writing by the other party, as otherwise specifically permitted herein, or to perform its obligations as authorized hereunder.  Both parties shall take all steps necessary, including without limitation oral and written instructions to all staff to safeguard, in accordance with applicable federal, State and County law, regulation, codes, and this Section 1</w:t>
      </w:r>
      <w:r w:rsidR="003B4163">
        <w:rPr>
          <w:rFonts w:cs="Arial"/>
          <w:b w:val="0"/>
        </w:rPr>
        <w:t>6</w:t>
      </w:r>
      <w:r w:rsidRPr="004E7F01">
        <w:rPr>
          <w:rFonts w:cs="Arial"/>
          <w:b w:val="0"/>
        </w:rPr>
        <w:t>.1.1, the other party’s Confidential Information against unauthorized disclosure, reproduction, publication or use, and to satisfy their obligations under this Agreement.  Each party agrees that, prior to disclosing any Confidential Information of the other party to any third party, it will obtain from that third party a written acknowledgment that such third party will be bound by the same terms as specified in this Section 1</w:t>
      </w:r>
      <w:r w:rsidR="003B4163">
        <w:rPr>
          <w:rFonts w:cs="Arial"/>
          <w:b w:val="0"/>
        </w:rPr>
        <w:t>6</w:t>
      </w:r>
      <w:r w:rsidRPr="004E7F01">
        <w:rPr>
          <w:rFonts w:cs="Arial"/>
          <w:b w:val="0"/>
        </w:rPr>
        <w:t>.1.1 with respect to the Confidential Information.  In addition to the requirements expressly stated in this Section 1</w:t>
      </w:r>
      <w:r w:rsidR="003B4163">
        <w:rPr>
          <w:rFonts w:cs="Arial"/>
          <w:b w:val="0"/>
        </w:rPr>
        <w:t>6</w:t>
      </w:r>
      <w:r w:rsidRPr="004E7F01">
        <w:rPr>
          <w:rFonts w:cs="Arial"/>
          <w:b w:val="0"/>
        </w:rPr>
        <w:t>.1.1, Contractor and its Subcontractors will comply with any applicable policy, rule, or reasonable requirement of the County, the State and the federal government that relates to the safeguarding or disclosure of information relating to applicants and recipients of Consortium’s Services, Contractor’s operations, or the Services performed by Contractor under this Agreement.</w:t>
      </w:r>
    </w:p>
    <w:p w14:paraId="689E423C" w14:textId="77777777" w:rsidR="004E7F01" w:rsidRPr="004E7F01" w:rsidRDefault="004E7F01" w:rsidP="004E7F01">
      <w:pPr>
        <w:pStyle w:val="Level3"/>
        <w:rPr>
          <w:rFonts w:cs="Arial"/>
          <w:b w:val="0"/>
        </w:rPr>
      </w:pPr>
      <w:r w:rsidRPr="004E7F01">
        <w:rPr>
          <w:rFonts w:cs="Arial"/>
          <w:b w:val="0"/>
        </w:rPr>
        <w:lastRenderedPageBreak/>
        <w:t>Security Requirements.  Each party, and its officers, employees, subcontractors and agents shall at all times comply with all security standards, practices, and procedures which are equal to or exceed those of Consortium and which the other party may establish from time to time, with respect to information and materials which come into each party’s possession and to which such party gains access under this Agreement.  Such information and materials include without limitation all Confidential Information.</w:t>
      </w:r>
    </w:p>
    <w:p w14:paraId="1A5FEA37" w14:textId="77777777" w:rsidR="004E7F01" w:rsidRPr="004E7F01" w:rsidRDefault="004E7F01" w:rsidP="004E7F01">
      <w:pPr>
        <w:pStyle w:val="Level2"/>
        <w:rPr>
          <w:rFonts w:ascii="Arial" w:hAnsi="Arial" w:cs="Arial"/>
          <w:szCs w:val="24"/>
        </w:rPr>
      </w:pPr>
      <w:r w:rsidRPr="004E7F01">
        <w:rPr>
          <w:rFonts w:ascii="Arial" w:hAnsi="Arial" w:cs="Arial"/>
          <w:szCs w:val="24"/>
        </w:rPr>
        <w:t xml:space="preserve">Compliance </w:t>
      </w:r>
      <w:proofErr w:type="gramStart"/>
      <w:r w:rsidRPr="004E7F01">
        <w:rPr>
          <w:rFonts w:ascii="Arial" w:hAnsi="Arial" w:cs="Arial"/>
          <w:szCs w:val="24"/>
        </w:rPr>
        <w:t>With</w:t>
      </w:r>
      <w:proofErr w:type="gramEnd"/>
      <w:r w:rsidRPr="004E7F01">
        <w:rPr>
          <w:rFonts w:ascii="Arial" w:hAnsi="Arial" w:cs="Arial"/>
          <w:szCs w:val="24"/>
        </w:rPr>
        <w:t xml:space="preserve"> State Requirements.</w:t>
      </w:r>
    </w:p>
    <w:p w14:paraId="6CA90177" w14:textId="77777777" w:rsidR="004E7F01" w:rsidRPr="004E7F01" w:rsidRDefault="004E7F01" w:rsidP="004E7F01">
      <w:pPr>
        <w:pStyle w:val="Level3"/>
        <w:rPr>
          <w:rFonts w:cs="Arial"/>
          <w:b w:val="0"/>
        </w:rPr>
      </w:pPr>
      <w:r w:rsidRPr="004E7F01">
        <w:rPr>
          <w:rFonts w:cs="Arial"/>
          <w:b w:val="0"/>
        </w:rPr>
        <w:t>As part of its nondisclosure obligations, Contractor shall comply and require its officers and employees to comply with the provisions of Sections 10850 and 18909 of the Welfare and Institutions Code, Division 19 of the California Department of Social Services Manual of Policies and Procedures, and all other statutory laws relating to privacy and confidentiality.</w:t>
      </w:r>
    </w:p>
    <w:p w14:paraId="2AAA28FE" w14:textId="77777777" w:rsidR="004E7F01" w:rsidRPr="004E7F01" w:rsidRDefault="004E7F01" w:rsidP="004E7F01">
      <w:pPr>
        <w:pStyle w:val="Level3"/>
        <w:rPr>
          <w:rFonts w:cs="Arial"/>
          <w:b w:val="0"/>
          <w:szCs w:val="24"/>
        </w:rPr>
      </w:pPr>
      <w:r w:rsidRPr="004E7F01">
        <w:rPr>
          <w:rFonts w:cs="Arial"/>
          <w:b w:val="0"/>
          <w:szCs w:val="24"/>
        </w:rPr>
        <w:t>Contractor will keep confidential and not open to examination, for any purpose not directly connected with the administration of public social services, any applications and records concerning any individual made or kept by a public officer or agency in connection with the administration of the provision of the Welfare and Institutions Code relating to any form of public social services.</w:t>
      </w:r>
    </w:p>
    <w:p w14:paraId="5CF36E5D" w14:textId="77777777" w:rsidR="004E7F01" w:rsidRPr="004E7F01" w:rsidRDefault="004E7F01" w:rsidP="004E7F01">
      <w:pPr>
        <w:pStyle w:val="Level3"/>
        <w:rPr>
          <w:rFonts w:cs="Arial"/>
          <w:b w:val="0"/>
          <w:szCs w:val="24"/>
        </w:rPr>
      </w:pPr>
      <w:r w:rsidRPr="004E7F01">
        <w:rPr>
          <w:rFonts w:cs="Arial"/>
          <w:b w:val="0"/>
          <w:szCs w:val="24"/>
        </w:rPr>
        <w:t>Contractor shall inform all of its employees, agents, subcontractors and partners of the above provision and that any person knowingly and intentionally violating the provisions of this State law is guilty of misdemeanor.</w:t>
      </w:r>
    </w:p>
    <w:p w14:paraId="01DDDAAD" w14:textId="77777777" w:rsidR="004E7F01" w:rsidRDefault="004E7F01" w:rsidP="004E7F01">
      <w:pPr>
        <w:pStyle w:val="Level2"/>
        <w:rPr>
          <w:rFonts w:ascii="Arial" w:hAnsi="Arial" w:cs="Arial"/>
          <w:szCs w:val="24"/>
        </w:rPr>
      </w:pPr>
      <w:r w:rsidRPr="004E7F01">
        <w:rPr>
          <w:rFonts w:ascii="Arial" w:hAnsi="Arial" w:cs="Arial"/>
          <w:szCs w:val="24"/>
        </w:rPr>
        <w:t xml:space="preserve">Audit.  </w:t>
      </w:r>
    </w:p>
    <w:p w14:paraId="371AE01C" w14:textId="77777777" w:rsidR="004E7F01" w:rsidRPr="004E7F01" w:rsidRDefault="004E7F01" w:rsidP="004E7F01">
      <w:pPr>
        <w:pStyle w:val="10spLeftInd1"/>
        <w:ind w:left="720" w:firstLine="720"/>
        <w:rPr>
          <w:rFonts w:ascii="Arial" w:hAnsi="Arial" w:cs="Arial"/>
        </w:rPr>
      </w:pPr>
      <w:r w:rsidRPr="004E7F01">
        <w:rPr>
          <w:rFonts w:ascii="Arial" w:hAnsi="Arial" w:cs="Arial"/>
        </w:rPr>
        <w:t>Consortium reserves the right to monitor, audit or investigate Contractor’s use of Consortium Confidential Information collected, used, or acquired by Contractor under this Agreement.</w:t>
      </w:r>
    </w:p>
    <w:p w14:paraId="1D147408" w14:textId="77777777" w:rsidR="004E7F01" w:rsidRDefault="004E7F01" w:rsidP="004E7F01">
      <w:pPr>
        <w:pStyle w:val="Level2"/>
        <w:rPr>
          <w:rFonts w:ascii="Arial" w:hAnsi="Arial" w:cs="Arial"/>
          <w:szCs w:val="24"/>
        </w:rPr>
      </w:pPr>
      <w:r w:rsidRPr="004E7F01">
        <w:rPr>
          <w:rFonts w:ascii="Arial" w:hAnsi="Arial" w:cs="Arial"/>
          <w:szCs w:val="24"/>
        </w:rPr>
        <w:t xml:space="preserve">Return.  </w:t>
      </w:r>
    </w:p>
    <w:p w14:paraId="34B429EE" w14:textId="77777777" w:rsidR="004E7F01" w:rsidRPr="004E7F01" w:rsidRDefault="004E7F01" w:rsidP="004E7F01">
      <w:pPr>
        <w:pStyle w:val="10spLeftInd1"/>
        <w:ind w:left="720" w:firstLine="720"/>
        <w:rPr>
          <w:rFonts w:ascii="Arial" w:hAnsi="Arial" w:cs="Arial"/>
        </w:rPr>
      </w:pPr>
      <w:r w:rsidRPr="004E7F01">
        <w:rPr>
          <w:rFonts w:ascii="Arial" w:hAnsi="Arial" w:cs="Arial"/>
        </w:rPr>
        <w:t>Subject to record retention laws and other provisions herein, each party shall promptly return to the disclosing party, on termination or expiration, all of the disclosing party’s Confidential Information, including copies thereof.</w:t>
      </w:r>
    </w:p>
    <w:p w14:paraId="7EB94CD3" w14:textId="77777777" w:rsidR="004E7F01" w:rsidRPr="004E7F01" w:rsidRDefault="004E7F01" w:rsidP="004E7F01">
      <w:pPr>
        <w:pStyle w:val="Level2"/>
        <w:rPr>
          <w:rFonts w:ascii="Arial" w:hAnsi="Arial" w:cs="Arial"/>
          <w:szCs w:val="24"/>
        </w:rPr>
      </w:pPr>
      <w:r w:rsidRPr="004E7F01">
        <w:rPr>
          <w:rFonts w:ascii="Arial" w:hAnsi="Arial" w:cs="Arial"/>
          <w:szCs w:val="24"/>
        </w:rPr>
        <w:t>Injunctive Relief.</w:t>
      </w:r>
    </w:p>
    <w:p w14:paraId="25C531CA" w14:textId="77777777" w:rsidR="004E7F01" w:rsidRPr="004E7F01" w:rsidRDefault="004E7F01" w:rsidP="004E7F01">
      <w:pPr>
        <w:pStyle w:val="Level3"/>
        <w:rPr>
          <w:rFonts w:cs="Arial"/>
          <w:b w:val="0"/>
        </w:rPr>
      </w:pPr>
      <w:r w:rsidRPr="004E7F01">
        <w:rPr>
          <w:rFonts w:cs="Arial"/>
          <w:b w:val="0"/>
        </w:rPr>
        <w:t xml:space="preserve">Contractor shall immediately report to Consortium any and all unauthorized disclosures or uses of Consortium’s Confidential Information of which it or its Staff is aware or has knowledge.  Contractor acknowledges that any publication or disclosure of Consortium’s </w:t>
      </w:r>
      <w:r w:rsidRPr="004E7F01">
        <w:rPr>
          <w:rFonts w:cs="Arial"/>
          <w:b w:val="0"/>
        </w:rPr>
        <w:lastRenderedPageBreak/>
        <w:t>Confidential Information to others may cause immediate and irreparable harm to Consortium.  If Contractor should publish or disclose such Confidential Information to others without authorization, Consortium shall immediately be entitled to injunctive relief or any other remedies to which it is entitled under law or equity without requiring a cure period.</w:t>
      </w:r>
    </w:p>
    <w:p w14:paraId="1913E508" w14:textId="77777777" w:rsidR="004E7F01" w:rsidRPr="004E7F01" w:rsidRDefault="004E7F01" w:rsidP="004E7F01">
      <w:pPr>
        <w:pStyle w:val="Level3"/>
        <w:rPr>
          <w:rFonts w:cs="Arial"/>
          <w:b w:val="0"/>
        </w:rPr>
      </w:pPr>
      <w:r w:rsidRPr="004E7F01">
        <w:rPr>
          <w:rFonts w:cs="Arial"/>
          <w:b w:val="0"/>
        </w:rPr>
        <w:t>Consortium will immediately report to Contractor any and all unauthorized disclosures or uses of Contractor’s Confidential Information of which Consortium is aware or has knowledge.  Consortium acknowledges that any publication or disclosure of Contractor’s Confidential Information to others may cause immediate and irreparable harm to Contractor.  If Consortium should publish or disclose such Confidential Information to others without authorization, Contractor shall immediately be entitled to injunctive relief or any other remedies to which it is entitled under law or equity without requiring a cure period.</w:t>
      </w:r>
    </w:p>
    <w:p w14:paraId="2B4624CC" w14:textId="77777777" w:rsidR="002A7FCB" w:rsidRDefault="004E7F01" w:rsidP="004E7F01">
      <w:pPr>
        <w:pStyle w:val="Level2"/>
        <w:rPr>
          <w:rFonts w:ascii="Arial" w:hAnsi="Arial" w:cs="Arial"/>
          <w:szCs w:val="24"/>
        </w:rPr>
      </w:pPr>
      <w:r w:rsidRPr="004E7F01">
        <w:rPr>
          <w:rFonts w:ascii="Arial" w:hAnsi="Arial" w:cs="Arial"/>
          <w:szCs w:val="24"/>
        </w:rPr>
        <w:t xml:space="preserve">Exceptions.  </w:t>
      </w:r>
    </w:p>
    <w:p w14:paraId="3CFE6520" w14:textId="77777777" w:rsidR="004E7F01" w:rsidRPr="002A7FCB" w:rsidRDefault="004E7F01" w:rsidP="002A7FCB">
      <w:pPr>
        <w:pStyle w:val="10spLeftInd1"/>
        <w:ind w:left="720" w:firstLine="720"/>
        <w:rPr>
          <w:rFonts w:ascii="Arial" w:hAnsi="Arial" w:cs="Arial"/>
        </w:rPr>
      </w:pPr>
      <w:r w:rsidRPr="002A7FCB">
        <w:rPr>
          <w:rFonts w:ascii="Arial" w:hAnsi="Arial" w:cs="Arial"/>
        </w:rPr>
        <w:t>The following information shall not be considered Confidential Information for the purposes of this Agreement:  information previously known when received from the other party;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which as a result becomes lawfully obtainable by the general public.</w:t>
      </w:r>
    </w:p>
    <w:p w14:paraId="067A4D40" w14:textId="77777777" w:rsidR="002A7FCB" w:rsidRDefault="004E7F01" w:rsidP="004E7F01">
      <w:pPr>
        <w:pStyle w:val="Level2"/>
        <w:rPr>
          <w:rFonts w:ascii="Arial" w:hAnsi="Arial" w:cs="Arial"/>
          <w:szCs w:val="24"/>
        </w:rPr>
      </w:pPr>
      <w:r w:rsidRPr="004E7F01">
        <w:rPr>
          <w:rFonts w:ascii="Arial" w:hAnsi="Arial" w:cs="Arial"/>
          <w:szCs w:val="24"/>
        </w:rPr>
        <w:t xml:space="preserve">Survival.  </w:t>
      </w:r>
    </w:p>
    <w:p w14:paraId="1CF254D0" w14:textId="77777777" w:rsidR="004E7F01" w:rsidRPr="002A7FCB" w:rsidRDefault="004E7F01" w:rsidP="002A7FCB">
      <w:pPr>
        <w:pStyle w:val="10spLeftInd1"/>
        <w:ind w:left="720" w:firstLine="720"/>
        <w:rPr>
          <w:rFonts w:ascii="Arial" w:hAnsi="Arial" w:cs="Arial"/>
        </w:rPr>
      </w:pPr>
      <w:r w:rsidRPr="002A7FCB">
        <w:rPr>
          <w:rFonts w:ascii="Arial" w:hAnsi="Arial" w:cs="Arial"/>
        </w:rPr>
        <w:t>The provisions of this Section shall remain in effect following the termination or expiration of this Agreement.</w:t>
      </w:r>
    </w:p>
    <w:p w14:paraId="17AC6AC2" w14:textId="77777777" w:rsidR="004E7F01" w:rsidRPr="004E7F01" w:rsidRDefault="004E7F01" w:rsidP="004E7F01">
      <w:pPr>
        <w:pStyle w:val="Level2"/>
        <w:rPr>
          <w:rFonts w:ascii="Arial" w:hAnsi="Arial" w:cs="Arial"/>
          <w:szCs w:val="24"/>
        </w:rPr>
      </w:pPr>
      <w:r w:rsidRPr="004E7F01">
        <w:rPr>
          <w:rFonts w:ascii="Arial" w:hAnsi="Arial" w:cs="Arial"/>
          <w:szCs w:val="24"/>
        </w:rPr>
        <w:t xml:space="preserve">Public Records.  </w:t>
      </w:r>
    </w:p>
    <w:p w14:paraId="4C885AFC" w14:textId="77777777" w:rsidR="004E7F01" w:rsidRPr="002A7FCB" w:rsidRDefault="004E7F01" w:rsidP="002A7FCB">
      <w:pPr>
        <w:pStyle w:val="Level3"/>
        <w:rPr>
          <w:rFonts w:cs="Arial"/>
          <w:b w:val="0"/>
        </w:rPr>
      </w:pPr>
      <w:r w:rsidRPr="002A7FCB">
        <w:rPr>
          <w:rFonts w:cs="Arial"/>
          <w:b w:val="0"/>
        </w:rPr>
        <w:t xml:space="preserve">Notwithstanding the above, Contractor acknowledges that this Agreement shall be a public record under State law.  Any specific information that is claimed by Contractor to be Confidential Information must be clearly identified as such by Contractor.  To the extent consistent with State law, Consortium will maintain the confidentiality of all such information marked Confidential Information.  </w:t>
      </w:r>
    </w:p>
    <w:p w14:paraId="26174C77" w14:textId="77777777" w:rsidR="004E7F01" w:rsidRPr="002A7FCB" w:rsidRDefault="004E7F01" w:rsidP="002A7FCB">
      <w:pPr>
        <w:pStyle w:val="Level3"/>
        <w:rPr>
          <w:rFonts w:cs="Arial"/>
          <w:b w:val="0"/>
        </w:rPr>
      </w:pPr>
      <w:r w:rsidRPr="002A7FCB">
        <w:rPr>
          <w:rFonts w:cs="Arial"/>
          <w:b w:val="0"/>
        </w:rPr>
        <w:t xml:space="preserve">If a request is made to view Contractor’s Confidential Information, Consortium will notify Contractor of the request and of the date that any such records will be released to the requester unless Contractor obtains a court order enjoining that disclosure.  If Contractor disagrees with disclosure of Contractor’s Confidential Information by the Consortium, Contractor shall have the right to contest its disclosure in accordance with State law.  If Contractor fails to obtain a court order enjoining disclosure, </w:t>
      </w:r>
      <w:r w:rsidRPr="002A7FCB">
        <w:rPr>
          <w:rFonts w:cs="Arial"/>
          <w:b w:val="0"/>
        </w:rPr>
        <w:lastRenderedPageBreak/>
        <w:t>the State will release the identified requested information on the date specified.</w:t>
      </w:r>
    </w:p>
    <w:p w14:paraId="66DD3FAE" w14:textId="77777777" w:rsidR="002A7FCB" w:rsidRDefault="004E7F01" w:rsidP="004E7F01">
      <w:pPr>
        <w:pStyle w:val="Level2"/>
        <w:rPr>
          <w:rFonts w:ascii="Arial" w:hAnsi="Arial" w:cs="Arial"/>
          <w:szCs w:val="24"/>
        </w:rPr>
      </w:pPr>
      <w:r w:rsidRPr="004E7F01">
        <w:rPr>
          <w:rFonts w:ascii="Arial" w:hAnsi="Arial" w:cs="Arial"/>
          <w:szCs w:val="24"/>
        </w:rPr>
        <w:t xml:space="preserve">Written Staff Agreements.  </w:t>
      </w:r>
    </w:p>
    <w:p w14:paraId="50E0D6DE" w14:textId="1E647F8C" w:rsidR="004E7F01" w:rsidRPr="002A7FCB" w:rsidRDefault="004E7F01" w:rsidP="002A7FCB">
      <w:pPr>
        <w:pStyle w:val="10spLeftInd1"/>
        <w:ind w:left="720" w:firstLine="720"/>
        <w:rPr>
          <w:rFonts w:ascii="Arial" w:hAnsi="Arial" w:cs="Arial"/>
        </w:rPr>
      </w:pPr>
      <w:r w:rsidRPr="002A7FCB">
        <w:rPr>
          <w:rFonts w:ascii="Arial" w:hAnsi="Arial" w:cs="Arial"/>
        </w:rPr>
        <w:t>Contractor agrees to cause Staff to which Contractor makes available (as permitted by this Agreement) Consortium’s, Counties’, and the State’s Confidential Information to agree in writing to observe and perform all provisions of this Section 1</w:t>
      </w:r>
      <w:r w:rsidR="00656450">
        <w:rPr>
          <w:rFonts w:ascii="Arial" w:hAnsi="Arial" w:cs="Arial"/>
        </w:rPr>
        <w:t>6</w:t>
      </w:r>
      <w:r w:rsidRPr="002A7FCB">
        <w:rPr>
          <w:rFonts w:ascii="Arial" w:hAnsi="Arial" w:cs="Arial"/>
        </w:rPr>
        <w:t xml:space="preserve"> applicable to such Staff.</w:t>
      </w:r>
    </w:p>
    <w:p w14:paraId="5C9FE8A0" w14:textId="77777777" w:rsidR="002A7FCB" w:rsidRDefault="004E7F01" w:rsidP="004E7F01">
      <w:pPr>
        <w:pStyle w:val="Level2"/>
        <w:rPr>
          <w:rFonts w:ascii="Arial" w:hAnsi="Arial" w:cs="Arial"/>
          <w:szCs w:val="24"/>
        </w:rPr>
      </w:pPr>
      <w:r w:rsidRPr="004E7F01">
        <w:rPr>
          <w:rFonts w:ascii="Arial" w:hAnsi="Arial" w:cs="Arial"/>
          <w:szCs w:val="24"/>
        </w:rPr>
        <w:t xml:space="preserve">Subpoena.  </w:t>
      </w:r>
    </w:p>
    <w:p w14:paraId="7DAC2421" w14:textId="77777777" w:rsidR="004E7F01" w:rsidRPr="002A7FCB" w:rsidRDefault="004E7F01" w:rsidP="002A7FCB">
      <w:pPr>
        <w:pStyle w:val="10spLeftInd1"/>
        <w:ind w:left="720" w:firstLine="720"/>
        <w:rPr>
          <w:rFonts w:ascii="Arial" w:hAnsi="Arial" w:cs="Arial"/>
        </w:rPr>
      </w:pPr>
      <w:r w:rsidRPr="002A7FCB">
        <w:rPr>
          <w:rFonts w:ascii="Arial" w:hAnsi="Arial" w:cs="Arial"/>
        </w:rPr>
        <w:t>In the event that a subpoena or other legal process in any way concerning Consortium’s or any County’s Confidential Information is served upon Contractor, then Contractor agrees to notify Consortium promptly following receipt of such subpoena or other legal process and to cooperate with Consortium or any County in any lawful effort by Consortium or any County to contest the legal validity of such subpoena or other legal process.  In the event that a subpoena or other legal process in any way concerning Contractor’s Confidential Information is served upon Consortium or any County, then Consortium or any such County, as applicable, agrees to notify Contractor promptly following receipt of such subpoena or other legal process and to cooperate with Contractor in any lawful effort by Contractor to contest the legal validity of such subpoena or other legal process.</w:t>
      </w:r>
    </w:p>
    <w:p w14:paraId="4FF2F64E" w14:textId="77777777" w:rsidR="00342420" w:rsidRDefault="007B7C18" w:rsidP="00342420">
      <w:pPr>
        <w:pStyle w:val="Level1"/>
        <w:rPr>
          <w:rFonts w:ascii="Arial" w:hAnsi="Arial" w:cs="Arial"/>
          <w:szCs w:val="24"/>
        </w:rPr>
      </w:pPr>
      <w:r>
        <w:rPr>
          <w:rFonts w:ascii="Arial" w:hAnsi="Arial" w:cs="Arial"/>
          <w:szCs w:val="24"/>
        </w:rPr>
        <w:t>termination</w:t>
      </w:r>
      <w:r w:rsidR="00342420" w:rsidRPr="00B229D8">
        <w:rPr>
          <w:rFonts w:ascii="Arial" w:hAnsi="Arial" w:cs="Arial"/>
          <w:szCs w:val="24"/>
        </w:rPr>
        <w:t>.</w:t>
      </w:r>
    </w:p>
    <w:p w14:paraId="36DFF2F7" w14:textId="77777777" w:rsidR="00342420" w:rsidRDefault="004E0576" w:rsidP="00342420">
      <w:pPr>
        <w:pStyle w:val="Level2"/>
        <w:rPr>
          <w:rFonts w:ascii="Arial" w:hAnsi="Arial" w:cs="Arial"/>
          <w:szCs w:val="24"/>
        </w:rPr>
      </w:pPr>
      <w:r>
        <w:rPr>
          <w:rFonts w:ascii="Arial" w:hAnsi="Arial" w:cs="Arial"/>
          <w:szCs w:val="24"/>
        </w:rPr>
        <w:t>Termination for Material Breach.</w:t>
      </w:r>
    </w:p>
    <w:p w14:paraId="4878C565" w14:textId="77777777" w:rsidR="004E0576" w:rsidRPr="004E0576" w:rsidRDefault="004E0576" w:rsidP="004E0576">
      <w:pPr>
        <w:pStyle w:val="10spLeftInd05"/>
        <w:ind w:firstLine="720"/>
        <w:rPr>
          <w:rFonts w:ascii="Arial" w:hAnsi="Arial" w:cs="Arial"/>
        </w:rPr>
      </w:pPr>
      <w:r w:rsidRPr="004E0576">
        <w:rPr>
          <w:rFonts w:ascii="Arial" w:hAnsi="Arial" w:cs="Arial"/>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5C39A176" w14:textId="77777777" w:rsidR="004E0576" w:rsidRPr="00A268CE" w:rsidRDefault="004E0576" w:rsidP="00A268CE">
      <w:pPr>
        <w:pStyle w:val="Level2"/>
        <w:rPr>
          <w:rFonts w:ascii="Arial" w:hAnsi="Arial" w:cs="Arial"/>
        </w:rPr>
      </w:pPr>
      <w:bookmarkStart w:id="596" w:name="_Toc525541169"/>
      <w:bookmarkStart w:id="597" w:name="_Toc527455954"/>
      <w:bookmarkStart w:id="598" w:name="_Toc527469277"/>
      <w:bookmarkStart w:id="599" w:name="_Toc529972304"/>
      <w:bookmarkStart w:id="600" w:name="_Toc531983914"/>
      <w:bookmarkStart w:id="601" w:name="_Toc13645592"/>
      <w:r w:rsidRPr="00A268CE">
        <w:rPr>
          <w:rFonts w:ascii="Arial" w:hAnsi="Arial" w:cs="Arial"/>
        </w:rPr>
        <w:t xml:space="preserve">Termination for Rejection of </w:t>
      </w:r>
      <w:r w:rsidR="00A268CE">
        <w:rPr>
          <w:rFonts w:ascii="Arial" w:hAnsi="Arial" w:cs="Arial"/>
        </w:rPr>
        <w:t xml:space="preserve">Project </w:t>
      </w:r>
      <w:r w:rsidRPr="00A268CE">
        <w:rPr>
          <w:rFonts w:ascii="Arial" w:hAnsi="Arial" w:cs="Arial"/>
        </w:rPr>
        <w:t>Deliverables</w:t>
      </w:r>
      <w:bookmarkEnd w:id="596"/>
      <w:r w:rsidRPr="00A268CE">
        <w:rPr>
          <w:rFonts w:ascii="Arial" w:hAnsi="Arial" w:cs="Arial"/>
        </w:rPr>
        <w:t>.</w:t>
      </w:r>
      <w:bookmarkEnd w:id="597"/>
      <w:bookmarkEnd w:id="598"/>
      <w:bookmarkEnd w:id="599"/>
      <w:bookmarkEnd w:id="600"/>
      <w:bookmarkEnd w:id="601"/>
    </w:p>
    <w:p w14:paraId="29F409AE" w14:textId="77777777" w:rsidR="004E0576" w:rsidRPr="00A268CE" w:rsidRDefault="00A268CE" w:rsidP="004E0576">
      <w:pPr>
        <w:pStyle w:val="10spLeftInd05"/>
        <w:ind w:firstLine="720"/>
        <w:rPr>
          <w:rFonts w:ascii="Arial" w:hAnsi="Arial" w:cs="Arial"/>
        </w:rPr>
      </w:pPr>
      <w:r w:rsidRPr="00A268CE">
        <w:rPr>
          <w:rFonts w:ascii="Arial" w:hAnsi="Arial" w:cs="Arial"/>
        </w:rPr>
        <w:t xml:space="preserve">If Contractor is unable to correct Deficiencies in any part of the </w:t>
      </w:r>
      <w:r>
        <w:rPr>
          <w:rFonts w:ascii="Arial" w:hAnsi="Arial" w:cs="Arial"/>
        </w:rPr>
        <w:t>Project Deliverables</w:t>
      </w:r>
      <w:r w:rsidRPr="00A268CE">
        <w:rPr>
          <w:rFonts w:ascii="Arial" w:hAnsi="Arial" w:cs="Arial"/>
        </w:rPr>
        <w:t>, Consortium shall have the right to immediately terminate this Agreement, in whole or in part, without penalty or liability to Consortium</w:t>
      </w:r>
      <w:r>
        <w:rPr>
          <w:rFonts w:ascii="Arial" w:hAnsi="Arial" w:cs="Arial"/>
        </w:rPr>
        <w:t>.</w:t>
      </w:r>
      <w:r w:rsidRPr="00A268CE">
        <w:rPr>
          <w:rFonts w:ascii="Arial" w:hAnsi="Arial" w:cs="Arial"/>
        </w:rPr>
        <w:t xml:space="preserve">  If Consortium terminates this Agreement under this Section, Contractor shall, within </w:t>
      </w:r>
      <w:r>
        <w:rPr>
          <w:rFonts w:ascii="Arial" w:hAnsi="Arial" w:cs="Arial"/>
        </w:rPr>
        <w:t>twenty (</w:t>
      </w:r>
      <w:r w:rsidRPr="00A268CE">
        <w:rPr>
          <w:rFonts w:ascii="Arial" w:hAnsi="Arial" w:cs="Arial"/>
        </w:rPr>
        <w:t>20</w:t>
      </w:r>
      <w:r>
        <w:rPr>
          <w:rFonts w:ascii="Arial" w:hAnsi="Arial" w:cs="Arial"/>
        </w:rPr>
        <w:t>)</w:t>
      </w:r>
      <w:r w:rsidRPr="00A268CE">
        <w:rPr>
          <w:rFonts w:ascii="Arial" w:hAnsi="Arial" w:cs="Arial"/>
        </w:rPr>
        <w:t xml:space="preserve"> Days thereafter, refund to Consortium all payments made to Contractor for the </w:t>
      </w:r>
      <w:r>
        <w:rPr>
          <w:rFonts w:ascii="Arial" w:hAnsi="Arial" w:cs="Arial"/>
        </w:rPr>
        <w:t xml:space="preserve">deficient </w:t>
      </w:r>
      <w:r w:rsidRPr="00A268CE">
        <w:rPr>
          <w:rFonts w:ascii="Arial" w:hAnsi="Arial" w:cs="Arial"/>
        </w:rPr>
        <w:t xml:space="preserve">Deliverable and for </w:t>
      </w:r>
      <w:r>
        <w:rPr>
          <w:rFonts w:ascii="Arial" w:hAnsi="Arial" w:cs="Arial"/>
        </w:rPr>
        <w:t xml:space="preserve">any </w:t>
      </w:r>
      <w:r w:rsidRPr="00A268CE">
        <w:rPr>
          <w:rFonts w:ascii="Arial" w:hAnsi="Arial" w:cs="Arial"/>
        </w:rPr>
        <w:t xml:space="preserve">Services rendered </w:t>
      </w:r>
      <w:r>
        <w:rPr>
          <w:rFonts w:ascii="Arial" w:hAnsi="Arial" w:cs="Arial"/>
        </w:rPr>
        <w:t>in connection with that deficient Deliverable</w:t>
      </w:r>
      <w:r w:rsidRPr="00A268CE">
        <w:rPr>
          <w:rFonts w:ascii="Arial" w:hAnsi="Arial" w:cs="Arial"/>
        </w:rPr>
        <w:t>.</w:t>
      </w:r>
    </w:p>
    <w:p w14:paraId="12241B93" w14:textId="77777777" w:rsidR="004E0576" w:rsidRPr="00A268CE" w:rsidRDefault="004E0576" w:rsidP="00A268CE">
      <w:pPr>
        <w:pStyle w:val="Level2"/>
        <w:rPr>
          <w:rFonts w:ascii="Arial" w:hAnsi="Arial" w:cs="Arial"/>
        </w:rPr>
      </w:pPr>
      <w:bookmarkStart w:id="602" w:name="_Toc525541170"/>
      <w:bookmarkStart w:id="603" w:name="_Toc527455955"/>
      <w:bookmarkStart w:id="604" w:name="_Toc527469278"/>
      <w:bookmarkStart w:id="605" w:name="_Toc529972305"/>
      <w:bookmarkStart w:id="606" w:name="_Toc531983915"/>
      <w:bookmarkStart w:id="607" w:name="_Toc13645593"/>
      <w:bookmarkStart w:id="608" w:name="_Toc434392244"/>
      <w:r w:rsidRPr="00A268CE">
        <w:rPr>
          <w:rFonts w:ascii="Arial" w:hAnsi="Arial" w:cs="Arial"/>
        </w:rPr>
        <w:lastRenderedPageBreak/>
        <w:t>Termination for Consortium’s Nonpayment</w:t>
      </w:r>
      <w:bookmarkEnd w:id="602"/>
      <w:r w:rsidRPr="00A268CE">
        <w:rPr>
          <w:rFonts w:ascii="Arial" w:hAnsi="Arial" w:cs="Arial"/>
        </w:rPr>
        <w:t>.</w:t>
      </w:r>
      <w:bookmarkEnd w:id="603"/>
      <w:bookmarkEnd w:id="604"/>
      <w:bookmarkEnd w:id="605"/>
      <w:bookmarkEnd w:id="606"/>
      <w:bookmarkEnd w:id="607"/>
    </w:p>
    <w:p w14:paraId="0E429532" w14:textId="77777777" w:rsidR="004E0576" w:rsidRPr="00A268CE" w:rsidRDefault="004E0576" w:rsidP="004E0576">
      <w:pPr>
        <w:pStyle w:val="10spLeftInd05"/>
        <w:ind w:firstLine="720"/>
        <w:rPr>
          <w:rFonts w:ascii="Arial" w:hAnsi="Arial" w:cs="Arial"/>
        </w:rPr>
      </w:pPr>
      <w:r w:rsidRPr="00A268CE">
        <w:rPr>
          <w:rFonts w:ascii="Arial" w:hAnsi="Arial" w:cs="Arial"/>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not have the right to terminate the Agreement for the Consortium’s breach of the Agreement except as provided in this Section.</w:t>
      </w:r>
    </w:p>
    <w:p w14:paraId="2B625AE2" w14:textId="77777777" w:rsidR="004E0576" w:rsidRPr="00A268CE" w:rsidRDefault="004E0576" w:rsidP="00A268CE">
      <w:pPr>
        <w:pStyle w:val="Level2"/>
        <w:rPr>
          <w:rFonts w:ascii="Arial" w:hAnsi="Arial" w:cs="Arial"/>
        </w:rPr>
      </w:pPr>
      <w:bookmarkStart w:id="609" w:name="_Toc525541171"/>
      <w:bookmarkStart w:id="610" w:name="_Toc527455956"/>
      <w:bookmarkStart w:id="611" w:name="_Toc527469279"/>
      <w:bookmarkStart w:id="612" w:name="_Toc529972306"/>
      <w:bookmarkStart w:id="613" w:name="_Toc531983916"/>
      <w:bookmarkStart w:id="614" w:name="_Toc13645594"/>
      <w:r w:rsidRPr="00A268CE">
        <w:rPr>
          <w:rFonts w:ascii="Arial" w:hAnsi="Arial" w:cs="Arial"/>
        </w:rPr>
        <w:t>Termination Remedies</w:t>
      </w:r>
      <w:bookmarkEnd w:id="609"/>
      <w:r w:rsidRPr="00A268CE">
        <w:rPr>
          <w:rFonts w:ascii="Arial" w:hAnsi="Arial" w:cs="Arial"/>
        </w:rPr>
        <w:t>.</w:t>
      </w:r>
      <w:bookmarkEnd w:id="610"/>
      <w:bookmarkEnd w:id="611"/>
      <w:bookmarkEnd w:id="612"/>
      <w:bookmarkEnd w:id="613"/>
      <w:bookmarkEnd w:id="614"/>
    </w:p>
    <w:p w14:paraId="77456105" w14:textId="77777777" w:rsidR="004E0576" w:rsidRPr="00A268CE" w:rsidRDefault="004E0576" w:rsidP="004E0576">
      <w:pPr>
        <w:pStyle w:val="10spLeftInd05"/>
        <w:ind w:firstLine="720"/>
        <w:rPr>
          <w:rFonts w:ascii="Arial" w:hAnsi="Arial" w:cs="Arial"/>
        </w:rPr>
      </w:pPr>
      <w:r w:rsidRPr="00A268CE">
        <w:rPr>
          <w:rFonts w:ascii="Arial" w:hAnsi="Arial" w:cs="Arial"/>
        </w:rPr>
        <w:t>In the event of termination of this Agreement by the Consortium under Sections 1</w:t>
      </w:r>
      <w:r w:rsidR="003B4163">
        <w:rPr>
          <w:rFonts w:ascii="Arial" w:hAnsi="Arial" w:cs="Arial"/>
        </w:rPr>
        <w:t>7</w:t>
      </w:r>
      <w:r w:rsidRPr="00A268CE">
        <w:rPr>
          <w:rFonts w:ascii="Arial" w:hAnsi="Arial" w:cs="Arial"/>
        </w:rPr>
        <w:t>.1 or 1</w:t>
      </w:r>
      <w:r w:rsidR="003B4163">
        <w:rPr>
          <w:rFonts w:ascii="Arial" w:hAnsi="Arial" w:cs="Arial"/>
        </w:rPr>
        <w:t>7</w:t>
      </w:r>
      <w:r w:rsidRPr="00A268CE">
        <w:rPr>
          <w:rFonts w:ascii="Arial" w:hAnsi="Arial" w:cs="Arial"/>
        </w:rPr>
        <w:t>.2, in addition to its other remedies, the Consortium shall have the right to procure P</w:t>
      </w:r>
      <w:r w:rsidR="00A268CE">
        <w:rPr>
          <w:rFonts w:ascii="Arial" w:hAnsi="Arial" w:cs="Arial"/>
        </w:rPr>
        <w:t xml:space="preserve">roject Deliverables or </w:t>
      </w:r>
      <w:r w:rsidRPr="00A268CE">
        <w:rPr>
          <w:rFonts w:ascii="Arial" w:hAnsi="Arial" w:cs="Arial"/>
        </w:rPr>
        <w:t xml:space="preserve">Services that are the subject of this Agreement on the open market and Contractor shall be liable for damages, including but not limited to, (a) the cost difference between the original Agreement price for the </w:t>
      </w:r>
      <w:r w:rsidR="001C390C">
        <w:rPr>
          <w:rFonts w:ascii="Arial" w:hAnsi="Arial" w:cs="Arial"/>
        </w:rPr>
        <w:t xml:space="preserve">Project </w:t>
      </w:r>
      <w:r w:rsidRPr="00A268CE">
        <w:rPr>
          <w:rFonts w:ascii="Arial" w:hAnsi="Arial" w:cs="Arial"/>
        </w:rPr>
        <w:t>Deliverables and/or Services and the replacement costs of such Deliverables and/or Services acquired from another contractor; and (b) if applicable, al</w:t>
      </w:r>
      <w:bookmarkEnd w:id="608"/>
      <w:r w:rsidRPr="00A268CE">
        <w:rPr>
          <w:rFonts w:ascii="Arial" w:hAnsi="Arial" w:cs="Arial"/>
        </w:rPr>
        <w:t>l administrative costs directly related to the replacement of this Agreement, such as costs of competitive bidding, mailing, advertising, applicable fees, charges or penalties, staff time costs.  The Consortium shall have the right to deduct from any monies due to Contractor, or that thereafter become due, an amount for damages that Contractor will owe the Consortium for Contractor’s default.</w:t>
      </w:r>
    </w:p>
    <w:p w14:paraId="3BA8039D" w14:textId="77777777" w:rsidR="004E0576" w:rsidRPr="001C390C" w:rsidRDefault="004E0576" w:rsidP="001C390C">
      <w:pPr>
        <w:pStyle w:val="Level2"/>
        <w:rPr>
          <w:rFonts w:ascii="Arial" w:hAnsi="Arial" w:cs="Arial"/>
        </w:rPr>
      </w:pPr>
      <w:bookmarkStart w:id="615" w:name="_Toc434392245"/>
      <w:bookmarkStart w:id="616" w:name="_Toc525541172"/>
      <w:bookmarkStart w:id="617" w:name="_Toc527455957"/>
      <w:bookmarkStart w:id="618" w:name="_Toc527469280"/>
      <w:bookmarkStart w:id="619" w:name="_Toc529972307"/>
      <w:bookmarkStart w:id="620" w:name="_Toc531983917"/>
      <w:bookmarkStart w:id="621" w:name="_Toc13645595"/>
      <w:r w:rsidRPr="001C390C">
        <w:rPr>
          <w:rFonts w:ascii="Arial" w:hAnsi="Arial" w:cs="Arial"/>
        </w:rPr>
        <w:t>Termination for Convenience</w:t>
      </w:r>
      <w:bookmarkEnd w:id="615"/>
      <w:r w:rsidRPr="001C390C">
        <w:rPr>
          <w:rFonts w:ascii="Arial" w:hAnsi="Arial" w:cs="Arial"/>
        </w:rPr>
        <w:t>.</w:t>
      </w:r>
      <w:bookmarkEnd w:id="616"/>
      <w:bookmarkEnd w:id="617"/>
      <w:bookmarkEnd w:id="618"/>
      <w:bookmarkEnd w:id="619"/>
      <w:bookmarkEnd w:id="620"/>
      <w:bookmarkEnd w:id="621"/>
    </w:p>
    <w:p w14:paraId="379F6F2F" w14:textId="77777777" w:rsidR="004E0576" w:rsidRPr="001C390C" w:rsidRDefault="004E0576" w:rsidP="001C390C">
      <w:pPr>
        <w:pStyle w:val="Level3"/>
        <w:rPr>
          <w:rFonts w:cs="Arial"/>
          <w:b w:val="0"/>
        </w:rPr>
      </w:pPr>
      <w:bookmarkStart w:id="622" w:name="_Toc527455958"/>
      <w:bookmarkStart w:id="623" w:name="_Toc527469281"/>
      <w:bookmarkStart w:id="624" w:name="_Toc529972308"/>
      <w:bookmarkStart w:id="625" w:name="_Toc13645596"/>
      <w:bookmarkEnd w:id="622"/>
      <w:bookmarkEnd w:id="623"/>
      <w:bookmarkEnd w:id="624"/>
      <w:r w:rsidRPr="001C390C">
        <w:rPr>
          <w:rFonts w:cs="Arial"/>
          <w:b w:val="0"/>
        </w:rPr>
        <w:t>In addition to its other rights to terminate as stated in this Section 1</w:t>
      </w:r>
      <w:r w:rsidR="003B4163">
        <w:rPr>
          <w:rFonts w:cs="Arial"/>
          <w:b w:val="0"/>
        </w:rPr>
        <w:t>7</w:t>
      </w:r>
      <w:r w:rsidRPr="001C390C">
        <w:rPr>
          <w:rFonts w:cs="Arial"/>
          <w:b w:val="0"/>
        </w:rPr>
        <w:t>, the Consortium may terminate this Agreement in whole or in part for its convenience upon sixty (60) days prior Notice to Contractor when it is determined by the Consortium to be in its best interests.  In addition, invocation of Section 1</w:t>
      </w:r>
      <w:r w:rsidR="003B4163">
        <w:rPr>
          <w:rFonts w:cs="Arial"/>
          <w:b w:val="0"/>
        </w:rPr>
        <w:t>7</w:t>
      </w:r>
      <w:r w:rsidRPr="001C390C">
        <w:rPr>
          <w:rFonts w:cs="Arial"/>
          <w:b w:val="0"/>
        </w:rPr>
        <w:t>.6 (Termination for Withdrawal of Authority) or Section 1</w:t>
      </w:r>
      <w:r w:rsidR="003B4163">
        <w:rPr>
          <w:rFonts w:cs="Arial"/>
          <w:b w:val="0"/>
        </w:rPr>
        <w:t>7</w:t>
      </w:r>
      <w:r w:rsidRPr="001C390C">
        <w:rPr>
          <w:rFonts w:cs="Arial"/>
          <w:b w:val="0"/>
        </w:rPr>
        <w:t>.7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bookmarkEnd w:id="625"/>
    </w:p>
    <w:p w14:paraId="7A792D0C" w14:textId="77777777" w:rsidR="004E0576" w:rsidRPr="001C390C" w:rsidRDefault="004E0576" w:rsidP="001C390C">
      <w:pPr>
        <w:pStyle w:val="Level3"/>
        <w:rPr>
          <w:rFonts w:cs="Arial"/>
          <w:b w:val="0"/>
        </w:rPr>
      </w:pPr>
      <w:bookmarkStart w:id="626" w:name="_Toc527455959"/>
      <w:bookmarkStart w:id="627" w:name="_Toc527469282"/>
      <w:bookmarkStart w:id="628" w:name="_Toc529972309"/>
      <w:bookmarkStart w:id="629" w:name="_Toc13645597"/>
      <w:bookmarkEnd w:id="626"/>
      <w:bookmarkEnd w:id="627"/>
      <w:bookmarkEnd w:id="628"/>
      <w:r w:rsidRPr="001C390C">
        <w:rPr>
          <w:rFonts w:cs="Arial"/>
          <w:b w:val="0"/>
        </w:rPr>
        <w:t>In case of such termination for convenience, the Consortium shall pay to Contractor the agreed upon amounts, if separately stated, for Deliverables for which Acceptance has been given by the Consortium, amounts for Services performed on Deliverables</w:t>
      </w:r>
      <w:r w:rsidR="001C390C">
        <w:rPr>
          <w:rFonts w:cs="Arial"/>
          <w:b w:val="0"/>
        </w:rPr>
        <w:t>,</w:t>
      </w:r>
      <w:r w:rsidRPr="001C390C">
        <w:rPr>
          <w:rFonts w:cs="Arial"/>
          <w:b w:val="0"/>
        </w:rPr>
        <w:t xml:space="preserve"> which are in </w:t>
      </w:r>
      <w:r w:rsidRPr="001C390C">
        <w:rPr>
          <w:rFonts w:cs="Arial"/>
          <w:b w:val="0"/>
        </w:rPr>
        <w:lastRenderedPageBreak/>
        <w:t>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but such amounts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with such determination shall be a dispute.  In no event shall the Consortium pay to Contractor an amount greater than Contractor would have been entitled to if this Agreement had not been terminated.</w:t>
      </w:r>
      <w:bookmarkStart w:id="630" w:name="_Toc415632394"/>
      <w:bookmarkStart w:id="631" w:name="_Toc437943338"/>
      <w:bookmarkStart w:id="632" w:name="_Toc525541173"/>
      <w:bookmarkEnd w:id="629"/>
    </w:p>
    <w:p w14:paraId="15C2106F" w14:textId="77777777" w:rsidR="004E0576" w:rsidRPr="001C390C" w:rsidRDefault="004E0576" w:rsidP="001C390C">
      <w:pPr>
        <w:pStyle w:val="Level2"/>
        <w:rPr>
          <w:rFonts w:ascii="Arial" w:hAnsi="Arial" w:cs="Arial"/>
        </w:rPr>
      </w:pPr>
      <w:bookmarkStart w:id="633" w:name="_Toc527455960"/>
      <w:bookmarkStart w:id="634" w:name="_Toc527469283"/>
      <w:bookmarkStart w:id="635" w:name="_Toc529972310"/>
      <w:bookmarkStart w:id="636" w:name="_Toc531983918"/>
      <w:bookmarkStart w:id="637" w:name="_Toc13645598"/>
      <w:r w:rsidRPr="001C390C">
        <w:rPr>
          <w:rFonts w:ascii="Arial" w:hAnsi="Arial" w:cs="Arial"/>
        </w:rPr>
        <w:t>Ter</w:t>
      </w:r>
      <w:bookmarkEnd w:id="630"/>
      <w:bookmarkEnd w:id="631"/>
      <w:bookmarkEnd w:id="632"/>
      <w:r w:rsidRPr="001C390C">
        <w:rPr>
          <w:rFonts w:ascii="Arial" w:hAnsi="Arial" w:cs="Arial"/>
        </w:rPr>
        <w:t>mination for Withdrawal of Authority.</w:t>
      </w:r>
      <w:bookmarkEnd w:id="633"/>
      <w:bookmarkEnd w:id="634"/>
      <w:bookmarkEnd w:id="635"/>
      <w:bookmarkEnd w:id="636"/>
      <w:bookmarkEnd w:id="637"/>
    </w:p>
    <w:p w14:paraId="50FD3B87" w14:textId="77777777" w:rsidR="004E0576" w:rsidRPr="008B0517" w:rsidRDefault="004E0576" w:rsidP="004E0576">
      <w:pPr>
        <w:pStyle w:val="10spLeftInd05"/>
        <w:ind w:firstLine="720"/>
        <w:rPr>
          <w:rFonts w:ascii="Arial" w:hAnsi="Arial" w:cs="Arial"/>
        </w:rPr>
      </w:pPr>
      <w:r w:rsidRPr="008B0517">
        <w:rPr>
          <w:rFonts w:ascii="Arial" w:hAnsi="Arial" w:cs="Arial"/>
        </w:rPr>
        <w:t>In the event that the authority of the Consortium to perform any of its duties is withdrawn, reduced, or limited in any way after the commencement of this Agreement and prior to normal completion, the Consortium may terminate this Agreement under Section 1</w:t>
      </w:r>
      <w:r w:rsidR="003B4163">
        <w:rPr>
          <w:rFonts w:ascii="Arial" w:hAnsi="Arial" w:cs="Arial"/>
        </w:rPr>
        <w:t>7</w:t>
      </w:r>
      <w:r w:rsidRPr="008B0517">
        <w:rPr>
          <w:rFonts w:ascii="Arial" w:hAnsi="Arial" w:cs="Arial"/>
        </w:rPr>
        <w:t>.5 (Termination for Convenience).</w:t>
      </w:r>
      <w:bookmarkStart w:id="638" w:name="_Toc333405221"/>
      <w:bookmarkStart w:id="639" w:name="_Toc334403380"/>
      <w:bookmarkStart w:id="640" w:name="_Toc334403511"/>
      <w:bookmarkStart w:id="641" w:name="_Toc335098930"/>
      <w:bookmarkStart w:id="642" w:name="_Toc370530423"/>
    </w:p>
    <w:p w14:paraId="1DE195A4" w14:textId="77777777" w:rsidR="004E0576" w:rsidRPr="008B0517" w:rsidRDefault="004E0576" w:rsidP="008B0517">
      <w:pPr>
        <w:pStyle w:val="Level2"/>
        <w:rPr>
          <w:rFonts w:ascii="Arial" w:hAnsi="Arial" w:cs="Arial"/>
        </w:rPr>
      </w:pPr>
      <w:bookmarkStart w:id="643" w:name="_Toc415632395"/>
      <w:bookmarkStart w:id="644" w:name="_Toc437943339"/>
      <w:bookmarkStart w:id="645" w:name="_Toc525541174"/>
      <w:bookmarkStart w:id="646" w:name="_Toc527455961"/>
      <w:bookmarkStart w:id="647" w:name="_Toc527469284"/>
      <w:bookmarkStart w:id="648" w:name="_Toc529972311"/>
      <w:bookmarkStart w:id="649" w:name="_Toc531983919"/>
      <w:bookmarkStart w:id="650" w:name="_Toc13645599"/>
      <w:r w:rsidRPr="008B0517">
        <w:rPr>
          <w:rFonts w:ascii="Arial" w:hAnsi="Arial" w:cs="Arial"/>
        </w:rPr>
        <w:t>Ter</w:t>
      </w:r>
      <w:bookmarkEnd w:id="638"/>
      <w:bookmarkEnd w:id="639"/>
      <w:bookmarkEnd w:id="640"/>
      <w:bookmarkEnd w:id="641"/>
      <w:bookmarkEnd w:id="642"/>
      <w:r w:rsidRPr="008B0517">
        <w:rPr>
          <w:rFonts w:ascii="Arial" w:hAnsi="Arial" w:cs="Arial"/>
        </w:rPr>
        <w:t>mination for Non-Allocation of Funds</w:t>
      </w:r>
      <w:bookmarkStart w:id="651" w:name="_Toc333405222"/>
      <w:bookmarkStart w:id="652" w:name="_Toc334403381"/>
      <w:bookmarkStart w:id="653" w:name="_Toc334403512"/>
      <w:bookmarkStart w:id="654" w:name="_Toc335098931"/>
      <w:bookmarkEnd w:id="643"/>
      <w:bookmarkEnd w:id="644"/>
      <w:bookmarkEnd w:id="645"/>
      <w:r w:rsidRPr="008B0517">
        <w:rPr>
          <w:rFonts w:ascii="Arial" w:hAnsi="Arial" w:cs="Arial"/>
        </w:rPr>
        <w:t>.</w:t>
      </w:r>
      <w:bookmarkEnd w:id="646"/>
      <w:bookmarkEnd w:id="647"/>
      <w:bookmarkEnd w:id="648"/>
      <w:bookmarkEnd w:id="649"/>
      <w:bookmarkEnd w:id="650"/>
    </w:p>
    <w:p w14:paraId="7236881F" w14:textId="77777777" w:rsidR="004E0576" w:rsidRPr="008B0517" w:rsidRDefault="004E0576" w:rsidP="004E0576">
      <w:pPr>
        <w:pStyle w:val="10spLeftInd05"/>
        <w:ind w:firstLine="720"/>
        <w:rPr>
          <w:rFonts w:ascii="Arial" w:hAnsi="Arial" w:cs="Arial"/>
        </w:rPr>
      </w:pPr>
      <w:r w:rsidRPr="008B0517">
        <w:rPr>
          <w:rFonts w:ascii="Arial" w:hAnsi="Arial" w:cs="Arial"/>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w:t>
      </w:r>
      <w:bookmarkEnd w:id="651"/>
      <w:bookmarkEnd w:id="652"/>
      <w:bookmarkEnd w:id="653"/>
      <w:bookmarkEnd w:id="654"/>
      <w:r w:rsidRPr="008B0517">
        <w:rPr>
          <w:rFonts w:ascii="Arial" w:hAnsi="Arial" w:cs="Arial"/>
        </w:rPr>
        <w:t>ercised.</w:t>
      </w:r>
      <w:bookmarkStart w:id="655" w:name="_Toc370530424"/>
    </w:p>
    <w:p w14:paraId="3110FB68" w14:textId="77777777" w:rsidR="004E0576" w:rsidRPr="008B0517" w:rsidRDefault="004E0576" w:rsidP="008B0517">
      <w:pPr>
        <w:pStyle w:val="Level2"/>
        <w:rPr>
          <w:rFonts w:ascii="Arial" w:hAnsi="Arial" w:cs="Arial"/>
        </w:rPr>
      </w:pPr>
      <w:bookmarkStart w:id="656" w:name="_Toc415632396"/>
      <w:bookmarkStart w:id="657" w:name="_Toc437943340"/>
      <w:bookmarkStart w:id="658" w:name="_Toc525541175"/>
      <w:bookmarkStart w:id="659" w:name="_Toc527455962"/>
      <w:bookmarkStart w:id="660" w:name="_Toc527469285"/>
      <w:bookmarkStart w:id="661" w:name="_Toc529972312"/>
      <w:bookmarkStart w:id="662" w:name="_Toc531983920"/>
      <w:bookmarkStart w:id="663" w:name="_Toc13645600"/>
      <w:bookmarkEnd w:id="655"/>
      <w:r w:rsidRPr="008B0517">
        <w:rPr>
          <w:rFonts w:ascii="Arial" w:hAnsi="Arial" w:cs="Arial"/>
        </w:rPr>
        <w:t>Termination for Conflict of Interest.</w:t>
      </w:r>
      <w:bookmarkEnd w:id="656"/>
      <w:bookmarkEnd w:id="657"/>
      <w:bookmarkEnd w:id="658"/>
      <w:bookmarkEnd w:id="659"/>
      <w:bookmarkEnd w:id="660"/>
      <w:bookmarkEnd w:id="661"/>
      <w:bookmarkEnd w:id="662"/>
      <w:bookmarkEnd w:id="663"/>
    </w:p>
    <w:p w14:paraId="73899F38" w14:textId="77777777" w:rsidR="004E0576" w:rsidRPr="008B0517" w:rsidRDefault="004E0576" w:rsidP="008B0517">
      <w:pPr>
        <w:pStyle w:val="Level3"/>
        <w:rPr>
          <w:rFonts w:cs="Arial"/>
          <w:b w:val="0"/>
        </w:rPr>
      </w:pPr>
      <w:bookmarkStart w:id="664" w:name="_Toc527455963"/>
      <w:bookmarkStart w:id="665" w:name="_Toc527469286"/>
      <w:bookmarkStart w:id="666" w:name="_Toc529972313"/>
      <w:bookmarkStart w:id="667" w:name="_Toc13645601"/>
      <w:bookmarkEnd w:id="664"/>
      <w:bookmarkEnd w:id="665"/>
      <w:bookmarkEnd w:id="666"/>
      <w:r w:rsidRPr="008B0517">
        <w:rPr>
          <w:rFonts w:cs="Arial"/>
          <w:b w:val="0"/>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bookmarkEnd w:id="667"/>
    </w:p>
    <w:p w14:paraId="01AE0A67" w14:textId="77777777" w:rsidR="004E0576" w:rsidRPr="008B0517" w:rsidRDefault="004E0576" w:rsidP="008B0517">
      <w:pPr>
        <w:pStyle w:val="Level3"/>
        <w:rPr>
          <w:rFonts w:cs="Arial"/>
          <w:b w:val="0"/>
        </w:rPr>
      </w:pPr>
      <w:bookmarkStart w:id="668" w:name="_Toc527455964"/>
      <w:bookmarkStart w:id="669" w:name="_Toc527469287"/>
      <w:bookmarkStart w:id="670" w:name="_Toc529972314"/>
      <w:bookmarkStart w:id="671" w:name="_Toc13645602"/>
      <w:bookmarkEnd w:id="668"/>
      <w:bookmarkEnd w:id="669"/>
      <w:bookmarkEnd w:id="670"/>
      <w:r w:rsidRPr="008B0517">
        <w:rPr>
          <w:rFonts w:cs="Arial"/>
          <w:b w:val="0"/>
        </w:rPr>
        <w:t>In the event this Agreement is terminated pursuant to Section 1</w:t>
      </w:r>
      <w:r w:rsidR="003B4163">
        <w:rPr>
          <w:rFonts w:cs="Arial"/>
          <w:b w:val="0"/>
        </w:rPr>
        <w:t>7</w:t>
      </w:r>
      <w:r w:rsidRPr="008B0517">
        <w:rPr>
          <w:rFonts w:cs="Arial"/>
          <w:b w:val="0"/>
        </w:rPr>
        <w:t>.8.1 due to Contractor’s conduct, the Consortium shall be entitled to pursue the same remedies against Contractor it could pursue in the event of a breach of this Agreement under Section 1</w:t>
      </w:r>
      <w:r w:rsidR="003B4163">
        <w:rPr>
          <w:rFonts w:cs="Arial"/>
          <w:b w:val="0"/>
        </w:rPr>
        <w:t>7</w:t>
      </w:r>
      <w:r w:rsidRPr="008B0517">
        <w:rPr>
          <w:rFonts w:cs="Arial"/>
          <w:b w:val="0"/>
        </w:rPr>
        <w:t>.</w:t>
      </w:r>
      <w:bookmarkStart w:id="672" w:name="_Toc333405223"/>
      <w:bookmarkStart w:id="673" w:name="_Toc334403382"/>
      <w:bookmarkStart w:id="674" w:name="_Toc334403513"/>
      <w:bookmarkStart w:id="675" w:name="_Toc335098932"/>
      <w:bookmarkStart w:id="676" w:name="_Toc370530425"/>
      <w:bookmarkEnd w:id="672"/>
      <w:bookmarkEnd w:id="673"/>
      <w:bookmarkEnd w:id="674"/>
      <w:bookmarkEnd w:id="675"/>
      <w:bookmarkEnd w:id="676"/>
      <w:r w:rsidRPr="008B0517">
        <w:rPr>
          <w:rFonts w:cs="Arial"/>
          <w:b w:val="0"/>
        </w:rPr>
        <w:t>1.</w:t>
      </w:r>
      <w:bookmarkEnd w:id="671"/>
    </w:p>
    <w:p w14:paraId="0CD1C9FE" w14:textId="77777777" w:rsidR="004E0576" w:rsidRPr="008B0517" w:rsidRDefault="004E0576" w:rsidP="008B0517">
      <w:pPr>
        <w:pStyle w:val="Level2"/>
        <w:rPr>
          <w:rFonts w:ascii="Arial" w:hAnsi="Arial" w:cs="Arial"/>
        </w:rPr>
      </w:pPr>
      <w:bookmarkStart w:id="677" w:name="_Toc415632397"/>
      <w:bookmarkStart w:id="678" w:name="_Toc437943341"/>
      <w:bookmarkStart w:id="679" w:name="_Toc525541176"/>
      <w:bookmarkStart w:id="680" w:name="_Toc527455965"/>
      <w:bookmarkStart w:id="681" w:name="_Toc527469288"/>
      <w:bookmarkStart w:id="682" w:name="_Toc529972315"/>
      <w:bookmarkStart w:id="683" w:name="_Toc531983921"/>
      <w:bookmarkStart w:id="684" w:name="_Toc13645603"/>
      <w:r w:rsidRPr="008B0517">
        <w:rPr>
          <w:rFonts w:ascii="Arial" w:hAnsi="Arial" w:cs="Arial"/>
        </w:rPr>
        <w:t>Termination Procedures.</w:t>
      </w:r>
      <w:bookmarkEnd w:id="677"/>
      <w:bookmarkEnd w:id="678"/>
      <w:bookmarkEnd w:id="679"/>
      <w:bookmarkEnd w:id="680"/>
      <w:bookmarkEnd w:id="681"/>
      <w:bookmarkEnd w:id="682"/>
      <w:bookmarkEnd w:id="683"/>
      <w:bookmarkEnd w:id="684"/>
    </w:p>
    <w:p w14:paraId="673ECE12" w14:textId="77777777" w:rsidR="004E0576" w:rsidRPr="008B0517" w:rsidRDefault="004E0576" w:rsidP="008B0517">
      <w:pPr>
        <w:pStyle w:val="Level3"/>
        <w:rPr>
          <w:rFonts w:cs="Arial"/>
          <w:b w:val="0"/>
        </w:rPr>
      </w:pPr>
      <w:bookmarkStart w:id="685" w:name="_Toc527455966"/>
      <w:bookmarkStart w:id="686" w:name="_Toc527469289"/>
      <w:bookmarkStart w:id="687" w:name="_Toc529972316"/>
      <w:bookmarkStart w:id="688" w:name="_Toc13645604"/>
      <w:bookmarkEnd w:id="685"/>
      <w:bookmarkEnd w:id="686"/>
      <w:bookmarkEnd w:id="687"/>
      <w:r w:rsidRPr="008B0517">
        <w:rPr>
          <w:rFonts w:cs="Arial"/>
          <w:b w:val="0"/>
        </w:rPr>
        <w:t xml:space="preserve">Upon termination of this Agreement, the Consortium, in addition to any other rights provided in this Agreement, may require Contractor to deliver to the Consortium any property, including Deliverables, produced </w:t>
      </w:r>
      <w:r w:rsidRPr="008B0517">
        <w:rPr>
          <w:rFonts w:cs="Arial"/>
          <w:b w:val="0"/>
        </w:rPr>
        <w:lastRenderedPageBreak/>
        <w:t>or acquired for the performance of such part of this Agreement up to the date of termination.</w:t>
      </w:r>
      <w:bookmarkEnd w:id="688"/>
    </w:p>
    <w:p w14:paraId="6F746D3B" w14:textId="77777777" w:rsidR="004E0576" w:rsidRPr="008B0517" w:rsidRDefault="004E0576" w:rsidP="008B0517">
      <w:pPr>
        <w:pStyle w:val="Level3"/>
        <w:rPr>
          <w:rFonts w:cs="Arial"/>
          <w:b w:val="0"/>
        </w:rPr>
      </w:pPr>
      <w:bookmarkStart w:id="689" w:name="_Toc13645605"/>
      <w:r w:rsidRPr="008B0517">
        <w:rPr>
          <w:rFonts w:cs="Arial"/>
          <w:b w:val="0"/>
        </w:rPr>
        <w:t>Upon termination of this Agreement (other than a termination for convenience), the Consortium may withhold from any amounts due Contractor for Deliverables or Services such sum as the Consortium’s Executive Director determines to be necessary to protect the Consortium from potential loss or liability.</w:t>
      </w:r>
      <w:bookmarkEnd w:id="689"/>
    </w:p>
    <w:p w14:paraId="608F6625" w14:textId="77777777" w:rsidR="004E0576" w:rsidRPr="008B0517" w:rsidRDefault="004E0576" w:rsidP="008B0517">
      <w:pPr>
        <w:pStyle w:val="Level3"/>
        <w:rPr>
          <w:rFonts w:cs="Arial"/>
          <w:b w:val="0"/>
        </w:rPr>
      </w:pPr>
      <w:bookmarkStart w:id="690" w:name="_Toc13645606"/>
      <w:r w:rsidRPr="008B0517">
        <w:rPr>
          <w:rFonts w:cs="Arial"/>
          <w:b w:val="0"/>
        </w:rPr>
        <w:t>After receipt of a Notice of termination, and except as otherwise directed by the Consortium, Contractor shall:</w:t>
      </w:r>
      <w:bookmarkEnd w:id="690"/>
    </w:p>
    <w:p w14:paraId="784E8110" w14:textId="77777777" w:rsidR="004E0576" w:rsidRPr="008B0517" w:rsidRDefault="004E0576" w:rsidP="008B0517">
      <w:pPr>
        <w:pStyle w:val="Level4"/>
        <w:ind w:left="2160" w:firstLine="0"/>
        <w:rPr>
          <w:rFonts w:ascii="Arial" w:hAnsi="Arial" w:cs="Arial"/>
        </w:rPr>
      </w:pPr>
      <w:bookmarkStart w:id="691" w:name="_Toc13645607"/>
      <w:r w:rsidRPr="008B0517">
        <w:rPr>
          <w:rFonts w:ascii="Arial" w:hAnsi="Arial" w:cs="Arial"/>
        </w:rPr>
        <w:t>Stop work under this Agreement on the date, and to the extent specified, in the Notice;</w:t>
      </w:r>
      <w:bookmarkEnd w:id="691"/>
    </w:p>
    <w:p w14:paraId="76BA4B07" w14:textId="77777777" w:rsidR="004E0576" w:rsidRPr="008B0517" w:rsidRDefault="004E0576" w:rsidP="008B0517">
      <w:pPr>
        <w:pStyle w:val="Level4"/>
        <w:ind w:left="2160" w:firstLine="0"/>
        <w:rPr>
          <w:rFonts w:ascii="Arial" w:hAnsi="Arial" w:cs="Arial"/>
        </w:rPr>
      </w:pPr>
      <w:bookmarkStart w:id="692" w:name="_Toc13645608"/>
      <w:r w:rsidRPr="008B0517">
        <w:rPr>
          <w:rFonts w:ascii="Arial" w:hAnsi="Arial" w:cs="Arial"/>
        </w:rPr>
        <w:t>Place no further orders or subcontracts for materials, Services, or facilities except as may be necessary for completion of such portion of the work under this Agreement that is not terminated;</w:t>
      </w:r>
      <w:bookmarkEnd w:id="692"/>
    </w:p>
    <w:p w14:paraId="63DD546F" w14:textId="77777777" w:rsidR="004E0576" w:rsidRPr="008B0517" w:rsidRDefault="004E0576" w:rsidP="008B0517">
      <w:pPr>
        <w:pStyle w:val="Level4"/>
        <w:ind w:left="2160" w:firstLine="0"/>
        <w:rPr>
          <w:rFonts w:ascii="Arial" w:hAnsi="Arial" w:cs="Arial"/>
        </w:rPr>
      </w:pPr>
      <w:bookmarkStart w:id="693" w:name="_Toc13645609"/>
      <w:r w:rsidRPr="008B0517">
        <w:rPr>
          <w:rFonts w:ascii="Arial" w:hAnsi="Arial" w:cs="Arial"/>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bookmarkEnd w:id="693"/>
    </w:p>
    <w:p w14:paraId="3CFD2122" w14:textId="77777777" w:rsidR="004E0576" w:rsidRPr="008B0517" w:rsidRDefault="004E0576" w:rsidP="008B0517">
      <w:pPr>
        <w:pStyle w:val="Level4"/>
        <w:ind w:left="2160" w:firstLine="0"/>
        <w:rPr>
          <w:rFonts w:ascii="Arial" w:hAnsi="Arial" w:cs="Arial"/>
        </w:rPr>
      </w:pPr>
      <w:bookmarkStart w:id="694" w:name="_Toc13645610"/>
      <w:r w:rsidRPr="008B0517">
        <w:rPr>
          <w:rFonts w:ascii="Arial" w:hAnsi="Arial" w:cs="Arial"/>
        </w:rPr>
        <w:t>Complete performance of such part of this Agreement as shall not have been terminated by the Consortium;</w:t>
      </w:r>
      <w:bookmarkEnd w:id="694"/>
    </w:p>
    <w:p w14:paraId="55ECE406" w14:textId="77777777" w:rsidR="004E0576" w:rsidRPr="008B0517" w:rsidRDefault="004E0576" w:rsidP="008B0517">
      <w:pPr>
        <w:pStyle w:val="Level4"/>
        <w:ind w:left="2160" w:firstLine="0"/>
        <w:rPr>
          <w:rFonts w:ascii="Arial" w:hAnsi="Arial" w:cs="Arial"/>
        </w:rPr>
      </w:pPr>
      <w:bookmarkStart w:id="695" w:name="_Toc13645611"/>
      <w:r w:rsidRPr="008B0517">
        <w:rPr>
          <w:rFonts w:ascii="Arial" w:hAnsi="Arial" w:cs="Arial"/>
        </w:rPr>
        <w:t>Take such action as may be necessary, or as the Consortium Executive Director may direct, for the protection and preservation of the property related to this Agreement which is in the possession of Contractor and in which the Consortium has an interest; and</w:t>
      </w:r>
      <w:bookmarkEnd w:id="695"/>
    </w:p>
    <w:p w14:paraId="7BF4AFBD" w14:textId="77777777" w:rsidR="004E0576" w:rsidRPr="008B0517" w:rsidRDefault="004E0576" w:rsidP="008B0517">
      <w:pPr>
        <w:pStyle w:val="Level4"/>
        <w:ind w:left="2160" w:firstLine="0"/>
        <w:rPr>
          <w:rFonts w:ascii="Arial" w:hAnsi="Arial" w:cs="Arial"/>
        </w:rPr>
      </w:pPr>
      <w:bookmarkStart w:id="696" w:name="_Toc13645612"/>
      <w:r w:rsidRPr="008B0517">
        <w:rPr>
          <w:rFonts w:ascii="Arial" w:hAnsi="Arial" w:cs="Arial"/>
        </w:rPr>
        <w:t>Transfer title to the Consortium and deliver in the manner, at the times, and to the extent directed by the Consortium’s Executive Director, any property which is required to be furnished to the Consortium and which has been accepted or requested by it.</w:t>
      </w:r>
      <w:bookmarkEnd w:id="696"/>
      <w:r w:rsidRPr="008B0517">
        <w:rPr>
          <w:rFonts w:ascii="Arial" w:hAnsi="Arial" w:cs="Arial"/>
        </w:rPr>
        <w:t xml:space="preserve"> </w:t>
      </w:r>
    </w:p>
    <w:p w14:paraId="7506E5A2" w14:textId="77777777" w:rsidR="004E0576" w:rsidRPr="008B0517" w:rsidRDefault="004E0576" w:rsidP="008B0517">
      <w:pPr>
        <w:pStyle w:val="Level3"/>
        <w:rPr>
          <w:rFonts w:cs="Arial"/>
          <w:b w:val="0"/>
        </w:rPr>
      </w:pPr>
      <w:bookmarkStart w:id="697" w:name="_Toc13645613"/>
      <w:r w:rsidRPr="008B0517">
        <w:rPr>
          <w:rFonts w:cs="Arial"/>
          <w:b w:val="0"/>
        </w:rPr>
        <w:t>Contractor shall pay within thirty (30) days of Notice the damages due the Consortium as the result of termination.</w:t>
      </w:r>
      <w:bookmarkEnd w:id="697"/>
    </w:p>
    <w:p w14:paraId="24A48159" w14:textId="77777777" w:rsidR="004E0576" w:rsidRPr="008B0517" w:rsidRDefault="004E0576" w:rsidP="008B0517">
      <w:pPr>
        <w:pStyle w:val="Level3"/>
        <w:rPr>
          <w:rFonts w:cs="Arial"/>
          <w:b w:val="0"/>
        </w:rPr>
      </w:pPr>
      <w:bookmarkStart w:id="698" w:name="_Toc527455970"/>
      <w:bookmarkStart w:id="699" w:name="_Toc527469293"/>
      <w:bookmarkStart w:id="700" w:name="_Toc529972320"/>
      <w:bookmarkStart w:id="701" w:name="_Toc13645614"/>
      <w:bookmarkEnd w:id="698"/>
      <w:bookmarkEnd w:id="699"/>
      <w:bookmarkEnd w:id="700"/>
      <w:r w:rsidRPr="008B0517">
        <w:rPr>
          <w:rFonts w:cs="Arial"/>
          <w:b w:val="0"/>
        </w:rPr>
        <w:t xml:space="preserve">Upon the expiration or termination of this Agreement, Contractor shall assist the Consortium in the orderly transfer of Services rendered </w:t>
      </w:r>
      <w:r w:rsidRPr="008B0517">
        <w:rPr>
          <w:rFonts w:cs="Arial"/>
          <w:b w:val="0"/>
        </w:rPr>
        <w:lastRenderedPageBreak/>
        <w:t>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bookmarkEnd w:id="701"/>
    </w:p>
    <w:p w14:paraId="5602F2CC" w14:textId="77777777" w:rsidR="004E0576" w:rsidRPr="008B0517" w:rsidRDefault="004E0576" w:rsidP="008B0517">
      <w:pPr>
        <w:pStyle w:val="Level3"/>
        <w:rPr>
          <w:rFonts w:cs="Arial"/>
          <w:b w:val="0"/>
        </w:rPr>
      </w:pPr>
      <w:bookmarkStart w:id="702" w:name="_Toc527455971"/>
      <w:bookmarkStart w:id="703" w:name="_Toc527469294"/>
      <w:bookmarkStart w:id="704" w:name="_Toc529972321"/>
      <w:bookmarkStart w:id="705" w:name="_Toc13645615"/>
      <w:bookmarkEnd w:id="702"/>
      <w:bookmarkEnd w:id="703"/>
      <w:bookmarkEnd w:id="704"/>
      <w:r w:rsidRPr="008B0517">
        <w:rPr>
          <w:rFonts w:cs="Arial"/>
          <w:b w:val="0"/>
        </w:rPr>
        <w:t>Contractor shall provide to the Consortium all information requested by the Consortium that is necessary to facilitate a subsequent bidding process without additional costs or fees.</w:t>
      </w:r>
      <w:bookmarkEnd w:id="705"/>
    </w:p>
    <w:p w14:paraId="4A29502E" w14:textId="77777777" w:rsidR="004E0576" w:rsidRPr="008B0517" w:rsidRDefault="004E0576" w:rsidP="008B0517">
      <w:pPr>
        <w:pStyle w:val="Level3"/>
        <w:rPr>
          <w:rFonts w:cs="Arial"/>
          <w:b w:val="0"/>
        </w:rPr>
      </w:pPr>
      <w:bookmarkStart w:id="706" w:name="_Toc527455972"/>
      <w:bookmarkStart w:id="707" w:name="_Toc527469295"/>
      <w:bookmarkStart w:id="708" w:name="_Toc529972322"/>
      <w:bookmarkStart w:id="709" w:name="_Toc13645616"/>
      <w:bookmarkEnd w:id="706"/>
      <w:bookmarkEnd w:id="707"/>
      <w:bookmarkEnd w:id="708"/>
      <w:r w:rsidRPr="008B0517">
        <w:rPr>
          <w:rFonts w:cs="Arial"/>
          <w:b w:val="0"/>
        </w:rPr>
        <w:t xml:space="preserve">Contractor shall provide to the Consortium, without additional cost to it, and at least thirty (30) days prior to the expiration or termination of this Agreement, all files, data, and records necessary to </w:t>
      </w:r>
      <w:proofErr w:type="gramStart"/>
      <w:r w:rsidRPr="008B0517">
        <w:rPr>
          <w:rFonts w:cs="Arial"/>
          <w:b w:val="0"/>
        </w:rPr>
        <w:t>effect</w:t>
      </w:r>
      <w:proofErr w:type="gramEnd"/>
      <w:r w:rsidRPr="008B0517">
        <w:rPr>
          <w:rFonts w:cs="Arial"/>
          <w:b w:val="0"/>
        </w:rPr>
        <w:t xml:space="preserve"> the least disruptive and costly transition as possible under the circumstances.</w:t>
      </w:r>
      <w:bookmarkEnd w:id="709"/>
    </w:p>
    <w:p w14:paraId="2DF5C6E9" w14:textId="77777777" w:rsidR="007B7C18" w:rsidRPr="00B229D8" w:rsidRDefault="007B7C18" w:rsidP="007B7C18">
      <w:pPr>
        <w:pStyle w:val="Level1"/>
        <w:rPr>
          <w:rFonts w:ascii="Arial" w:hAnsi="Arial" w:cs="Arial"/>
          <w:szCs w:val="24"/>
        </w:rPr>
      </w:pPr>
      <w:r>
        <w:rPr>
          <w:rFonts w:ascii="Arial" w:hAnsi="Arial" w:cs="Arial"/>
          <w:szCs w:val="24"/>
        </w:rPr>
        <w:t>dispute resolution</w:t>
      </w:r>
      <w:r w:rsidRPr="00B229D8">
        <w:rPr>
          <w:rFonts w:ascii="Arial" w:hAnsi="Arial" w:cs="Arial"/>
          <w:szCs w:val="24"/>
        </w:rPr>
        <w:t>.</w:t>
      </w:r>
    </w:p>
    <w:p w14:paraId="48DC9616" w14:textId="77777777" w:rsidR="00135FB4" w:rsidRPr="00135FB4" w:rsidRDefault="00135FB4" w:rsidP="00135FB4">
      <w:pPr>
        <w:pStyle w:val="Level2"/>
        <w:tabs>
          <w:tab w:val="clear" w:pos="1440"/>
          <w:tab w:val="left" w:pos="720"/>
        </w:tabs>
        <w:ind w:left="720" w:firstLine="0"/>
        <w:rPr>
          <w:rFonts w:ascii="Arial" w:hAnsi="Arial" w:cs="Arial"/>
          <w:b w:val="0"/>
          <w:u w:val="none"/>
        </w:rPr>
      </w:pPr>
      <w:bookmarkStart w:id="710" w:name="_Toc13645632"/>
      <w:r w:rsidRPr="00135FB4">
        <w:rPr>
          <w:rFonts w:ascii="Arial" w:hAnsi="Arial" w:cs="Arial"/>
          <w:b w:val="0"/>
          <w:u w:val="none"/>
        </w:rPr>
        <w:t>Contractor and the Consortium agree to act immediately to mutually resolve any disputes that may arise with respect to this Agreement.  The Parties agree that time is of the essence in the resolution of disputes.</w:t>
      </w:r>
      <w:bookmarkEnd w:id="710"/>
    </w:p>
    <w:p w14:paraId="5176A1BC" w14:textId="77777777" w:rsidR="00135FB4" w:rsidRPr="00135FB4" w:rsidRDefault="00135FB4" w:rsidP="00135FB4">
      <w:pPr>
        <w:pStyle w:val="Level2"/>
        <w:tabs>
          <w:tab w:val="clear" w:pos="1440"/>
          <w:tab w:val="left" w:pos="720"/>
        </w:tabs>
        <w:ind w:left="720" w:firstLine="0"/>
        <w:rPr>
          <w:rFonts w:ascii="Arial" w:hAnsi="Arial" w:cs="Arial"/>
          <w:b w:val="0"/>
          <w:u w:val="none"/>
        </w:rPr>
      </w:pPr>
      <w:bookmarkStart w:id="711" w:name="_Toc527455988"/>
      <w:bookmarkStart w:id="712" w:name="_Toc527469311"/>
      <w:bookmarkStart w:id="713" w:name="_Toc529972339"/>
      <w:bookmarkStart w:id="714" w:name="_Toc13645633"/>
      <w:bookmarkEnd w:id="711"/>
      <w:bookmarkEnd w:id="712"/>
      <w:bookmarkEnd w:id="713"/>
      <w:r w:rsidRPr="00135FB4">
        <w:rPr>
          <w:rFonts w:ascii="Arial" w:hAnsi="Arial" w:cs="Arial"/>
          <w:b w:val="0"/>
          <w:u w:val="none"/>
        </w:rPr>
        <w:t>Contractor and the Consortium agree that, the existence and details of a dispute notwithstanding, both parties shall continue</w:t>
      </w:r>
      <w:r>
        <w:rPr>
          <w:rFonts w:ascii="Arial" w:hAnsi="Arial" w:cs="Arial"/>
          <w:b w:val="0"/>
          <w:u w:val="none"/>
        </w:rPr>
        <w:t>,</w:t>
      </w:r>
      <w:r w:rsidRPr="00135FB4">
        <w:rPr>
          <w:rFonts w:ascii="Arial" w:hAnsi="Arial" w:cs="Arial"/>
          <w:b w:val="0"/>
          <w:u w:val="none"/>
        </w:rPr>
        <w:t xml:space="preserve"> without delay</w:t>
      </w:r>
      <w:r>
        <w:rPr>
          <w:rFonts w:ascii="Arial" w:hAnsi="Arial" w:cs="Arial"/>
          <w:b w:val="0"/>
          <w:u w:val="none"/>
        </w:rPr>
        <w:t>,</w:t>
      </w:r>
      <w:r w:rsidRPr="00135FB4">
        <w:rPr>
          <w:rFonts w:ascii="Arial" w:hAnsi="Arial" w:cs="Arial"/>
          <w:b w:val="0"/>
          <w:u w:val="none"/>
        </w:rPr>
        <w:t xml:space="preserve"> their performance hereunder, except for any performance which the parties mutually determine should be delayed.</w:t>
      </w:r>
      <w:bookmarkEnd w:id="714"/>
    </w:p>
    <w:p w14:paraId="4F2777AC" w14:textId="77777777" w:rsidR="00135FB4" w:rsidRPr="00135FB4" w:rsidRDefault="00135FB4" w:rsidP="00135FB4">
      <w:pPr>
        <w:pStyle w:val="Level2"/>
        <w:tabs>
          <w:tab w:val="clear" w:pos="1440"/>
          <w:tab w:val="left" w:pos="720"/>
        </w:tabs>
        <w:ind w:left="720" w:firstLine="0"/>
        <w:rPr>
          <w:rFonts w:ascii="Arial" w:hAnsi="Arial" w:cs="Arial"/>
          <w:b w:val="0"/>
          <w:u w:val="none"/>
        </w:rPr>
      </w:pPr>
      <w:bookmarkStart w:id="715" w:name="_Toc527455989"/>
      <w:bookmarkStart w:id="716" w:name="_Toc527469312"/>
      <w:bookmarkStart w:id="717" w:name="_Toc529972340"/>
      <w:bookmarkStart w:id="718" w:name="_Toc13645634"/>
      <w:bookmarkEnd w:id="715"/>
      <w:bookmarkEnd w:id="716"/>
      <w:bookmarkEnd w:id="717"/>
      <w:r w:rsidRPr="00135FB4">
        <w:rPr>
          <w:rFonts w:ascii="Arial" w:hAnsi="Arial" w:cs="Arial"/>
          <w:b w:val="0"/>
          <w:u w:val="none"/>
        </w:rPr>
        <w:t xml:space="preserve">In the event of any dispute between the parties with respect to this Agreement, Contractor and the Consortium shall submit the matter to </w:t>
      </w:r>
      <w:r>
        <w:rPr>
          <w:rFonts w:ascii="Arial" w:hAnsi="Arial" w:cs="Arial"/>
          <w:b w:val="0"/>
          <w:u w:val="none"/>
        </w:rPr>
        <w:t xml:space="preserve">the Contractor’s </w:t>
      </w:r>
      <w:r w:rsidRPr="00135FB4">
        <w:rPr>
          <w:rFonts w:ascii="Arial" w:hAnsi="Arial" w:cs="Arial"/>
          <w:b w:val="0"/>
          <w:u w:val="none"/>
        </w:rPr>
        <w:t xml:space="preserve">Project Director and Consortium Executive Director, who may initially designate deputies to attempt to resolve the issue.  If the dispute is submitted to the </w:t>
      </w:r>
      <w:r>
        <w:rPr>
          <w:rFonts w:ascii="Arial" w:hAnsi="Arial" w:cs="Arial"/>
          <w:b w:val="0"/>
          <w:u w:val="none"/>
        </w:rPr>
        <w:t xml:space="preserve">Contractor’s </w:t>
      </w:r>
      <w:r w:rsidRPr="00135FB4">
        <w:rPr>
          <w:rFonts w:ascii="Arial" w:hAnsi="Arial" w:cs="Arial"/>
          <w:b w:val="0"/>
          <w:u w:val="none"/>
        </w:rPr>
        <w:t>Project Director</w:t>
      </w:r>
      <w:r>
        <w:rPr>
          <w:rFonts w:ascii="Arial" w:hAnsi="Arial" w:cs="Arial"/>
          <w:b w:val="0"/>
          <w:u w:val="none"/>
        </w:rPr>
        <w:t>’s</w:t>
      </w:r>
      <w:r w:rsidRPr="00135FB4">
        <w:rPr>
          <w:rFonts w:ascii="Arial" w:hAnsi="Arial" w:cs="Arial"/>
          <w:b w:val="0"/>
          <w:u w:val="none"/>
        </w:rPr>
        <w:t xml:space="preserve"> and Consortium Executive Director’s designees</w:t>
      </w:r>
      <w:r>
        <w:rPr>
          <w:rFonts w:ascii="Arial" w:hAnsi="Arial" w:cs="Arial"/>
          <w:b w:val="0"/>
          <w:u w:val="none"/>
        </w:rPr>
        <w:t>,</w:t>
      </w:r>
      <w:r w:rsidRPr="00135FB4">
        <w:rPr>
          <w:rFonts w:ascii="Arial" w:hAnsi="Arial" w:cs="Arial"/>
          <w:b w:val="0"/>
          <w:u w:val="none"/>
        </w:rPr>
        <w:t xml:space="preserve"> and those individuals are unable to resolve the dispute within a reasonable time not to exceed ten (10) days from the date of submission of the dispute, then the matter shall be submitted back to the Project Director and Consortium Executive Director to resolve.  The Project Director and Consortium Executive Director shall have ten (10) days to attempt to resolve the dispute.</w:t>
      </w:r>
      <w:bookmarkEnd w:id="718"/>
    </w:p>
    <w:p w14:paraId="3826DB2D" w14:textId="77777777" w:rsidR="00135FB4" w:rsidRPr="00135FB4" w:rsidRDefault="00135FB4" w:rsidP="00135FB4">
      <w:pPr>
        <w:pStyle w:val="Level2"/>
        <w:tabs>
          <w:tab w:val="clear" w:pos="1440"/>
          <w:tab w:val="left" w:pos="720"/>
        </w:tabs>
        <w:ind w:left="720" w:firstLine="0"/>
        <w:rPr>
          <w:rFonts w:ascii="Arial" w:hAnsi="Arial" w:cs="Arial"/>
          <w:b w:val="0"/>
          <w:u w:val="none"/>
        </w:rPr>
      </w:pPr>
      <w:bookmarkStart w:id="719" w:name="_Toc527455990"/>
      <w:bookmarkStart w:id="720" w:name="_Toc527469313"/>
      <w:bookmarkStart w:id="721" w:name="_Toc529972341"/>
      <w:bookmarkStart w:id="722" w:name="_Toc13645635"/>
      <w:bookmarkEnd w:id="719"/>
      <w:bookmarkEnd w:id="720"/>
      <w:bookmarkEnd w:id="721"/>
      <w:r w:rsidRPr="00135FB4">
        <w:rPr>
          <w:rFonts w:ascii="Arial" w:hAnsi="Arial" w:cs="Arial"/>
          <w:b w:val="0"/>
          <w:u w:val="none"/>
        </w:rPr>
        <w:t>In the event that at these levels, there is not a resolution of the dispute acceptable to both parties, then each party may assert its other rights and remedies provided under this Agreement and/or its rights and remedies as provided by law or at equity.</w:t>
      </w:r>
      <w:bookmarkEnd w:id="722"/>
    </w:p>
    <w:p w14:paraId="45B31115" w14:textId="77777777" w:rsidR="00135FB4" w:rsidRPr="00135FB4" w:rsidRDefault="00135FB4" w:rsidP="00135FB4">
      <w:pPr>
        <w:pStyle w:val="Level2"/>
        <w:tabs>
          <w:tab w:val="clear" w:pos="1440"/>
          <w:tab w:val="left" w:pos="720"/>
        </w:tabs>
        <w:ind w:left="720" w:firstLine="0"/>
        <w:rPr>
          <w:rFonts w:ascii="Arial" w:hAnsi="Arial" w:cs="Arial"/>
          <w:b w:val="0"/>
          <w:u w:val="none"/>
        </w:rPr>
      </w:pPr>
      <w:bookmarkStart w:id="723" w:name="_Toc527455991"/>
      <w:bookmarkStart w:id="724" w:name="_Toc527469314"/>
      <w:bookmarkStart w:id="725" w:name="_Toc529972342"/>
      <w:bookmarkStart w:id="726" w:name="_Toc13645636"/>
      <w:bookmarkEnd w:id="723"/>
      <w:bookmarkEnd w:id="724"/>
      <w:bookmarkEnd w:id="725"/>
      <w:r w:rsidRPr="00135FB4">
        <w:rPr>
          <w:rFonts w:ascii="Arial" w:hAnsi="Arial" w:cs="Arial"/>
          <w:b w:val="0"/>
          <w:u w:val="none"/>
        </w:rPr>
        <w:t xml:space="preserve">All disputes utilizing this dispute resolution procedure shall be documented in writing by each party and shall state the specifics of each alleged dispute and all actions taken.  The Parties shall act in good faith to resolve all disputes.  At all levels described in this Section, the efforts to resolve a dispute shall be </w:t>
      </w:r>
      <w:r w:rsidRPr="00135FB4">
        <w:rPr>
          <w:rFonts w:ascii="Arial" w:hAnsi="Arial" w:cs="Arial"/>
          <w:b w:val="0"/>
          <w:u w:val="none"/>
        </w:rPr>
        <w:lastRenderedPageBreak/>
        <w:t>undertaken by conference between the Parties’ respective representatives, either by face-to-face meeting or by telephone.</w:t>
      </w:r>
      <w:bookmarkEnd w:id="726"/>
    </w:p>
    <w:p w14:paraId="01A33444" w14:textId="77777777" w:rsidR="00135FB4" w:rsidRPr="00135FB4" w:rsidRDefault="00135FB4" w:rsidP="00135FB4">
      <w:pPr>
        <w:pStyle w:val="Level2"/>
        <w:tabs>
          <w:tab w:val="clear" w:pos="1440"/>
          <w:tab w:val="left" w:pos="720"/>
        </w:tabs>
        <w:ind w:left="720" w:firstLine="0"/>
        <w:rPr>
          <w:rFonts w:ascii="Arial" w:hAnsi="Arial" w:cs="Arial"/>
          <w:b w:val="0"/>
          <w:u w:val="none"/>
        </w:rPr>
      </w:pPr>
      <w:bookmarkStart w:id="727" w:name="_Toc527455992"/>
      <w:bookmarkStart w:id="728" w:name="_Toc527469315"/>
      <w:bookmarkStart w:id="729" w:name="_Toc529972343"/>
      <w:bookmarkStart w:id="730" w:name="_Toc13645637"/>
      <w:bookmarkEnd w:id="727"/>
      <w:bookmarkEnd w:id="728"/>
      <w:bookmarkEnd w:id="729"/>
      <w:r w:rsidRPr="00135FB4">
        <w:rPr>
          <w:rFonts w:ascii="Arial" w:hAnsi="Arial" w:cs="Arial"/>
          <w:b w:val="0"/>
          <w:u w:val="none"/>
        </w:rPr>
        <w:t>Notwithstanding any other provision of this Agreement, each party’s right</w:t>
      </w:r>
      <w:bookmarkStart w:id="731" w:name="_DV_C20"/>
      <w:r w:rsidRPr="00135FB4">
        <w:rPr>
          <w:rFonts w:ascii="Arial" w:hAnsi="Arial" w:cs="Arial"/>
          <w:b w:val="0"/>
          <w:u w:val="none"/>
        </w:rPr>
        <w:t>, to the extent applicable</w:t>
      </w:r>
      <w:bookmarkStart w:id="732" w:name="_DV_M16"/>
      <w:bookmarkEnd w:id="731"/>
      <w:bookmarkEnd w:id="732"/>
      <w:r w:rsidRPr="00135FB4">
        <w:rPr>
          <w:rFonts w:ascii="Arial" w:hAnsi="Arial" w:cs="Arial"/>
          <w:b w:val="0"/>
          <w:u w:val="none"/>
        </w:rPr>
        <w:t xml:space="preserve">, to seek injunctive relief as specified in this Agreement </w:t>
      </w:r>
      <w:bookmarkStart w:id="733" w:name="_DV_C22"/>
      <w:r w:rsidRPr="00135FB4">
        <w:rPr>
          <w:rFonts w:ascii="Arial" w:hAnsi="Arial" w:cs="Arial"/>
          <w:b w:val="0"/>
          <w:u w:val="none"/>
        </w:rPr>
        <w:t>shall not be subject to this dispute resolution procedure.</w:t>
      </w:r>
      <w:bookmarkEnd w:id="733"/>
      <w:r w:rsidRPr="00135FB4">
        <w:rPr>
          <w:rFonts w:ascii="Arial" w:hAnsi="Arial" w:cs="Arial"/>
          <w:b w:val="0"/>
          <w:u w:val="none"/>
        </w:rPr>
        <w:t xml:space="preserve"> Consortium’s right to terminate this Agreement shall not be subject to this dispute resolution procedure. Contractor may contest, in good faith, any such termination in accordance with its rights and remedies provided under this Agreement and/or its rights and remedies as provided by law or equity.</w:t>
      </w:r>
      <w:bookmarkEnd w:id="730"/>
      <w:r w:rsidRPr="00135FB4">
        <w:rPr>
          <w:rFonts w:ascii="Arial" w:hAnsi="Arial" w:cs="Arial"/>
          <w:b w:val="0"/>
          <w:u w:val="none"/>
        </w:rPr>
        <w:t xml:space="preserve">  </w:t>
      </w:r>
    </w:p>
    <w:p w14:paraId="6D18BBD0" w14:textId="77777777" w:rsidR="00342420" w:rsidRPr="00B229D8" w:rsidRDefault="007B7C18" w:rsidP="00342420">
      <w:pPr>
        <w:pStyle w:val="Level1"/>
        <w:rPr>
          <w:rFonts w:ascii="Arial" w:hAnsi="Arial" w:cs="Arial"/>
          <w:szCs w:val="24"/>
        </w:rPr>
      </w:pPr>
      <w:r>
        <w:rPr>
          <w:rFonts w:ascii="Arial" w:hAnsi="Arial" w:cs="Arial"/>
          <w:szCs w:val="24"/>
        </w:rPr>
        <w:t>general terms and conditions</w:t>
      </w:r>
      <w:r w:rsidR="00342420" w:rsidRPr="00B229D8">
        <w:rPr>
          <w:rFonts w:ascii="Arial" w:hAnsi="Arial" w:cs="Arial"/>
          <w:szCs w:val="24"/>
        </w:rPr>
        <w:t>.</w:t>
      </w:r>
    </w:p>
    <w:p w14:paraId="68EA13B8" w14:textId="77777777" w:rsidR="00342420" w:rsidRDefault="00570537" w:rsidP="00342420">
      <w:pPr>
        <w:pStyle w:val="Level2"/>
        <w:rPr>
          <w:rFonts w:ascii="Arial" w:hAnsi="Arial" w:cs="Arial"/>
          <w:szCs w:val="24"/>
        </w:rPr>
      </w:pPr>
      <w:r>
        <w:rPr>
          <w:rFonts w:ascii="Arial" w:hAnsi="Arial" w:cs="Arial"/>
          <w:szCs w:val="24"/>
        </w:rPr>
        <w:t>Americans with Disabilities Act.</w:t>
      </w:r>
    </w:p>
    <w:p w14:paraId="77037AA4" w14:textId="77777777" w:rsidR="00570537" w:rsidRPr="00570537" w:rsidRDefault="00570537" w:rsidP="00570537">
      <w:pPr>
        <w:pStyle w:val="10spLeftInd05"/>
        <w:ind w:firstLine="720"/>
        <w:rPr>
          <w:rFonts w:ascii="Arial" w:hAnsi="Arial" w:cs="Arial"/>
        </w:rPr>
      </w:pPr>
      <w:r w:rsidRPr="00570537">
        <w:rPr>
          <w:rFonts w:ascii="Arial" w:hAnsi="Arial" w:cs="Arial"/>
        </w:rPr>
        <w:t>The Americans with Disabilities Act (“ADA</w:t>
      </w:r>
      <w:r>
        <w:rPr>
          <w:rFonts w:ascii="Arial" w:hAnsi="Arial" w:cs="Arial"/>
        </w:rPr>
        <w:t>”</w:t>
      </w:r>
      <w:r w:rsidRPr="00570537">
        <w:rPr>
          <w:rFonts w:ascii="Arial" w:hAnsi="Arial" w:cs="Arial"/>
        </w:rPr>
        <w:t>) (42 United States Code section 12101, et seq.)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B84EEFF" w14:textId="77777777" w:rsidR="00570537" w:rsidRPr="00FA1E3A" w:rsidRDefault="00570537" w:rsidP="00570537">
      <w:pPr>
        <w:pStyle w:val="Level2"/>
        <w:rPr>
          <w:rFonts w:ascii="Arial" w:hAnsi="Arial" w:cs="Arial"/>
        </w:rPr>
      </w:pPr>
      <w:bookmarkStart w:id="734" w:name="_Toc384113954"/>
      <w:bookmarkStart w:id="735" w:name="_Toc392858428"/>
      <w:bookmarkStart w:id="736" w:name="_Toc464719354"/>
      <w:bookmarkStart w:id="737" w:name="_Toc525541179"/>
      <w:bookmarkStart w:id="738" w:name="_Toc527379088"/>
      <w:bookmarkStart w:id="739" w:name="_Toc527381295"/>
      <w:bookmarkStart w:id="740" w:name="_Toc527455995"/>
      <w:bookmarkStart w:id="741" w:name="_Toc527469318"/>
      <w:bookmarkStart w:id="742" w:name="_Toc529972346"/>
      <w:bookmarkStart w:id="743" w:name="_Toc531983933"/>
      <w:bookmarkStart w:id="744" w:name="_Toc13645640"/>
      <w:r w:rsidRPr="00FA1E3A">
        <w:rPr>
          <w:rFonts w:ascii="Arial" w:hAnsi="Arial" w:cs="Arial"/>
        </w:rPr>
        <w:t>Antitrust Violations</w:t>
      </w:r>
      <w:bookmarkEnd w:id="734"/>
      <w:bookmarkEnd w:id="735"/>
      <w:bookmarkEnd w:id="736"/>
      <w:bookmarkEnd w:id="737"/>
      <w:r w:rsidRPr="00FA1E3A">
        <w:rPr>
          <w:rFonts w:ascii="Arial" w:hAnsi="Arial" w:cs="Arial"/>
        </w:rPr>
        <w:t>.</w:t>
      </w:r>
      <w:bookmarkEnd w:id="738"/>
      <w:bookmarkEnd w:id="739"/>
      <w:bookmarkEnd w:id="740"/>
      <w:bookmarkEnd w:id="741"/>
      <w:bookmarkEnd w:id="742"/>
      <w:bookmarkEnd w:id="743"/>
      <w:bookmarkEnd w:id="744"/>
    </w:p>
    <w:p w14:paraId="15D18B93" w14:textId="77777777" w:rsidR="00570537" w:rsidRPr="00FA1E3A" w:rsidRDefault="00570537" w:rsidP="00570537">
      <w:pPr>
        <w:pStyle w:val="10spLeftInd05"/>
        <w:ind w:firstLine="720"/>
        <w:rPr>
          <w:rFonts w:ascii="Arial" w:hAnsi="Arial" w:cs="Arial"/>
        </w:rPr>
      </w:pPr>
      <w:r w:rsidRPr="00FA1E3A">
        <w:rPr>
          <w:rFonts w:ascii="Arial" w:hAnsi="Arial" w:cs="Arial"/>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22E43F33" w14:textId="77777777" w:rsidR="00570537" w:rsidRPr="00FA1E3A" w:rsidRDefault="00570537" w:rsidP="00FA1E3A">
      <w:pPr>
        <w:pStyle w:val="Level2"/>
        <w:rPr>
          <w:rFonts w:ascii="Arial" w:hAnsi="Arial" w:cs="Arial"/>
        </w:rPr>
      </w:pPr>
      <w:bookmarkStart w:id="745" w:name="_Toc415632400"/>
      <w:bookmarkStart w:id="746" w:name="_Toc443021537"/>
      <w:bookmarkStart w:id="747" w:name="_Toc487342332"/>
      <w:bookmarkStart w:id="748" w:name="_Toc15189319"/>
      <w:bookmarkStart w:id="749" w:name="_Toc384113955"/>
      <w:bookmarkStart w:id="750" w:name="_Toc392858429"/>
      <w:bookmarkStart w:id="751" w:name="_Toc464719355"/>
      <w:bookmarkStart w:id="752" w:name="_Toc525541180"/>
      <w:bookmarkStart w:id="753" w:name="_Toc527379089"/>
      <w:bookmarkStart w:id="754" w:name="_Toc527381296"/>
      <w:bookmarkStart w:id="755" w:name="_Toc527455996"/>
      <w:bookmarkStart w:id="756" w:name="_Toc527469319"/>
      <w:bookmarkStart w:id="757" w:name="_Toc529972347"/>
      <w:bookmarkStart w:id="758" w:name="_Toc531983934"/>
      <w:bookmarkStart w:id="759" w:name="_Toc13645641"/>
      <w:r w:rsidRPr="00FA1E3A">
        <w:rPr>
          <w:rFonts w:ascii="Arial" w:hAnsi="Arial" w:cs="Arial"/>
        </w:rPr>
        <w:t>Assignment</w:t>
      </w:r>
      <w:bookmarkEnd w:id="745"/>
      <w:bookmarkEnd w:id="746"/>
      <w:bookmarkEnd w:id="747"/>
      <w:bookmarkEnd w:id="748"/>
      <w:bookmarkEnd w:id="749"/>
      <w:bookmarkEnd w:id="750"/>
      <w:bookmarkEnd w:id="751"/>
      <w:bookmarkEnd w:id="752"/>
      <w:r w:rsidRPr="00FA1E3A">
        <w:rPr>
          <w:rFonts w:ascii="Arial" w:hAnsi="Arial" w:cs="Arial"/>
        </w:rPr>
        <w:t>.</w:t>
      </w:r>
      <w:bookmarkEnd w:id="753"/>
      <w:bookmarkEnd w:id="754"/>
      <w:bookmarkEnd w:id="755"/>
      <w:bookmarkEnd w:id="756"/>
      <w:bookmarkEnd w:id="757"/>
      <w:bookmarkEnd w:id="758"/>
      <w:bookmarkEnd w:id="759"/>
    </w:p>
    <w:p w14:paraId="2959553B" w14:textId="77777777" w:rsidR="00570537" w:rsidRPr="00FA1E3A" w:rsidRDefault="00570537" w:rsidP="00570537">
      <w:pPr>
        <w:pStyle w:val="10spLeftInd05"/>
        <w:ind w:firstLine="720"/>
        <w:rPr>
          <w:rFonts w:ascii="Arial" w:hAnsi="Arial" w:cs="Arial"/>
        </w:rPr>
      </w:pPr>
      <w:r w:rsidRPr="00FA1E3A">
        <w:rPr>
          <w:rFonts w:ascii="Arial" w:hAnsi="Arial" w:cs="Arial"/>
        </w:rPr>
        <w:t>Contractor may not assign or transfer this Agreement or any of its rights hereunder, or delegate any of its duties hereunder, without the prior written consent of the Consortium’s Executive Director.  The Consortium may assign this Agreement and may delegate their duties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w:t>
      </w:r>
    </w:p>
    <w:p w14:paraId="632779C5" w14:textId="77777777" w:rsidR="00570537" w:rsidRPr="00FA1E3A" w:rsidRDefault="00570537" w:rsidP="00FA1E3A">
      <w:pPr>
        <w:pStyle w:val="Level2"/>
        <w:rPr>
          <w:rFonts w:ascii="Arial" w:hAnsi="Arial" w:cs="Arial"/>
        </w:rPr>
      </w:pPr>
      <w:bookmarkStart w:id="760" w:name="_Toc415632401"/>
      <w:bookmarkStart w:id="761" w:name="_Toc443021539"/>
      <w:bookmarkStart w:id="762" w:name="_Toc487342334"/>
      <w:bookmarkStart w:id="763" w:name="_Toc15189320"/>
      <w:bookmarkStart w:id="764" w:name="_Toc384113956"/>
      <w:bookmarkStart w:id="765" w:name="_Toc392858430"/>
      <w:bookmarkStart w:id="766" w:name="_Toc464719356"/>
      <w:bookmarkStart w:id="767" w:name="_Toc525541181"/>
      <w:bookmarkStart w:id="768" w:name="_Toc527379090"/>
      <w:bookmarkStart w:id="769" w:name="_Toc527381297"/>
      <w:bookmarkStart w:id="770" w:name="_Toc527455997"/>
      <w:bookmarkStart w:id="771" w:name="_Toc527469320"/>
      <w:bookmarkStart w:id="772" w:name="_Toc529972348"/>
      <w:bookmarkStart w:id="773" w:name="_Toc531983935"/>
      <w:bookmarkStart w:id="774" w:name="_Toc13645642"/>
      <w:r w:rsidRPr="00FA1E3A">
        <w:rPr>
          <w:rFonts w:ascii="Arial" w:hAnsi="Arial" w:cs="Arial"/>
        </w:rPr>
        <w:lastRenderedPageBreak/>
        <w:t>Authority</w:t>
      </w:r>
      <w:bookmarkEnd w:id="760"/>
      <w:bookmarkEnd w:id="761"/>
      <w:bookmarkEnd w:id="762"/>
      <w:bookmarkEnd w:id="763"/>
      <w:bookmarkEnd w:id="764"/>
      <w:bookmarkEnd w:id="765"/>
      <w:bookmarkEnd w:id="766"/>
      <w:bookmarkEnd w:id="767"/>
      <w:r w:rsidRPr="00FA1E3A">
        <w:rPr>
          <w:rFonts w:ascii="Arial" w:hAnsi="Arial" w:cs="Arial"/>
        </w:rPr>
        <w:t>.</w:t>
      </w:r>
      <w:bookmarkEnd w:id="768"/>
      <w:bookmarkEnd w:id="769"/>
      <w:bookmarkEnd w:id="770"/>
      <w:bookmarkEnd w:id="771"/>
      <w:bookmarkEnd w:id="772"/>
      <w:bookmarkEnd w:id="773"/>
      <w:bookmarkEnd w:id="774"/>
    </w:p>
    <w:p w14:paraId="7C776363" w14:textId="77777777" w:rsidR="00570537" w:rsidRPr="00FA1E3A" w:rsidRDefault="00570537" w:rsidP="00570537">
      <w:pPr>
        <w:pStyle w:val="10spLeftInd05"/>
        <w:ind w:firstLine="720"/>
        <w:rPr>
          <w:rFonts w:ascii="Arial" w:hAnsi="Arial" w:cs="Arial"/>
        </w:rPr>
      </w:pPr>
      <w:r w:rsidRPr="00FA1E3A">
        <w:rPr>
          <w:rFonts w:ascii="Arial" w:hAnsi="Arial" w:cs="Arial"/>
        </w:rPr>
        <w:t>Neither party shall have authority to bind, obligate or commit the other party by any representation or promise without the prior written approval of the other party.</w:t>
      </w:r>
    </w:p>
    <w:p w14:paraId="0B2CD197" w14:textId="77777777" w:rsidR="00570537" w:rsidRPr="00FA1E3A" w:rsidRDefault="00570537" w:rsidP="00FA1E3A">
      <w:pPr>
        <w:pStyle w:val="Level2"/>
        <w:rPr>
          <w:rFonts w:ascii="Arial" w:hAnsi="Arial" w:cs="Arial"/>
        </w:rPr>
      </w:pPr>
      <w:bookmarkStart w:id="775" w:name="_Toc415632403"/>
      <w:bookmarkStart w:id="776" w:name="_Toc443021541"/>
      <w:bookmarkStart w:id="777" w:name="_Toc487342336"/>
      <w:bookmarkStart w:id="778" w:name="_Toc15189321"/>
      <w:bookmarkStart w:id="779" w:name="_Toc384113957"/>
      <w:bookmarkStart w:id="780" w:name="_Toc392858431"/>
      <w:bookmarkStart w:id="781" w:name="_Toc464719357"/>
      <w:bookmarkStart w:id="782" w:name="_Toc525541182"/>
      <w:bookmarkStart w:id="783" w:name="_Toc527379091"/>
      <w:bookmarkStart w:id="784" w:name="_Toc527381298"/>
      <w:bookmarkStart w:id="785" w:name="_Toc527455998"/>
      <w:bookmarkStart w:id="786" w:name="_Toc527469321"/>
      <w:bookmarkStart w:id="787" w:name="_Toc529972349"/>
      <w:bookmarkStart w:id="788" w:name="_Toc531983936"/>
      <w:bookmarkStart w:id="789" w:name="_Toc13645643"/>
      <w:r w:rsidRPr="00FA1E3A">
        <w:rPr>
          <w:rFonts w:ascii="Arial" w:hAnsi="Arial" w:cs="Arial"/>
        </w:rPr>
        <w:t>Binding Effect</w:t>
      </w:r>
      <w:bookmarkEnd w:id="775"/>
      <w:bookmarkEnd w:id="776"/>
      <w:bookmarkEnd w:id="777"/>
      <w:bookmarkEnd w:id="778"/>
      <w:bookmarkEnd w:id="779"/>
      <w:bookmarkEnd w:id="780"/>
      <w:bookmarkEnd w:id="781"/>
      <w:bookmarkEnd w:id="782"/>
      <w:r w:rsidRPr="00FA1E3A">
        <w:rPr>
          <w:rFonts w:ascii="Arial" w:hAnsi="Arial" w:cs="Arial"/>
        </w:rPr>
        <w:t>.</w:t>
      </w:r>
      <w:bookmarkEnd w:id="783"/>
      <w:bookmarkEnd w:id="784"/>
      <w:bookmarkEnd w:id="785"/>
      <w:bookmarkEnd w:id="786"/>
      <w:bookmarkEnd w:id="787"/>
      <w:bookmarkEnd w:id="788"/>
      <w:bookmarkEnd w:id="789"/>
    </w:p>
    <w:p w14:paraId="517154D0" w14:textId="77777777" w:rsidR="00570537" w:rsidRPr="00FA1E3A" w:rsidRDefault="00570537" w:rsidP="00570537">
      <w:pPr>
        <w:pStyle w:val="10spLeftInd05"/>
        <w:ind w:firstLine="720"/>
        <w:rPr>
          <w:rFonts w:ascii="Arial" w:hAnsi="Arial" w:cs="Arial"/>
        </w:rPr>
      </w:pPr>
      <w:r w:rsidRPr="00FA1E3A">
        <w:rPr>
          <w:rFonts w:ascii="Arial" w:hAnsi="Arial" w:cs="Arial"/>
        </w:rPr>
        <w:t>Each party agrees that the Agreement binds it and each of its employees, agents, independent contractors, and representatives.</w:t>
      </w:r>
    </w:p>
    <w:p w14:paraId="03CF89EE" w14:textId="77777777" w:rsidR="00570537" w:rsidRPr="00FA1E3A" w:rsidRDefault="00570537" w:rsidP="00FA1E3A">
      <w:pPr>
        <w:pStyle w:val="Level2"/>
        <w:rPr>
          <w:rFonts w:ascii="Arial" w:hAnsi="Arial" w:cs="Arial"/>
        </w:rPr>
      </w:pPr>
      <w:bookmarkStart w:id="790" w:name="_Toc384113958"/>
      <w:bookmarkStart w:id="791" w:name="_Toc392858432"/>
      <w:bookmarkStart w:id="792" w:name="_Toc464719358"/>
      <w:bookmarkStart w:id="793" w:name="_Toc525541183"/>
      <w:bookmarkStart w:id="794" w:name="_Toc527379092"/>
      <w:bookmarkStart w:id="795" w:name="_Toc527381299"/>
      <w:bookmarkStart w:id="796" w:name="_Toc527455999"/>
      <w:bookmarkStart w:id="797" w:name="_Toc527469322"/>
      <w:bookmarkStart w:id="798" w:name="_Toc529972350"/>
      <w:bookmarkStart w:id="799" w:name="_Toc531983937"/>
      <w:bookmarkStart w:id="800" w:name="_Toc13645644"/>
      <w:r w:rsidRPr="00FA1E3A">
        <w:rPr>
          <w:rFonts w:ascii="Arial" w:hAnsi="Arial" w:cs="Arial"/>
        </w:rPr>
        <w:t>Business Registration</w:t>
      </w:r>
      <w:bookmarkEnd w:id="790"/>
      <w:bookmarkEnd w:id="791"/>
      <w:bookmarkEnd w:id="792"/>
      <w:bookmarkEnd w:id="793"/>
      <w:r w:rsidRPr="00FA1E3A">
        <w:rPr>
          <w:rFonts w:ascii="Arial" w:hAnsi="Arial" w:cs="Arial"/>
        </w:rPr>
        <w:t>.</w:t>
      </w:r>
      <w:bookmarkEnd w:id="794"/>
      <w:bookmarkEnd w:id="795"/>
      <w:bookmarkEnd w:id="796"/>
      <w:bookmarkEnd w:id="797"/>
      <w:bookmarkEnd w:id="798"/>
      <w:bookmarkEnd w:id="799"/>
      <w:bookmarkEnd w:id="800"/>
    </w:p>
    <w:p w14:paraId="4BEB252F" w14:textId="77777777" w:rsidR="00570537" w:rsidRPr="00FA1E3A" w:rsidRDefault="00570537" w:rsidP="00570537">
      <w:pPr>
        <w:pStyle w:val="10spLeftInd05"/>
        <w:ind w:firstLine="720"/>
        <w:rPr>
          <w:rFonts w:ascii="Arial" w:hAnsi="Arial" w:cs="Arial"/>
        </w:rPr>
      </w:pPr>
      <w:r w:rsidRPr="00FA1E3A">
        <w:rPr>
          <w:rFonts w:ascii="Arial" w:hAnsi="Arial" w:cs="Arial"/>
        </w:rPr>
        <w:t>Contractor must be registered to conduct business in the State of California and with all applicable agencies, and Contractor shall provide the Consortium with a copy of its business license on or before the Start Date of this Agreement.</w:t>
      </w:r>
    </w:p>
    <w:p w14:paraId="16FE5EFB" w14:textId="77777777" w:rsidR="00570537" w:rsidRPr="00FA1E3A" w:rsidRDefault="00570537" w:rsidP="00FA1E3A">
      <w:pPr>
        <w:pStyle w:val="Level2"/>
        <w:rPr>
          <w:rFonts w:ascii="Arial" w:hAnsi="Arial" w:cs="Arial"/>
        </w:rPr>
      </w:pPr>
      <w:bookmarkStart w:id="801" w:name="_Toc384113959"/>
      <w:bookmarkStart w:id="802" w:name="_Toc392858433"/>
      <w:bookmarkStart w:id="803" w:name="_Toc464719359"/>
      <w:bookmarkStart w:id="804" w:name="_Toc525541184"/>
      <w:bookmarkStart w:id="805" w:name="_Toc527379093"/>
      <w:bookmarkStart w:id="806" w:name="_Toc527381300"/>
      <w:bookmarkStart w:id="807" w:name="_Toc527456000"/>
      <w:bookmarkStart w:id="808" w:name="_Toc527469323"/>
      <w:bookmarkStart w:id="809" w:name="_Toc529972351"/>
      <w:bookmarkStart w:id="810" w:name="_Toc531983938"/>
      <w:bookmarkStart w:id="811" w:name="_Toc13645645"/>
      <w:r w:rsidRPr="00FA1E3A">
        <w:rPr>
          <w:rFonts w:ascii="Arial" w:hAnsi="Arial" w:cs="Arial"/>
        </w:rPr>
        <w:t>Claims</w:t>
      </w:r>
      <w:bookmarkEnd w:id="801"/>
      <w:bookmarkEnd w:id="802"/>
      <w:bookmarkEnd w:id="803"/>
      <w:bookmarkEnd w:id="804"/>
      <w:r w:rsidRPr="00FA1E3A">
        <w:rPr>
          <w:rFonts w:ascii="Arial" w:hAnsi="Arial" w:cs="Arial"/>
        </w:rPr>
        <w:t>.</w:t>
      </w:r>
      <w:bookmarkEnd w:id="805"/>
      <w:bookmarkEnd w:id="806"/>
      <w:bookmarkEnd w:id="807"/>
      <w:bookmarkEnd w:id="808"/>
      <w:bookmarkEnd w:id="809"/>
      <w:bookmarkEnd w:id="810"/>
      <w:bookmarkEnd w:id="811"/>
    </w:p>
    <w:p w14:paraId="378E9408" w14:textId="77777777" w:rsidR="00570537" w:rsidRPr="00FA1E3A" w:rsidRDefault="00570537" w:rsidP="00570537">
      <w:pPr>
        <w:pStyle w:val="10spLeftInd05"/>
        <w:ind w:firstLine="720"/>
        <w:rPr>
          <w:rFonts w:ascii="Arial" w:hAnsi="Arial" w:cs="Arial"/>
        </w:rPr>
      </w:pPr>
      <w:r w:rsidRPr="00FA1E3A">
        <w:rPr>
          <w:rFonts w:ascii="Arial" w:hAnsi="Arial" w:cs="Arial"/>
        </w:rPr>
        <w:t>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w:t>
      </w:r>
    </w:p>
    <w:p w14:paraId="73D1D05E" w14:textId="77777777" w:rsidR="00570537" w:rsidRPr="00FA1E3A" w:rsidRDefault="00570537" w:rsidP="00FA1E3A">
      <w:pPr>
        <w:pStyle w:val="Level2"/>
        <w:rPr>
          <w:rFonts w:ascii="Arial" w:hAnsi="Arial" w:cs="Arial"/>
        </w:rPr>
      </w:pPr>
      <w:bookmarkStart w:id="812" w:name="_Toc384113960"/>
      <w:bookmarkStart w:id="813" w:name="_Toc392858434"/>
      <w:bookmarkStart w:id="814" w:name="_Toc464719360"/>
      <w:bookmarkStart w:id="815" w:name="_Toc525541185"/>
      <w:bookmarkStart w:id="816" w:name="_Toc527379094"/>
      <w:bookmarkStart w:id="817" w:name="_Toc527381301"/>
      <w:bookmarkStart w:id="818" w:name="_Toc527456001"/>
      <w:bookmarkStart w:id="819" w:name="_Toc527469324"/>
      <w:bookmarkStart w:id="820" w:name="_Toc529972352"/>
      <w:bookmarkStart w:id="821" w:name="_Toc531983939"/>
      <w:bookmarkStart w:id="822" w:name="_Toc13645646"/>
      <w:r w:rsidRPr="00FA1E3A">
        <w:rPr>
          <w:rFonts w:ascii="Arial" w:hAnsi="Arial" w:cs="Arial"/>
        </w:rPr>
        <w:t>Compliance with Civil Rights Laws.</w:t>
      </w:r>
      <w:bookmarkEnd w:id="812"/>
      <w:bookmarkEnd w:id="813"/>
      <w:bookmarkEnd w:id="814"/>
      <w:bookmarkEnd w:id="815"/>
      <w:bookmarkEnd w:id="816"/>
      <w:bookmarkEnd w:id="817"/>
      <w:bookmarkEnd w:id="818"/>
      <w:bookmarkEnd w:id="819"/>
      <w:bookmarkEnd w:id="820"/>
      <w:bookmarkEnd w:id="821"/>
      <w:bookmarkEnd w:id="822"/>
    </w:p>
    <w:p w14:paraId="5333A1B4" w14:textId="77777777" w:rsidR="00570537" w:rsidRPr="00FA1E3A" w:rsidRDefault="00570537" w:rsidP="00FA1E3A">
      <w:pPr>
        <w:pStyle w:val="Level3"/>
        <w:rPr>
          <w:rFonts w:cs="Arial"/>
          <w:b w:val="0"/>
        </w:rPr>
      </w:pPr>
      <w:bookmarkStart w:id="823" w:name="_Toc527456002"/>
      <w:bookmarkStart w:id="824" w:name="_Toc527469325"/>
      <w:bookmarkStart w:id="825" w:name="_Toc529972353"/>
      <w:bookmarkStart w:id="826" w:name="_Toc13645647"/>
      <w:bookmarkEnd w:id="823"/>
      <w:bookmarkEnd w:id="824"/>
      <w:bookmarkEnd w:id="825"/>
      <w:r w:rsidRPr="00FA1E3A">
        <w:rPr>
          <w:rFonts w:cs="Arial"/>
          <w:b w:val="0"/>
        </w:rPr>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bookmarkEnd w:id="826"/>
    </w:p>
    <w:p w14:paraId="7ECF6475" w14:textId="107DEBA3" w:rsidR="00570537" w:rsidRPr="00991C0F" w:rsidRDefault="00570537" w:rsidP="00FA1E3A">
      <w:pPr>
        <w:pStyle w:val="Level3"/>
        <w:rPr>
          <w:rFonts w:cs="Arial"/>
          <w:b w:val="0"/>
        </w:rPr>
      </w:pPr>
      <w:bookmarkStart w:id="827" w:name="_Toc527456003"/>
      <w:bookmarkStart w:id="828" w:name="_Toc527469326"/>
      <w:bookmarkStart w:id="829" w:name="_Toc529972354"/>
      <w:bookmarkStart w:id="830" w:name="_Toc13645648"/>
      <w:bookmarkEnd w:id="827"/>
      <w:bookmarkEnd w:id="828"/>
      <w:bookmarkEnd w:id="829"/>
      <w:r w:rsidRPr="00991C0F">
        <w:rPr>
          <w:rFonts w:cs="Arial"/>
          <w:b w:val="0"/>
        </w:rPr>
        <w:t>In the event of Contractor’s noncompliance or refusal to comply with any civil rights or nondiscrimination law, regulation or policy, this Agreement may be rescinded, canceled or terminated in whole or in part under Section 1</w:t>
      </w:r>
      <w:r w:rsidR="00656450">
        <w:rPr>
          <w:rFonts w:cs="Arial"/>
          <w:b w:val="0"/>
        </w:rPr>
        <w:t>7</w:t>
      </w:r>
      <w:r w:rsidRPr="00991C0F">
        <w:rPr>
          <w:rFonts w:cs="Arial"/>
          <w:b w:val="0"/>
        </w:rPr>
        <w:t xml:space="preserve">.1 (Termination for Material Breach), and Contractor may be declared ineligible for further contracts with the Consortium.  Contractor shall be given a reasonable time in which to cure noncompliance.  In </w:t>
      </w:r>
      <w:r w:rsidRPr="00991C0F">
        <w:rPr>
          <w:rFonts w:cs="Arial"/>
          <w:b w:val="0"/>
        </w:rPr>
        <w:lastRenderedPageBreak/>
        <w:t>addition to the cancellation of this Agreement, Contractor may be subject to penalties under federal and State law.</w:t>
      </w:r>
      <w:bookmarkEnd w:id="830"/>
    </w:p>
    <w:p w14:paraId="754DD62F" w14:textId="77777777" w:rsidR="00570537" w:rsidRPr="00991C0F" w:rsidRDefault="00570537" w:rsidP="00991C0F">
      <w:pPr>
        <w:pStyle w:val="Level3"/>
        <w:rPr>
          <w:rFonts w:cs="Arial"/>
          <w:b w:val="0"/>
        </w:rPr>
      </w:pPr>
      <w:bookmarkStart w:id="831" w:name="_Toc527456004"/>
      <w:bookmarkStart w:id="832" w:name="_Toc527469327"/>
      <w:bookmarkStart w:id="833" w:name="_Toc529972355"/>
      <w:bookmarkStart w:id="834" w:name="_Toc13645649"/>
      <w:bookmarkEnd w:id="831"/>
      <w:bookmarkEnd w:id="832"/>
      <w:bookmarkEnd w:id="833"/>
      <w:r w:rsidRPr="00991C0F">
        <w:rPr>
          <w:rFonts w:cs="Arial"/>
          <w:b w:val="0"/>
        </w:rPr>
        <w:t xml:space="preserve">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w:t>
      </w:r>
      <w:r w:rsidR="00991C0F">
        <w:rPr>
          <w:rFonts w:cs="Arial"/>
          <w:b w:val="0"/>
        </w:rPr>
        <w:t>42 U.S.C. § 2000e</w:t>
      </w:r>
      <w:r w:rsidRPr="00991C0F">
        <w:rPr>
          <w:rFonts w:cs="Arial"/>
          <w:b w:val="0"/>
        </w:rPr>
        <w:t>; the Americans with Disabilities Act (ADA)</w:t>
      </w:r>
      <w:r w:rsidR="00991C0F">
        <w:rPr>
          <w:rFonts w:cs="Arial"/>
          <w:b w:val="0"/>
        </w:rPr>
        <w:t xml:space="preserve">, </w:t>
      </w:r>
      <w:r w:rsidR="00991C0F" w:rsidRPr="00991C0F">
        <w:rPr>
          <w:rFonts w:cs="Arial"/>
          <w:b w:val="0"/>
        </w:rPr>
        <w:t>42 U.S.C. § 12101, et seq.</w:t>
      </w:r>
      <w:r w:rsidRPr="00991C0F">
        <w:rPr>
          <w:rFonts w:cs="Arial"/>
          <w:b w:val="0"/>
        </w:rPr>
        <w:t>;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bookmarkEnd w:id="834"/>
    </w:p>
    <w:p w14:paraId="461EC8AD" w14:textId="77777777" w:rsidR="00570537" w:rsidRPr="00991C0F" w:rsidRDefault="00570537" w:rsidP="00991C0F">
      <w:pPr>
        <w:pStyle w:val="Level3"/>
        <w:rPr>
          <w:rFonts w:cs="Arial"/>
          <w:b w:val="0"/>
        </w:rPr>
      </w:pPr>
      <w:bookmarkStart w:id="835" w:name="_Toc527456005"/>
      <w:bookmarkStart w:id="836" w:name="_Toc527469328"/>
      <w:bookmarkStart w:id="837" w:name="_Toc529972356"/>
      <w:bookmarkStart w:id="838" w:name="_Toc13645650"/>
      <w:bookmarkEnd w:id="835"/>
      <w:bookmarkEnd w:id="836"/>
      <w:bookmarkEnd w:id="837"/>
      <w:r w:rsidRPr="00991C0F">
        <w:rPr>
          <w:rFonts w:cs="Arial"/>
          <w:b w:val="0"/>
        </w:rPr>
        <w:t>Contractor shall include the nondiscrimination and compliance provisions of this Section in agreement</w:t>
      </w:r>
      <w:r w:rsidR="00991C0F">
        <w:rPr>
          <w:rFonts w:cs="Arial"/>
          <w:b w:val="0"/>
        </w:rPr>
        <w:t>s</w:t>
      </w:r>
      <w:r w:rsidRPr="00991C0F">
        <w:rPr>
          <w:rFonts w:cs="Arial"/>
          <w:b w:val="0"/>
        </w:rPr>
        <w:t xml:space="preserve"> with all Subcontractors to perform work under this Agreement.</w:t>
      </w:r>
      <w:bookmarkEnd w:id="838"/>
    </w:p>
    <w:p w14:paraId="26057B94" w14:textId="77777777" w:rsidR="00570537" w:rsidRPr="00991C0F" w:rsidRDefault="00570537" w:rsidP="00991C0F">
      <w:pPr>
        <w:pStyle w:val="Level2"/>
        <w:rPr>
          <w:rFonts w:ascii="Arial" w:hAnsi="Arial" w:cs="Arial"/>
        </w:rPr>
      </w:pPr>
      <w:bookmarkStart w:id="839" w:name="_Toc170210791"/>
      <w:bookmarkStart w:id="840" w:name="_Toc384113961"/>
      <w:bookmarkStart w:id="841" w:name="_Toc392858435"/>
      <w:bookmarkStart w:id="842" w:name="_Toc464719361"/>
      <w:bookmarkStart w:id="843" w:name="_Toc525541186"/>
      <w:bookmarkStart w:id="844" w:name="_Toc527379099"/>
      <w:bookmarkStart w:id="845" w:name="_Toc527381306"/>
      <w:bookmarkStart w:id="846" w:name="_Toc527456006"/>
      <w:bookmarkStart w:id="847" w:name="_Toc527469329"/>
      <w:bookmarkStart w:id="848" w:name="_Toc529972357"/>
      <w:bookmarkStart w:id="849" w:name="_Toc531983940"/>
      <w:bookmarkStart w:id="850" w:name="_Toc13645651"/>
      <w:r w:rsidRPr="00991C0F">
        <w:rPr>
          <w:rFonts w:ascii="Arial" w:hAnsi="Arial" w:cs="Arial"/>
        </w:rPr>
        <w:t>Compliance with Health and Safety and Related Laws</w:t>
      </w:r>
      <w:bookmarkEnd w:id="839"/>
      <w:bookmarkEnd w:id="840"/>
      <w:bookmarkEnd w:id="841"/>
      <w:bookmarkEnd w:id="842"/>
      <w:bookmarkEnd w:id="843"/>
      <w:r w:rsidRPr="00991C0F">
        <w:rPr>
          <w:rFonts w:ascii="Arial" w:hAnsi="Arial" w:cs="Arial"/>
        </w:rPr>
        <w:t>.</w:t>
      </w:r>
      <w:bookmarkEnd w:id="844"/>
      <w:bookmarkEnd w:id="845"/>
      <w:bookmarkEnd w:id="846"/>
      <w:bookmarkEnd w:id="847"/>
      <w:bookmarkEnd w:id="848"/>
      <w:bookmarkEnd w:id="849"/>
      <w:bookmarkEnd w:id="850"/>
    </w:p>
    <w:p w14:paraId="3B62915E" w14:textId="77777777" w:rsidR="00570537" w:rsidRPr="00FA1E3A" w:rsidRDefault="00570537" w:rsidP="00570537">
      <w:pPr>
        <w:pStyle w:val="10spLeftInd05"/>
        <w:ind w:firstLine="720"/>
        <w:rPr>
          <w:rFonts w:ascii="Arial" w:hAnsi="Arial" w:cs="Arial"/>
        </w:rPr>
      </w:pPr>
      <w:r w:rsidRPr="00FA1E3A">
        <w:rPr>
          <w:rFonts w:ascii="Arial" w:hAnsi="Arial" w:cs="Arial"/>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4F6F8A41" w14:textId="77777777" w:rsidR="00570537" w:rsidRPr="00991C0F" w:rsidRDefault="00570537" w:rsidP="00991C0F">
      <w:pPr>
        <w:pStyle w:val="Level2"/>
        <w:rPr>
          <w:rFonts w:ascii="Arial" w:hAnsi="Arial" w:cs="Arial"/>
        </w:rPr>
      </w:pPr>
      <w:bookmarkStart w:id="851" w:name="_Toc464719362"/>
      <w:bookmarkStart w:id="852" w:name="_Toc525541187"/>
      <w:bookmarkStart w:id="853" w:name="_Toc527379100"/>
      <w:bookmarkStart w:id="854" w:name="_Toc527381307"/>
      <w:bookmarkStart w:id="855" w:name="_Toc527456007"/>
      <w:bookmarkStart w:id="856" w:name="_Toc527469330"/>
      <w:bookmarkStart w:id="857" w:name="_Toc529972358"/>
      <w:bookmarkStart w:id="858" w:name="_Toc531983941"/>
      <w:bookmarkStart w:id="859" w:name="_Toc13645652"/>
      <w:r w:rsidRPr="00991C0F">
        <w:rPr>
          <w:rFonts w:ascii="Arial" w:hAnsi="Arial" w:cs="Arial"/>
        </w:rPr>
        <w:lastRenderedPageBreak/>
        <w:t>Darfur Contracting Act Certification</w:t>
      </w:r>
      <w:bookmarkEnd w:id="851"/>
      <w:bookmarkEnd w:id="852"/>
      <w:r w:rsidRPr="00991C0F">
        <w:rPr>
          <w:rFonts w:ascii="Arial" w:hAnsi="Arial" w:cs="Arial"/>
        </w:rPr>
        <w:t>.</w:t>
      </w:r>
      <w:bookmarkEnd w:id="853"/>
      <w:bookmarkEnd w:id="854"/>
      <w:bookmarkEnd w:id="855"/>
      <w:bookmarkEnd w:id="856"/>
      <w:bookmarkEnd w:id="857"/>
      <w:bookmarkEnd w:id="858"/>
      <w:bookmarkEnd w:id="859"/>
    </w:p>
    <w:p w14:paraId="0517C7EB" w14:textId="77777777" w:rsidR="00570537" w:rsidRPr="00FA1E3A" w:rsidRDefault="00570537" w:rsidP="00570537">
      <w:pPr>
        <w:pStyle w:val="10spLeftInd05"/>
        <w:ind w:firstLine="720"/>
        <w:rPr>
          <w:rFonts w:ascii="Arial" w:hAnsi="Arial" w:cs="Arial"/>
        </w:rPr>
      </w:pPr>
      <w:r w:rsidRPr="00FA1E3A">
        <w:rPr>
          <w:rFonts w:ascii="Arial" w:hAnsi="Arial" w:cs="Arial"/>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C5D2FD9" w14:textId="77777777" w:rsidR="00570537" w:rsidRPr="00991C0F" w:rsidRDefault="00570537" w:rsidP="00991C0F">
      <w:pPr>
        <w:pStyle w:val="Level2"/>
        <w:rPr>
          <w:rFonts w:ascii="Arial" w:hAnsi="Arial" w:cs="Arial"/>
        </w:rPr>
      </w:pPr>
      <w:bookmarkStart w:id="860" w:name="_Toc415632409"/>
      <w:bookmarkStart w:id="861" w:name="_Toc443021546"/>
      <w:bookmarkStart w:id="862" w:name="_Toc487342341"/>
      <w:bookmarkStart w:id="863" w:name="_Toc15189326"/>
      <w:bookmarkStart w:id="864" w:name="_Toc384113963"/>
      <w:bookmarkStart w:id="865" w:name="_Toc392858437"/>
      <w:bookmarkStart w:id="866" w:name="_Toc464719364"/>
      <w:bookmarkStart w:id="867" w:name="_Toc525541189"/>
      <w:bookmarkStart w:id="868" w:name="_Toc527379101"/>
      <w:bookmarkStart w:id="869" w:name="_Toc527381308"/>
      <w:bookmarkStart w:id="870" w:name="_Toc527456008"/>
      <w:bookmarkStart w:id="871" w:name="_Toc527469331"/>
      <w:bookmarkStart w:id="872" w:name="_Toc529972359"/>
      <w:bookmarkStart w:id="873" w:name="_Toc531983942"/>
      <w:bookmarkStart w:id="874" w:name="_Toc13645653"/>
      <w:r w:rsidRPr="00991C0F">
        <w:rPr>
          <w:rFonts w:ascii="Arial" w:hAnsi="Arial" w:cs="Arial"/>
        </w:rPr>
        <w:t>Cooperation of Parties</w:t>
      </w:r>
      <w:bookmarkEnd w:id="860"/>
      <w:bookmarkEnd w:id="861"/>
      <w:bookmarkEnd w:id="862"/>
      <w:bookmarkEnd w:id="863"/>
      <w:bookmarkEnd w:id="864"/>
      <w:bookmarkEnd w:id="865"/>
      <w:bookmarkEnd w:id="866"/>
      <w:bookmarkEnd w:id="867"/>
      <w:r w:rsidRPr="00991C0F">
        <w:rPr>
          <w:rFonts w:ascii="Arial" w:hAnsi="Arial" w:cs="Arial"/>
        </w:rPr>
        <w:t>.</w:t>
      </w:r>
      <w:bookmarkEnd w:id="868"/>
      <w:bookmarkEnd w:id="869"/>
      <w:bookmarkEnd w:id="870"/>
      <w:bookmarkEnd w:id="871"/>
      <w:bookmarkEnd w:id="872"/>
      <w:bookmarkEnd w:id="873"/>
      <w:bookmarkEnd w:id="874"/>
    </w:p>
    <w:p w14:paraId="1E01A1DA" w14:textId="77777777" w:rsidR="00570537" w:rsidRPr="00FA1E3A" w:rsidRDefault="00570537" w:rsidP="00570537">
      <w:pPr>
        <w:pStyle w:val="10spLeftInd05"/>
        <w:ind w:firstLine="720"/>
        <w:rPr>
          <w:rFonts w:ascii="Arial" w:hAnsi="Arial" w:cs="Arial"/>
        </w:rPr>
      </w:pPr>
      <w:r w:rsidRPr="00FA1E3A">
        <w:rPr>
          <w:rFonts w:ascii="Arial" w:hAnsi="Arial" w:cs="Arial"/>
        </w:rPr>
        <w:t>The Parties agree to fully cooperate with each other in connection with the performance of their respective obligations and covenants under this Agreement.</w:t>
      </w:r>
    </w:p>
    <w:p w14:paraId="3FAAF226" w14:textId="77777777" w:rsidR="00570537" w:rsidRPr="00991C0F" w:rsidRDefault="00570537" w:rsidP="00991C0F">
      <w:pPr>
        <w:pStyle w:val="Level2"/>
        <w:rPr>
          <w:rFonts w:ascii="Arial" w:hAnsi="Arial" w:cs="Arial"/>
        </w:rPr>
      </w:pPr>
      <w:bookmarkStart w:id="875" w:name="_Toc170210826"/>
      <w:bookmarkStart w:id="876" w:name="_Toc384113964"/>
      <w:bookmarkStart w:id="877" w:name="_Toc392858438"/>
      <w:bookmarkStart w:id="878" w:name="_Toc464719365"/>
      <w:bookmarkStart w:id="879" w:name="_Toc525541190"/>
      <w:bookmarkStart w:id="880" w:name="_Toc527379102"/>
      <w:bookmarkStart w:id="881" w:name="_Toc527381309"/>
      <w:bookmarkStart w:id="882" w:name="_Toc527456009"/>
      <w:bookmarkStart w:id="883" w:name="_Toc527469332"/>
      <w:bookmarkStart w:id="884" w:name="_Toc529972360"/>
      <w:bookmarkStart w:id="885" w:name="_Toc531983943"/>
      <w:bookmarkStart w:id="886" w:name="_Toc13645654"/>
      <w:r w:rsidRPr="00991C0F">
        <w:rPr>
          <w:rFonts w:ascii="Arial" w:hAnsi="Arial" w:cs="Arial"/>
        </w:rPr>
        <w:t>Copeland Anti-kickback Act</w:t>
      </w:r>
      <w:bookmarkEnd w:id="875"/>
      <w:bookmarkEnd w:id="876"/>
      <w:bookmarkEnd w:id="877"/>
      <w:bookmarkEnd w:id="878"/>
      <w:bookmarkEnd w:id="879"/>
      <w:bookmarkEnd w:id="880"/>
      <w:bookmarkEnd w:id="881"/>
      <w:bookmarkEnd w:id="882"/>
      <w:bookmarkEnd w:id="883"/>
      <w:bookmarkEnd w:id="884"/>
      <w:r w:rsidRPr="00991C0F">
        <w:rPr>
          <w:rFonts w:ascii="Arial" w:hAnsi="Arial" w:cs="Arial"/>
        </w:rPr>
        <w:t>.</w:t>
      </w:r>
      <w:bookmarkEnd w:id="885"/>
      <w:bookmarkEnd w:id="886"/>
      <w:r w:rsidRPr="00991C0F">
        <w:rPr>
          <w:rFonts w:ascii="Arial" w:hAnsi="Arial" w:cs="Arial"/>
        </w:rPr>
        <w:t xml:space="preserve">  </w:t>
      </w:r>
    </w:p>
    <w:p w14:paraId="1C18805C" w14:textId="77777777" w:rsidR="00570537" w:rsidRPr="00FA1E3A" w:rsidRDefault="00570537" w:rsidP="00570537">
      <w:pPr>
        <w:pStyle w:val="10spLeftInd05"/>
        <w:ind w:firstLine="720"/>
        <w:rPr>
          <w:rFonts w:ascii="Arial" w:hAnsi="Arial" w:cs="Arial"/>
        </w:rPr>
      </w:pPr>
      <w:r w:rsidRPr="00FA1E3A">
        <w:rPr>
          <w:rFonts w:ascii="Arial" w:hAnsi="Arial" w:cs="Arial"/>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73011A1E" w14:textId="77777777" w:rsidR="00570537" w:rsidRPr="00991C0F" w:rsidRDefault="00570537" w:rsidP="00991C0F">
      <w:pPr>
        <w:pStyle w:val="Level2"/>
        <w:rPr>
          <w:rFonts w:ascii="Arial" w:hAnsi="Arial" w:cs="Arial"/>
        </w:rPr>
      </w:pPr>
      <w:bookmarkStart w:id="887" w:name="_Toc384113965"/>
      <w:bookmarkStart w:id="888" w:name="_Toc392858439"/>
      <w:bookmarkStart w:id="889" w:name="_Toc464719366"/>
      <w:bookmarkStart w:id="890" w:name="_Toc525541191"/>
      <w:bookmarkStart w:id="891" w:name="_Toc527379103"/>
      <w:bookmarkStart w:id="892" w:name="_Toc527381310"/>
      <w:bookmarkStart w:id="893" w:name="_Toc527456010"/>
      <w:bookmarkStart w:id="894" w:name="_Toc527469333"/>
      <w:bookmarkStart w:id="895" w:name="_Toc529972361"/>
      <w:bookmarkStart w:id="896" w:name="_Toc531983944"/>
      <w:bookmarkStart w:id="897" w:name="_Toc13645655"/>
      <w:r w:rsidRPr="00991C0F">
        <w:rPr>
          <w:rFonts w:ascii="Arial" w:hAnsi="Arial" w:cs="Arial"/>
        </w:rPr>
        <w:t>Covenant Against Contingent Fees.</w:t>
      </w:r>
      <w:bookmarkEnd w:id="887"/>
      <w:bookmarkEnd w:id="888"/>
      <w:bookmarkEnd w:id="889"/>
      <w:bookmarkEnd w:id="890"/>
      <w:bookmarkEnd w:id="891"/>
      <w:bookmarkEnd w:id="892"/>
      <w:bookmarkEnd w:id="893"/>
      <w:bookmarkEnd w:id="894"/>
      <w:bookmarkEnd w:id="895"/>
      <w:bookmarkEnd w:id="896"/>
      <w:bookmarkEnd w:id="897"/>
    </w:p>
    <w:p w14:paraId="0C53E2CB" w14:textId="77777777" w:rsidR="00570537" w:rsidRPr="00CA1425" w:rsidRDefault="00570537" w:rsidP="00CA1425">
      <w:pPr>
        <w:pStyle w:val="Level3"/>
        <w:rPr>
          <w:rFonts w:cs="Arial"/>
          <w:b w:val="0"/>
        </w:rPr>
      </w:pPr>
      <w:bookmarkStart w:id="898" w:name="_Toc527456011"/>
      <w:bookmarkStart w:id="899" w:name="_Toc527469334"/>
      <w:bookmarkStart w:id="900" w:name="_Toc529972362"/>
      <w:bookmarkStart w:id="901" w:name="_Toc13645656"/>
      <w:bookmarkEnd w:id="898"/>
      <w:bookmarkEnd w:id="899"/>
      <w:bookmarkEnd w:id="900"/>
      <w:r w:rsidRPr="00CA1425">
        <w:rPr>
          <w:rFonts w:cs="Arial"/>
          <w:b w:val="0"/>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bookmarkEnd w:id="901"/>
    </w:p>
    <w:p w14:paraId="09303CD2" w14:textId="77777777" w:rsidR="00570537" w:rsidRPr="00CA1425" w:rsidRDefault="00570537" w:rsidP="00CA1425">
      <w:pPr>
        <w:pStyle w:val="Level3"/>
        <w:rPr>
          <w:rFonts w:cs="Arial"/>
          <w:b w:val="0"/>
        </w:rPr>
      </w:pPr>
      <w:bookmarkStart w:id="902" w:name="_Toc527456012"/>
      <w:bookmarkStart w:id="903" w:name="_Toc527469335"/>
      <w:bookmarkStart w:id="904" w:name="_Toc529972363"/>
      <w:bookmarkStart w:id="905" w:name="_Toc13645657"/>
      <w:bookmarkEnd w:id="902"/>
      <w:bookmarkEnd w:id="903"/>
      <w:bookmarkEnd w:id="904"/>
      <w:r w:rsidRPr="00CA1425">
        <w:rPr>
          <w:rFonts w:cs="Arial"/>
          <w:b w:val="0"/>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bookmarkEnd w:id="905"/>
    </w:p>
    <w:p w14:paraId="1A9A0B2D" w14:textId="77777777" w:rsidR="00570537" w:rsidRPr="00CA1425" w:rsidRDefault="00570537" w:rsidP="00CA1425">
      <w:pPr>
        <w:pStyle w:val="Level2"/>
        <w:rPr>
          <w:rFonts w:ascii="Arial" w:hAnsi="Arial" w:cs="Arial"/>
        </w:rPr>
      </w:pPr>
      <w:bookmarkStart w:id="906" w:name="_Toc384113966"/>
      <w:bookmarkStart w:id="907" w:name="_Toc392858440"/>
      <w:bookmarkStart w:id="908" w:name="_Toc464719367"/>
      <w:bookmarkStart w:id="909" w:name="_Toc525541192"/>
      <w:bookmarkStart w:id="910" w:name="_Toc527456013"/>
      <w:bookmarkStart w:id="911" w:name="_Toc527469336"/>
      <w:bookmarkStart w:id="912" w:name="_Toc529972364"/>
      <w:bookmarkStart w:id="913" w:name="_Toc531983945"/>
      <w:bookmarkStart w:id="914" w:name="_Toc13645658"/>
      <w:r w:rsidRPr="00CA1425">
        <w:rPr>
          <w:rFonts w:ascii="Arial" w:hAnsi="Arial" w:cs="Arial"/>
        </w:rPr>
        <w:lastRenderedPageBreak/>
        <w:t>Debarment and Suspension</w:t>
      </w:r>
      <w:bookmarkEnd w:id="906"/>
      <w:bookmarkEnd w:id="907"/>
      <w:bookmarkEnd w:id="908"/>
      <w:bookmarkEnd w:id="909"/>
      <w:r w:rsidRPr="00CA1425">
        <w:rPr>
          <w:rFonts w:ascii="Arial" w:hAnsi="Arial" w:cs="Arial"/>
        </w:rPr>
        <w:t>.</w:t>
      </w:r>
      <w:bookmarkEnd w:id="910"/>
      <w:bookmarkEnd w:id="911"/>
      <w:bookmarkEnd w:id="912"/>
      <w:bookmarkEnd w:id="913"/>
      <w:bookmarkEnd w:id="914"/>
    </w:p>
    <w:p w14:paraId="22AB6A62" w14:textId="77777777" w:rsidR="00570537" w:rsidRPr="00CA1425" w:rsidRDefault="00570537" w:rsidP="00CA1425">
      <w:pPr>
        <w:pStyle w:val="Level3"/>
        <w:rPr>
          <w:rFonts w:cs="Arial"/>
          <w:b w:val="0"/>
        </w:rPr>
      </w:pPr>
      <w:bookmarkStart w:id="915" w:name="_Toc527456014"/>
      <w:bookmarkStart w:id="916" w:name="_Toc527469337"/>
      <w:bookmarkStart w:id="917" w:name="_Toc529972365"/>
      <w:bookmarkStart w:id="918" w:name="_Toc13645659"/>
      <w:bookmarkEnd w:id="915"/>
      <w:bookmarkEnd w:id="916"/>
      <w:bookmarkEnd w:id="917"/>
      <w:r w:rsidRPr="00CA1425">
        <w:rPr>
          <w:rFonts w:cs="Arial"/>
          <w:b w:val="0"/>
        </w:rPr>
        <w:t>As required by Executive Order 12549, Debarment and Suspension, and implemented at 34 CFR Part 85, for prospective participants in primary covered transactions, as defined at 34 CFR Part 85, Sections 85.105 and 85.110,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bookmarkEnd w:id="918"/>
    </w:p>
    <w:p w14:paraId="251CEB73" w14:textId="77777777" w:rsidR="00570537" w:rsidRPr="00CA1425" w:rsidRDefault="00570537" w:rsidP="00CA1425">
      <w:pPr>
        <w:pStyle w:val="Level3"/>
        <w:rPr>
          <w:rFonts w:cs="Arial"/>
          <w:b w:val="0"/>
        </w:rPr>
      </w:pPr>
      <w:bookmarkStart w:id="919" w:name="_Toc527456015"/>
      <w:bookmarkStart w:id="920" w:name="_Toc527469338"/>
      <w:bookmarkStart w:id="921" w:name="_Toc529972366"/>
      <w:bookmarkStart w:id="922" w:name="_Toc13645660"/>
      <w:bookmarkEnd w:id="919"/>
      <w:bookmarkEnd w:id="920"/>
      <w:bookmarkEnd w:id="921"/>
      <w:r w:rsidRPr="00CA1425">
        <w:rPr>
          <w:rFonts w:cs="Arial"/>
          <w:b w:val="0"/>
        </w:rPr>
        <w:t>For federally funded agreements in the amount of $100,000 or more, Contractor agrees to certify that it and its principals are not debarred or suspended from federal financial assistance programs and activities.  Contractor agrees to sign and return to the Counties the “Certification Regarding Debarment, Suspension, Ineligibility and Voluntary Exclusion Lower Tier Transactions” (Executive Order 12549, 7 CFR Part 3017, 45 CFR Part 76, and 44 CFR Part 17).</w:t>
      </w:r>
      <w:bookmarkEnd w:id="922"/>
    </w:p>
    <w:p w14:paraId="618156F1" w14:textId="77777777" w:rsidR="00570537" w:rsidRPr="00CA1425" w:rsidRDefault="00570537" w:rsidP="00CA1425">
      <w:pPr>
        <w:pStyle w:val="Level2"/>
        <w:rPr>
          <w:rFonts w:ascii="Arial" w:hAnsi="Arial" w:cs="Arial"/>
        </w:rPr>
      </w:pPr>
      <w:bookmarkStart w:id="923" w:name="_Toc170210798"/>
      <w:bookmarkStart w:id="924" w:name="_Toc384113967"/>
      <w:bookmarkStart w:id="925" w:name="_Toc392858441"/>
      <w:bookmarkStart w:id="926" w:name="_Toc464719368"/>
      <w:bookmarkStart w:id="927" w:name="_Toc525541193"/>
      <w:bookmarkStart w:id="928" w:name="_Toc527379108"/>
      <w:bookmarkStart w:id="929" w:name="_Toc527381315"/>
      <w:bookmarkStart w:id="930" w:name="_Toc527456016"/>
      <w:bookmarkStart w:id="931" w:name="_Toc527469339"/>
      <w:bookmarkStart w:id="932" w:name="_Toc529972367"/>
      <w:bookmarkStart w:id="933" w:name="_Toc531983946"/>
      <w:bookmarkStart w:id="934" w:name="_Toc13645661"/>
      <w:r w:rsidRPr="00CA1425">
        <w:rPr>
          <w:rFonts w:ascii="Arial" w:hAnsi="Arial" w:cs="Arial"/>
        </w:rPr>
        <w:t>Domestic Partners</w:t>
      </w:r>
      <w:bookmarkEnd w:id="923"/>
      <w:bookmarkEnd w:id="924"/>
      <w:bookmarkEnd w:id="925"/>
      <w:bookmarkEnd w:id="926"/>
      <w:bookmarkEnd w:id="927"/>
      <w:r w:rsidRPr="00CA1425">
        <w:rPr>
          <w:rFonts w:ascii="Arial" w:hAnsi="Arial" w:cs="Arial"/>
        </w:rPr>
        <w:t>.</w:t>
      </w:r>
      <w:bookmarkEnd w:id="928"/>
      <w:bookmarkEnd w:id="929"/>
      <w:bookmarkEnd w:id="930"/>
      <w:bookmarkEnd w:id="931"/>
      <w:bookmarkEnd w:id="932"/>
      <w:bookmarkEnd w:id="933"/>
      <w:bookmarkEnd w:id="934"/>
      <w:r w:rsidRPr="00CA1425">
        <w:rPr>
          <w:rFonts w:ascii="Arial" w:hAnsi="Arial" w:cs="Arial"/>
        </w:rPr>
        <w:t xml:space="preserve">  </w:t>
      </w:r>
    </w:p>
    <w:p w14:paraId="39F15649" w14:textId="77777777" w:rsidR="00570537" w:rsidRPr="00FA1E3A" w:rsidRDefault="00570537" w:rsidP="00570537">
      <w:pPr>
        <w:pStyle w:val="10spLeftInd05"/>
        <w:ind w:firstLine="720"/>
        <w:rPr>
          <w:rFonts w:ascii="Arial" w:hAnsi="Arial" w:cs="Arial"/>
        </w:rPr>
      </w:pPr>
      <w:r w:rsidRPr="00FA1E3A">
        <w:rPr>
          <w:rFonts w:ascii="Arial" w:hAnsi="Arial" w:cs="Arial"/>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7A87F639" w14:textId="77777777" w:rsidR="00570537" w:rsidRPr="00CA1425" w:rsidRDefault="00570537" w:rsidP="00CA1425">
      <w:pPr>
        <w:pStyle w:val="Level2"/>
        <w:rPr>
          <w:rFonts w:ascii="Arial" w:hAnsi="Arial" w:cs="Arial"/>
        </w:rPr>
      </w:pPr>
      <w:bookmarkStart w:id="935" w:name="_Toc170210799"/>
      <w:bookmarkStart w:id="936" w:name="_Toc384113968"/>
      <w:bookmarkStart w:id="937" w:name="_Toc392858442"/>
      <w:bookmarkStart w:id="938" w:name="_Toc464719369"/>
      <w:bookmarkStart w:id="939" w:name="_Toc525541194"/>
      <w:bookmarkStart w:id="940" w:name="_Toc527456017"/>
      <w:bookmarkStart w:id="941" w:name="_Toc527469340"/>
      <w:bookmarkStart w:id="942" w:name="_Toc529972368"/>
      <w:bookmarkStart w:id="943" w:name="_Toc531983947"/>
      <w:bookmarkStart w:id="944" w:name="_Toc13645662"/>
      <w:r w:rsidRPr="00CA1425">
        <w:rPr>
          <w:rFonts w:ascii="Arial" w:hAnsi="Arial" w:cs="Arial"/>
        </w:rPr>
        <w:lastRenderedPageBreak/>
        <w:t>Drug Free Workplace Certification.</w:t>
      </w:r>
      <w:bookmarkEnd w:id="935"/>
      <w:bookmarkEnd w:id="936"/>
      <w:bookmarkEnd w:id="937"/>
      <w:bookmarkEnd w:id="938"/>
      <w:bookmarkEnd w:id="939"/>
      <w:bookmarkEnd w:id="940"/>
      <w:bookmarkEnd w:id="941"/>
      <w:bookmarkEnd w:id="942"/>
      <w:bookmarkEnd w:id="943"/>
      <w:bookmarkEnd w:id="944"/>
    </w:p>
    <w:p w14:paraId="4CFDE264" w14:textId="77777777" w:rsidR="00570537" w:rsidRPr="005F64FD" w:rsidRDefault="00570537" w:rsidP="005F64FD">
      <w:pPr>
        <w:pStyle w:val="Level3"/>
        <w:rPr>
          <w:rFonts w:cs="Arial"/>
          <w:b w:val="0"/>
        </w:rPr>
      </w:pPr>
      <w:bookmarkStart w:id="945" w:name="_Toc527456018"/>
      <w:bookmarkStart w:id="946" w:name="_Toc527469341"/>
      <w:bookmarkStart w:id="947" w:name="_Toc529972369"/>
      <w:bookmarkStart w:id="948" w:name="_Toc13645663"/>
      <w:bookmarkEnd w:id="945"/>
      <w:bookmarkEnd w:id="946"/>
      <w:bookmarkEnd w:id="947"/>
      <w:r w:rsidRPr="005F64FD">
        <w:rPr>
          <w:rFonts w:cs="Arial"/>
          <w:b w:val="0"/>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bookmarkEnd w:id="948"/>
    </w:p>
    <w:p w14:paraId="42E2EF91" w14:textId="77777777" w:rsidR="00570537" w:rsidRPr="005F64FD" w:rsidRDefault="00570537" w:rsidP="005F64FD">
      <w:pPr>
        <w:pStyle w:val="Level4"/>
        <w:ind w:left="2160" w:firstLine="0"/>
        <w:rPr>
          <w:rFonts w:ascii="Arial" w:hAnsi="Arial" w:cs="Arial"/>
        </w:rPr>
      </w:pPr>
      <w:bookmarkStart w:id="949" w:name="_Toc13645664"/>
      <w:r w:rsidRPr="005F64FD">
        <w:rPr>
          <w:rFonts w:ascii="Arial" w:hAnsi="Arial" w:cs="Arial"/>
        </w:rPr>
        <w:t>The unlawful manufacture, distribution dispensation, possession or use of a controlled substance is prohibited in the work place.</w:t>
      </w:r>
      <w:bookmarkEnd w:id="949"/>
      <w:r w:rsidRPr="005F64FD">
        <w:rPr>
          <w:rFonts w:ascii="Arial" w:hAnsi="Arial" w:cs="Arial"/>
        </w:rPr>
        <w:t xml:space="preserve"> </w:t>
      </w:r>
    </w:p>
    <w:p w14:paraId="170D7455" w14:textId="77777777" w:rsidR="00570537" w:rsidRPr="005F64FD" w:rsidRDefault="00570537" w:rsidP="005F64FD">
      <w:pPr>
        <w:pStyle w:val="Level4"/>
        <w:ind w:left="2160" w:firstLine="0"/>
        <w:rPr>
          <w:rFonts w:ascii="Arial" w:hAnsi="Arial" w:cs="Arial"/>
        </w:rPr>
      </w:pPr>
      <w:bookmarkStart w:id="950" w:name="_Toc13645665"/>
      <w:r w:rsidRPr="005F64FD">
        <w:rPr>
          <w:rFonts w:ascii="Arial" w:hAnsi="Arial" w:cs="Arial"/>
        </w:rPr>
        <w:t>Violators may be terminated or requested to seek counseling from an approved rehabilitation service.</w:t>
      </w:r>
      <w:bookmarkEnd w:id="950"/>
    </w:p>
    <w:p w14:paraId="7A348E82" w14:textId="77777777" w:rsidR="00570537" w:rsidRPr="005F64FD" w:rsidRDefault="00570537" w:rsidP="005F64FD">
      <w:pPr>
        <w:pStyle w:val="Level4"/>
        <w:ind w:left="2160" w:firstLine="0"/>
        <w:rPr>
          <w:rFonts w:ascii="Arial" w:hAnsi="Arial" w:cs="Arial"/>
        </w:rPr>
      </w:pPr>
      <w:bookmarkStart w:id="951" w:name="_Toc13645666"/>
      <w:r w:rsidRPr="005F64FD">
        <w:rPr>
          <w:rFonts w:ascii="Arial" w:hAnsi="Arial" w:cs="Arial"/>
        </w:rPr>
        <w:t>Employees must notify their employer of any conviction of a criminal drug statue no later than five days after such conviction.</w:t>
      </w:r>
      <w:bookmarkEnd w:id="951"/>
    </w:p>
    <w:p w14:paraId="4D4C02D1" w14:textId="77777777" w:rsidR="00570537" w:rsidRPr="005F64FD" w:rsidRDefault="00570537" w:rsidP="005F64FD">
      <w:pPr>
        <w:pStyle w:val="Level4"/>
        <w:ind w:left="2160" w:firstLine="0"/>
        <w:rPr>
          <w:rFonts w:ascii="Arial" w:hAnsi="Arial" w:cs="Arial"/>
        </w:rPr>
      </w:pPr>
      <w:bookmarkStart w:id="952" w:name="_Toc13645667"/>
      <w:r w:rsidRPr="005F64FD">
        <w:rPr>
          <w:rFonts w:ascii="Arial" w:hAnsi="Arial" w:cs="Arial"/>
        </w:rPr>
        <w:t>Although alcohol is not a controlled substance, it is nonetheless a drug.  It is the policy of the California WIC Program that abuse of this drug will also not be tolerated in the workplace.</w:t>
      </w:r>
      <w:bookmarkEnd w:id="952"/>
    </w:p>
    <w:p w14:paraId="7814F3D9" w14:textId="77777777" w:rsidR="00570537" w:rsidRPr="005F64FD" w:rsidRDefault="00570537" w:rsidP="005F64FD">
      <w:pPr>
        <w:pStyle w:val="Level4"/>
        <w:ind w:left="2160" w:firstLine="0"/>
        <w:rPr>
          <w:rFonts w:ascii="Arial" w:hAnsi="Arial" w:cs="Arial"/>
        </w:rPr>
      </w:pPr>
      <w:bookmarkStart w:id="953" w:name="_Toc13645668"/>
      <w:r w:rsidRPr="005F64FD">
        <w:rPr>
          <w:rFonts w:ascii="Arial" w:hAnsi="Arial" w:cs="Arial"/>
        </w:rPr>
        <w:t>Contractor</w:t>
      </w:r>
      <w:r w:rsidR="005F64FD">
        <w:rPr>
          <w:rFonts w:ascii="Arial" w:hAnsi="Arial" w:cs="Arial"/>
        </w:rPr>
        <w:t>s</w:t>
      </w:r>
      <w:r w:rsidRPr="005F64FD">
        <w:rPr>
          <w:rFonts w:ascii="Arial" w:hAnsi="Arial" w:cs="Arial"/>
        </w:rPr>
        <w:t xml:space="preserve"> of federal agencies are required to certify that they will provide drug-free workplaces for their employees.</w:t>
      </w:r>
      <w:bookmarkEnd w:id="953"/>
    </w:p>
    <w:p w14:paraId="56DBC990" w14:textId="77777777" w:rsidR="00570537" w:rsidRPr="005F64FD" w:rsidRDefault="00570537" w:rsidP="005F64FD">
      <w:pPr>
        <w:pStyle w:val="Level3"/>
        <w:rPr>
          <w:rFonts w:cs="Arial"/>
          <w:b w:val="0"/>
        </w:rPr>
      </w:pPr>
      <w:bookmarkStart w:id="954" w:name="_Toc13645669"/>
      <w:r w:rsidRPr="005F64FD">
        <w:rPr>
          <w:rFonts w:cs="Arial"/>
          <w:b w:val="0"/>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bookmarkEnd w:id="954"/>
    </w:p>
    <w:p w14:paraId="48D06B5C" w14:textId="77777777" w:rsidR="00570537" w:rsidRPr="005F64FD" w:rsidRDefault="00570537" w:rsidP="005F64FD">
      <w:pPr>
        <w:pStyle w:val="Level4"/>
        <w:ind w:left="2160" w:firstLine="0"/>
        <w:rPr>
          <w:rFonts w:ascii="Arial" w:hAnsi="Arial" w:cs="Arial"/>
        </w:rPr>
      </w:pPr>
      <w:bookmarkStart w:id="955" w:name="_Toc13645670"/>
      <w:r w:rsidRPr="005F64FD">
        <w:rPr>
          <w:rFonts w:ascii="Arial" w:hAnsi="Arial" w:cs="Arial"/>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bookmarkEnd w:id="955"/>
    </w:p>
    <w:p w14:paraId="7EB37E49" w14:textId="77777777" w:rsidR="00570537" w:rsidRPr="005F64FD" w:rsidRDefault="00570537" w:rsidP="005F64FD">
      <w:pPr>
        <w:pStyle w:val="Level4"/>
        <w:ind w:left="2160" w:firstLine="0"/>
        <w:rPr>
          <w:rFonts w:ascii="Arial" w:hAnsi="Arial" w:cs="Arial"/>
        </w:rPr>
      </w:pPr>
      <w:bookmarkStart w:id="956" w:name="_Toc13645671"/>
      <w:r w:rsidRPr="005F64FD">
        <w:rPr>
          <w:rFonts w:ascii="Arial" w:hAnsi="Arial" w:cs="Arial"/>
        </w:rPr>
        <w:t>Establish a Drug Free Awareness Program as required by Government Code Section 8355(b) to inform employees about all of the following:</w:t>
      </w:r>
      <w:bookmarkEnd w:id="956"/>
    </w:p>
    <w:p w14:paraId="4700BCDE" w14:textId="77777777" w:rsidR="00570537" w:rsidRPr="00FA1E3A" w:rsidRDefault="00570537" w:rsidP="00570537">
      <w:pPr>
        <w:pStyle w:val="ListBullet"/>
        <w:numPr>
          <w:ilvl w:val="0"/>
          <w:numId w:val="16"/>
        </w:numPr>
        <w:ind w:left="2880" w:firstLine="0"/>
        <w:rPr>
          <w:rFonts w:cs="Arial"/>
        </w:rPr>
      </w:pPr>
      <w:r w:rsidRPr="00FA1E3A">
        <w:rPr>
          <w:rFonts w:cs="Arial"/>
        </w:rPr>
        <w:lastRenderedPageBreak/>
        <w:t>The dangers of drug abuse in the workplace;</w:t>
      </w:r>
    </w:p>
    <w:p w14:paraId="025A5E5A" w14:textId="77777777" w:rsidR="00570537" w:rsidRPr="00FA1E3A" w:rsidRDefault="00570537" w:rsidP="00570537">
      <w:pPr>
        <w:pStyle w:val="ListBullet"/>
        <w:numPr>
          <w:ilvl w:val="0"/>
          <w:numId w:val="16"/>
        </w:numPr>
        <w:ind w:left="2880" w:firstLine="0"/>
        <w:rPr>
          <w:rFonts w:cs="Arial"/>
        </w:rPr>
      </w:pPr>
      <w:r w:rsidRPr="00FA1E3A">
        <w:rPr>
          <w:rFonts w:cs="Arial"/>
        </w:rPr>
        <w:t>Contractor’s policy of maintaining a drug free workplace;</w:t>
      </w:r>
    </w:p>
    <w:p w14:paraId="5FE26408" w14:textId="77777777" w:rsidR="00570537" w:rsidRPr="00FA1E3A" w:rsidRDefault="00570537" w:rsidP="00570537">
      <w:pPr>
        <w:pStyle w:val="ListBullet"/>
        <w:numPr>
          <w:ilvl w:val="0"/>
          <w:numId w:val="16"/>
        </w:numPr>
        <w:ind w:left="2880" w:firstLine="0"/>
        <w:rPr>
          <w:rFonts w:cs="Arial"/>
        </w:rPr>
      </w:pPr>
      <w:r w:rsidRPr="00FA1E3A">
        <w:rPr>
          <w:rFonts w:cs="Arial"/>
        </w:rPr>
        <w:t>Any available counseling, rehabilitation, and employee assistance programs; and</w:t>
      </w:r>
    </w:p>
    <w:p w14:paraId="0B246FBD" w14:textId="77777777" w:rsidR="00570537" w:rsidRPr="00FA1E3A" w:rsidRDefault="00570537" w:rsidP="00570537">
      <w:pPr>
        <w:pStyle w:val="ListBullet"/>
        <w:numPr>
          <w:ilvl w:val="0"/>
          <w:numId w:val="16"/>
        </w:numPr>
        <w:ind w:left="2880" w:firstLine="0"/>
        <w:rPr>
          <w:rFonts w:cs="Arial"/>
        </w:rPr>
      </w:pPr>
      <w:r w:rsidRPr="00FA1E3A">
        <w:rPr>
          <w:rFonts w:cs="Arial"/>
        </w:rPr>
        <w:t>Penalties that may be imposed upon employees for drug abuse violations.</w:t>
      </w:r>
    </w:p>
    <w:p w14:paraId="0FDF4E33" w14:textId="77777777" w:rsidR="00570537" w:rsidRPr="005F64FD" w:rsidRDefault="00570537" w:rsidP="005F64FD">
      <w:pPr>
        <w:pStyle w:val="Level4"/>
        <w:ind w:left="2160" w:firstLine="0"/>
        <w:rPr>
          <w:rFonts w:ascii="Arial" w:hAnsi="Arial" w:cs="Arial"/>
        </w:rPr>
      </w:pPr>
      <w:bookmarkStart w:id="957" w:name="_Toc13645672"/>
      <w:r w:rsidRPr="005F64FD">
        <w:rPr>
          <w:rFonts w:ascii="Arial" w:hAnsi="Arial" w:cs="Arial"/>
        </w:rPr>
        <w:t>Provide, as required by California Government Code Section 8355(c), that every employee who works on the Agreement:</w:t>
      </w:r>
      <w:bookmarkEnd w:id="957"/>
    </w:p>
    <w:p w14:paraId="04C7B846" w14:textId="77777777" w:rsidR="00570537" w:rsidRPr="00FA1E3A" w:rsidRDefault="00570537" w:rsidP="00570537">
      <w:pPr>
        <w:pStyle w:val="ListBullet4"/>
        <w:numPr>
          <w:ilvl w:val="0"/>
          <w:numId w:val="0"/>
        </w:numPr>
        <w:ind w:left="2880"/>
        <w:rPr>
          <w:rFonts w:cs="Arial"/>
        </w:rPr>
      </w:pPr>
      <w:r w:rsidRPr="00FA1E3A">
        <w:rPr>
          <w:rFonts w:cs="Arial"/>
        </w:rPr>
        <w:t>A.</w:t>
      </w:r>
      <w:r w:rsidRPr="00FA1E3A">
        <w:rPr>
          <w:rFonts w:cs="Arial"/>
        </w:rPr>
        <w:tab/>
        <w:t>Will receive a copy of the Contractor’s drug free policy statement; and</w:t>
      </w:r>
    </w:p>
    <w:p w14:paraId="7CF4FC50" w14:textId="77777777" w:rsidR="00570537" w:rsidRPr="00FA1E3A" w:rsidRDefault="00570537" w:rsidP="00570537">
      <w:pPr>
        <w:pStyle w:val="ListBullet4"/>
        <w:numPr>
          <w:ilvl w:val="0"/>
          <w:numId w:val="0"/>
        </w:numPr>
        <w:ind w:left="2880"/>
        <w:rPr>
          <w:rFonts w:cs="Arial"/>
        </w:rPr>
      </w:pPr>
      <w:r w:rsidRPr="00FA1E3A">
        <w:rPr>
          <w:rFonts w:cs="Arial"/>
        </w:rPr>
        <w:t>B.</w:t>
      </w:r>
      <w:r w:rsidRPr="00FA1E3A">
        <w:rPr>
          <w:rFonts w:cs="Arial"/>
        </w:rPr>
        <w:tab/>
        <w:t>Will agree to abide by the terms of the Contractor’s statement as a term of condition of employment on the Agreement.</w:t>
      </w:r>
    </w:p>
    <w:p w14:paraId="5D8093AE" w14:textId="77777777" w:rsidR="00570537" w:rsidRPr="00FA1E3A" w:rsidRDefault="00570537" w:rsidP="00570537">
      <w:pPr>
        <w:pStyle w:val="ListBullet4"/>
        <w:numPr>
          <w:ilvl w:val="0"/>
          <w:numId w:val="0"/>
        </w:numPr>
        <w:ind w:left="2880"/>
        <w:rPr>
          <w:rFonts w:cs="Arial"/>
        </w:rPr>
      </w:pPr>
      <w:r w:rsidRPr="00FA1E3A">
        <w:rPr>
          <w:rFonts w:cs="Arial"/>
        </w:rPr>
        <w:t>C.</w:t>
      </w:r>
      <w:r w:rsidRPr="00FA1E3A">
        <w:rPr>
          <w:rFonts w:cs="Arial"/>
        </w:rPr>
        <w:tab/>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28AE558D" w14:textId="77777777" w:rsidR="00570537" w:rsidRPr="00FA1E3A" w:rsidRDefault="00570537" w:rsidP="00570537">
      <w:pPr>
        <w:pStyle w:val="ListBullet4"/>
        <w:numPr>
          <w:ilvl w:val="0"/>
          <w:numId w:val="0"/>
        </w:numPr>
        <w:ind w:left="2880"/>
        <w:rPr>
          <w:rFonts w:cs="Arial"/>
        </w:rPr>
      </w:pPr>
      <w:r w:rsidRPr="00FA1E3A">
        <w:rPr>
          <w:rFonts w:cs="Arial"/>
        </w:rPr>
        <w:t>D.</w:t>
      </w:r>
      <w:r w:rsidRPr="00FA1E3A">
        <w:rPr>
          <w:rFonts w:cs="Arial"/>
        </w:rPr>
        <w:tab/>
        <w:t>Contractor has made false certification; or</w:t>
      </w:r>
    </w:p>
    <w:p w14:paraId="4314C5CF" w14:textId="77777777" w:rsidR="00570537" w:rsidRPr="00FA1E3A" w:rsidRDefault="00570537" w:rsidP="00570537">
      <w:pPr>
        <w:pStyle w:val="ListBullet4"/>
        <w:numPr>
          <w:ilvl w:val="0"/>
          <w:numId w:val="0"/>
        </w:numPr>
        <w:ind w:left="2880"/>
        <w:rPr>
          <w:rFonts w:cs="Arial"/>
        </w:rPr>
      </w:pPr>
      <w:r w:rsidRPr="00FA1E3A">
        <w:rPr>
          <w:rFonts w:cs="Arial"/>
        </w:rPr>
        <w:t>E.</w:t>
      </w:r>
      <w:r w:rsidRPr="00FA1E3A">
        <w:rPr>
          <w:rFonts w:cs="Arial"/>
        </w:rPr>
        <w:tab/>
        <w:t>Violates the certification by failing to carry out the requirements as noted above.</w:t>
      </w:r>
    </w:p>
    <w:p w14:paraId="0EF569E6" w14:textId="77777777" w:rsidR="00570537" w:rsidRPr="005F64FD" w:rsidRDefault="00570537" w:rsidP="005F64FD">
      <w:pPr>
        <w:pStyle w:val="Level3"/>
        <w:rPr>
          <w:rFonts w:cs="Arial"/>
          <w:b w:val="0"/>
        </w:rPr>
      </w:pPr>
      <w:bookmarkStart w:id="958" w:name="_Toc13645673"/>
      <w:r w:rsidRPr="005F64FD">
        <w:rPr>
          <w:rFonts w:cs="Arial"/>
          <w:b w:val="0"/>
        </w:rPr>
        <w:t>In addition, Contractor agrees as follows to comply with the Drug Free Workplace Act of 1988:</w:t>
      </w:r>
      <w:bookmarkEnd w:id="958"/>
    </w:p>
    <w:p w14:paraId="77EC4BE8" w14:textId="77777777" w:rsidR="00570537" w:rsidRPr="005F64FD" w:rsidRDefault="00570537" w:rsidP="005F64FD">
      <w:pPr>
        <w:pStyle w:val="Level4"/>
        <w:ind w:left="2160" w:firstLine="0"/>
        <w:rPr>
          <w:rFonts w:ascii="Arial" w:hAnsi="Arial" w:cs="Arial"/>
        </w:rPr>
      </w:pPr>
      <w:bookmarkStart w:id="959" w:name="_Toc13645674"/>
      <w:r w:rsidRPr="005F64FD">
        <w:rPr>
          <w:rFonts w:ascii="Arial" w:hAnsi="Arial" w:cs="Arial"/>
        </w:rPr>
        <w:t>The unlawful manufacture, distribution, dispensation, possession or use of a controlled substance is prohibited in the work place;</w:t>
      </w:r>
      <w:bookmarkEnd w:id="959"/>
    </w:p>
    <w:p w14:paraId="3F28FBB1" w14:textId="77777777" w:rsidR="00570537" w:rsidRPr="005F64FD" w:rsidRDefault="00570537" w:rsidP="005F64FD">
      <w:pPr>
        <w:pStyle w:val="Level4"/>
        <w:ind w:left="2160" w:firstLine="0"/>
        <w:rPr>
          <w:rFonts w:ascii="Arial" w:hAnsi="Arial" w:cs="Arial"/>
        </w:rPr>
      </w:pPr>
      <w:bookmarkStart w:id="960" w:name="_Toc13645675"/>
      <w:r w:rsidRPr="005F64FD">
        <w:rPr>
          <w:rFonts w:ascii="Arial" w:hAnsi="Arial" w:cs="Arial"/>
        </w:rPr>
        <w:t>Violators may be terminated by the Counties or requested to seek counseling from an approved rehabilitation service;</w:t>
      </w:r>
      <w:bookmarkEnd w:id="960"/>
    </w:p>
    <w:p w14:paraId="224C8B3F" w14:textId="77777777" w:rsidR="00570537" w:rsidRPr="005F64FD" w:rsidRDefault="00570537" w:rsidP="005F64FD">
      <w:pPr>
        <w:pStyle w:val="Level4"/>
        <w:ind w:left="2160" w:firstLine="0"/>
        <w:rPr>
          <w:rFonts w:ascii="Arial" w:hAnsi="Arial" w:cs="Arial"/>
        </w:rPr>
      </w:pPr>
      <w:bookmarkStart w:id="961" w:name="_Toc13645676"/>
      <w:r w:rsidRPr="005F64FD">
        <w:rPr>
          <w:rFonts w:ascii="Arial" w:hAnsi="Arial" w:cs="Arial"/>
        </w:rPr>
        <w:t xml:space="preserve">Contractor and Subcontractor employees must notify Contractor or Subcontractor, respectively, of any conviction of a </w:t>
      </w:r>
      <w:r w:rsidRPr="005F64FD">
        <w:rPr>
          <w:rFonts w:ascii="Arial" w:hAnsi="Arial" w:cs="Arial"/>
        </w:rPr>
        <w:lastRenderedPageBreak/>
        <w:t>criminal drug statue no later than five (5) days after such conviction; and</w:t>
      </w:r>
      <w:bookmarkEnd w:id="961"/>
    </w:p>
    <w:p w14:paraId="6D86B079" w14:textId="77777777" w:rsidR="00570537" w:rsidRPr="005F64FD" w:rsidRDefault="00570537" w:rsidP="005F64FD">
      <w:pPr>
        <w:pStyle w:val="Level4"/>
        <w:ind w:left="2160" w:firstLine="0"/>
        <w:rPr>
          <w:rFonts w:ascii="Arial" w:hAnsi="Arial" w:cs="Arial"/>
        </w:rPr>
      </w:pPr>
      <w:bookmarkStart w:id="962" w:name="_Toc13645677"/>
      <w:r w:rsidRPr="005F64FD">
        <w:rPr>
          <w:rFonts w:ascii="Arial" w:hAnsi="Arial" w:cs="Arial"/>
        </w:rPr>
        <w:t>Contractor shall certify to the Counties that it shall provide drug-free workplaces for its employees.</w:t>
      </w:r>
      <w:bookmarkEnd w:id="962"/>
    </w:p>
    <w:p w14:paraId="632D01D3" w14:textId="77777777" w:rsidR="00570537" w:rsidRPr="005F64FD" w:rsidRDefault="00570537" w:rsidP="005F64FD">
      <w:pPr>
        <w:pStyle w:val="Level2"/>
        <w:rPr>
          <w:rFonts w:ascii="Arial" w:hAnsi="Arial" w:cs="Arial"/>
        </w:rPr>
      </w:pPr>
      <w:bookmarkStart w:id="963" w:name="_Toc527456025"/>
      <w:bookmarkStart w:id="964" w:name="_Toc527469348"/>
      <w:bookmarkStart w:id="965" w:name="_Toc529972376"/>
      <w:bookmarkStart w:id="966" w:name="_Toc415632411"/>
      <w:bookmarkStart w:id="967" w:name="_Toc443021549"/>
      <w:bookmarkStart w:id="968" w:name="_Toc487342344"/>
      <w:bookmarkStart w:id="969" w:name="_Toc15189328"/>
      <w:bookmarkStart w:id="970" w:name="_Toc384113969"/>
      <w:bookmarkStart w:id="971" w:name="_Toc392858443"/>
      <w:bookmarkStart w:id="972" w:name="_Toc464719370"/>
      <w:bookmarkStart w:id="973" w:name="_Toc525541195"/>
      <w:bookmarkStart w:id="974" w:name="_Toc527456026"/>
      <w:bookmarkStart w:id="975" w:name="_Toc527469349"/>
      <w:bookmarkStart w:id="976" w:name="_Toc529972377"/>
      <w:bookmarkStart w:id="977" w:name="_Toc531983948"/>
      <w:bookmarkStart w:id="978" w:name="_Toc13645678"/>
      <w:bookmarkEnd w:id="963"/>
      <w:bookmarkEnd w:id="964"/>
      <w:bookmarkEnd w:id="965"/>
      <w:r w:rsidRPr="005F64FD">
        <w:rPr>
          <w:rFonts w:ascii="Arial" w:hAnsi="Arial" w:cs="Arial"/>
        </w:rPr>
        <w:t>Entire Agreement; Acknowledgement of Understanding</w:t>
      </w:r>
      <w:bookmarkEnd w:id="966"/>
      <w:bookmarkEnd w:id="967"/>
      <w:bookmarkEnd w:id="968"/>
      <w:bookmarkEnd w:id="969"/>
      <w:bookmarkEnd w:id="970"/>
      <w:bookmarkEnd w:id="971"/>
      <w:bookmarkEnd w:id="972"/>
      <w:bookmarkEnd w:id="973"/>
      <w:r w:rsidRPr="005F64FD">
        <w:rPr>
          <w:rFonts w:ascii="Arial" w:hAnsi="Arial" w:cs="Arial"/>
        </w:rPr>
        <w:t>.</w:t>
      </w:r>
      <w:bookmarkEnd w:id="974"/>
      <w:bookmarkEnd w:id="975"/>
      <w:bookmarkEnd w:id="976"/>
      <w:bookmarkEnd w:id="977"/>
      <w:bookmarkEnd w:id="978"/>
    </w:p>
    <w:p w14:paraId="50ABDCD5" w14:textId="77777777" w:rsidR="00570537" w:rsidRPr="00FA1E3A" w:rsidRDefault="00570537" w:rsidP="00570537">
      <w:pPr>
        <w:pStyle w:val="10spLeftInd05"/>
        <w:ind w:firstLine="720"/>
        <w:rPr>
          <w:rFonts w:ascii="Arial" w:hAnsi="Arial" w:cs="Arial"/>
        </w:rPr>
      </w:pPr>
      <w:r w:rsidRPr="00FA1E3A">
        <w:rPr>
          <w:rFonts w:ascii="Arial" w:hAnsi="Arial" w:cs="Arial"/>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6C43C7C5" w14:textId="77777777" w:rsidR="00570537" w:rsidRPr="005F64FD" w:rsidRDefault="00570537" w:rsidP="005F64FD">
      <w:pPr>
        <w:pStyle w:val="Level2"/>
        <w:rPr>
          <w:rFonts w:ascii="Arial" w:hAnsi="Arial" w:cs="Arial"/>
        </w:rPr>
      </w:pPr>
      <w:bookmarkStart w:id="979" w:name="_Toc170210801"/>
      <w:bookmarkStart w:id="980" w:name="_Toc384113970"/>
      <w:bookmarkStart w:id="981" w:name="_Toc392858444"/>
      <w:bookmarkStart w:id="982" w:name="_Toc464719371"/>
      <w:bookmarkStart w:id="983" w:name="_Toc525541196"/>
      <w:bookmarkStart w:id="984" w:name="_Toc527456027"/>
      <w:bookmarkStart w:id="985" w:name="_Toc527469350"/>
      <w:bookmarkStart w:id="986" w:name="_Toc529972378"/>
      <w:bookmarkStart w:id="987" w:name="_Toc531983949"/>
      <w:bookmarkStart w:id="988" w:name="_Toc13645679"/>
      <w:r w:rsidRPr="005F64FD">
        <w:rPr>
          <w:rFonts w:ascii="Arial" w:hAnsi="Arial" w:cs="Arial"/>
        </w:rPr>
        <w:t>Environmental Protection Standard</w:t>
      </w:r>
      <w:bookmarkStart w:id="989" w:name="_Toc527456028"/>
      <w:bookmarkStart w:id="990" w:name="_Toc527469351"/>
      <w:bookmarkStart w:id="991" w:name="_Toc529972379"/>
      <w:bookmarkEnd w:id="989"/>
      <w:bookmarkEnd w:id="990"/>
      <w:bookmarkEnd w:id="991"/>
      <w:r w:rsidRPr="005F64FD">
        <w:rPr>
          <w:rFonts w:ascii="Arial" w:hAnsi="Arial" w:cs="Arial"/>
        </w:rPr>
        <w:t>s</w:t>
      </w:r>
      <w:bookmarkEnd w:id="979"/>
      <w:bookmarkEnd w:id="980"/>
      <w:bookmarkEnd w:id="981"/>
      <w:bookmarkEnd w:id="982"/>
      <w:bookmarkEnd w:id="983"/>
      <w:r w:rsidRPr="005F64FD">
        <w:rPr>
          <w:rFonts w:ascii="Arial" w:hAnsi="Arial" w:cs="Arial"/>
        </w:rPr>
        <w:t>.</w:t>
      </w:r>
      <w:bookmarkEnd w:id="984"/>
      <w:bookmarkEnd w:id="985"/>
      <w:bookmarkEnd w:id="986"/>
      <w:bookmarkEnd w:id="987"/>
      <w:bookmarkEnd w:id="988"/>
    </w:p>
    <w:p w14:paraId="7F53BC16" w14:textId="77777777" w:rsidR="00570537" w:rsidRPr="001A14ED" w:rsidRDefault="00570537" w:rsidP="001A14ED">
      <w:pPr>
        <w:pStyle w:val="Level3"/>
        <w:rPr>
          <w:rFonts w:cs="Arial"/>
        </w:rPr>
      </w:pPr>
      <w:bookmarkStart w:id="992" w:name="_Toc531983950"/>
      <w:bookmarkStart w:id="993" w:name="_Toc13645680"/>
      <w:r w:rsidRPr="001A14ED">
        <w:rPr>
          <w:rFonts w:cs="Arial"/>
        </w:rPr>
        <w:t>General.</w:t>
      </w:r>
      <w:bookmarkEnd w:id="992"/>
      <w:bookmarkEnd w:id="993"/>
    </w:p>
    <w:p w14:paraId="4A638B02" w14:textId="77777777" w:rsidR="00570537" w:rsidRPr="00FA1E3A" w:rsidRDefault="00570537" w:rsidP="00570537">
      <w:pPr>
        <w:pStyle w:val="10spLeftInd1"/>
        <w:ind w:firstLine="720"/>
        <w:rPr>
          <w:rFonts w:ascii="Arial" w:hAnsi="Arial" w:cs="Arial"/>
        </w:rPr>
      </w:pPr>
      <w:r w:rsidRPr="00FA1E3A">
        <w:rPr>
          <w:rFonts w:ascii="Arial" w:hAnsi="Arial" w:cs="Arial"/>
        </w:rPr>
        <w:t>Contractor shall comply with Section 306 of the Clean Air Act, Section 309 of the Clean Water Act, Executive Order 11246 of the Equal Employment Opportunity, and Environmental Protection Agency Regulations (40 C.F.R. Part 15).</w:t>
      </w:r>
    </w:p>
    <w:p w14:paraId="67D89EAC" w14:textId="77777777" w:rsidR="00570537" w:rsidRPr="001A14ED" w:rsidRDefault="00570537" w:rsidP="001A14ED">
      <w:pPr>
        <w:pStyle w:val="Level3"/>
        <w:rPr>
          <w:rFonts w:cs="Arial"/>
        </w:rPr>
      </w:pPr>
      <w:bookmarkStart w:id="994" w:name="_Toc527456029"/>
      <w:bookmarkStart w:id="995" w:name="_Toc527469352"/>
      <w:bookmarkStart w:id="996" w:name="_Toc529972380"/>
      <w:bookmarkStart w:id="997" w:name="_Toc531983951"/>
      <w:bookmarkStart w:id="998" w:name="_Toc13645681"/>
      <w:r w:rsidRPr="001A14ED">
        <w:rPr>
          <w:rFonts w:cs="Arial"/>
        </w:rPr>
        <w:t>The Clean Air Act, Section 306.</w:t>
      </w:r>
      <w:bookmarkEnd w:id="994"/>
      <w:bookmarkEnd w:id="995"/>
      <w:bookmarkEnd w:id="996"/>
      <w:bookmarkEnd w:id="997"/>
      <w:bookmarkEnd w:id="998"/>
    </w:p>
    <w:p w14:paraId="7C4C093E" w14:textId="77777777" w:rsidR="00570537" w:rsidRPr="001A14ED" w:rsidRDefault="00570537" w:rsidP="001A14ED">
      <w:pPr>
        <w:pStyle w:val="Level4"/>
        <w:ind w:left="2160" w:firstLine="0"/>
        <w:rPr>
          <w:rFonts w:ascii="Arial" w:hAnsi="Arial" w:cs="Arial"/>
        </w:rPr>
      </w:pPr>
      <w:bookmarkStart w:id="999" w:name="_Toc13645682"/>
      <w:r w:rsidRPr="001A14ED">
        <w:rPr>
          <w:rFonts w:ascii="Arial" w:hAnsi="Arial" w:cs="Arial"/>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bookmarkEnd w:id="999"/>
    </w:p>
    <w:p w14:paraId="0C0B8AC9" w14:textId="77777777" w:rsidR="00570537" w:rsidRPr="001A14ED" w:rsidRDefault="00570537" w:rsidP="001A14ED">
      <w:pPr>
        <w:pStyle w:val="Level4"/>
        <w:ind w:left="2160" w:firstLine="0"/>
        <w:rPr>
          <w:rFonts w:ascii="Arial" w:hAnsi="Arial" w:cs="Arial"/>
        </w:rPr>
      </w:pPr>
      <w:bookmarkStart w:id="1000" w:name="_Toc13645683"/>
      <w:r w:rsidRPr="001A14ED">
        <w:rPr>
          <w:rFonts w:ascii="Arial" w:hAnsi="Arial" w:cs="Arial"/>
        </w:rPr>
        <w:t>The Administrator shall establish procedures to provide all federal agencies with the notification necessary for the purposes of subsection (a).</w:t>
      </w:r>
      <w:bookmarkEnd w:id="1000"/>
    </w:p>
    <w:p w14:paraId="31D7ECDB" w14:textId="77777777" w:rsidR="00570537" w:rsidRPr="001A14ED" w:rsidRDefault="00570537" w:rsidP="001A14ED">
      <w:pPr>
        <w:pStyle w:val="Level4"/>
        <w:ind w:left="2160" w:firstLine="0"/>
        <w:rPr>
          <w:rFonts w:ascii="Arial" w:hAnsi="Arial" w:cs="Arial"/>
        </w:rPr>
      </w:pPr>
      <w:bookmarkStart w:id="1001" w:name="_Toc13645684"/>
      <w:r w:rsidRPr="001A14ED">
        <w:rPr>
          <w:rFonts w:ascii="Arial" w:hAnsi="Arial" w:cs="Arial"/>
        </w:rPr>
        <w:lastRenderedPageBreak/>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bookmarkEnd w:id="1001"/>
      <w:r w:rsidRPr="001A14ED">
        <w:rPr>
          <w:rFonts w:ascii="Arial" w:hAnsi="Arial" w:cs="Arial"/>
        </w:rPr>
        <w:t xml:space="preserve"> </w:t>
      </w:r>
    </w:p>
    <w:p w14:paraId="43A64B00" w14:textId="77777777" w:rsidR="00570537" w:rsidRPr="001A14ED" w:rsidRDefault="00570537" w:rsidP="001A14ED">
      <w:pPr>
        <w:pStyle w:val="Level4"/>
        <w:ind w:left="2160" w:firstLine="0"/>
        <w:rPr>
          <w:rFonts w:ascii="Arial" w:hAnsi="Arial" w:cs="Arial"/>
        </w:rPr>
      </w:pPr>
      <w:bookmarkStart w:id="1002" w:name="_Toc13645685"/>
      <w:r w:rsidRPr="001A14ED">
        <w:rPr>
          <w:rFonts w:ascii="Arial" w:hAnsi="Arial" w:cs="Arial"/>
        </w:rPr>
        <w:t>The President may exempt any contract, loan, or grant from all or part of the provisions of this section where he determines such exemption is necessary in the paramount interest of the United States and he shall notify the Congress of such exemption.</w:t>
      </w:r>
      <w:bookmarkEnd w:id="1002"/>
    </w:p>
    <w:p w14:paraId="5D9816BD" w14:textId="77777777" w:rsidR="00570537" w:rsidRPr="001A14ED" w:rsidRDefault="00570537" w:rsidP="001A14ED">
      <w:pPr>
        <w:pStyle w:val="Level4"/>
        <w:ind w:left="2160" w:firstLine="0"/>
        <w:rPr>
          <w:rFonts w:ascii="Arial" w:hAnsi="Arial" w:cs="Arial"/>
        </w:rPr>
      </w:pPr>
      <w:bookmarkStart w:id="1003" w:name="_Toc13645686"/>
      <w:r w:rsidRPr="001A14ED">
        <w:rPr>
          <w:rFonts w:ascii="Arial" w:hAnsi="Arial" w:cs="Arial"/>
        </w:rPr>
        <w:t>The President shall annually report to the Congress on measures taken toward implementing the purpose and intent of this section, including but not limited to the progress and problems associated with implementation of this section. [42 U.S.C. 7606].</w:t>
      </w:r>
      <w:bookmarkEnd w:id="1003"/>
    </w:p>
    <w:p w14:paraId="2EAD4566" w14:textId="77777777" w:rsidR="00570537" w:rsidRPr="001A14ED" w:rsidRDefault="00570537" w:rsidP="001A14ED">
      <w:pPr>
        <w:pStyle w:val="Level4"/>
        <w:ind w:left="2160" w:firstLine="0"/>
        <w:rPr>
          <w:rFonts w:ascii="Arial" w:hAnsi="Arial" w:cs="Arial"/>
        </w:rPr>
      </w:pPr>
      <w:bookmarkStart w:id="1004" w:name="_Toc13645687"/>
      <w:r w:rsidRPr="001A14ED">
        <w:rPr>
          <w:rFonts w:ascii="Arial" w:hAnsi="Arial" w:cs="Arial"/>
        </w:rPr>
        <w:t>The Consortium may extend this prohibition to other facilities owned or operated by Contractor.</w:t>
      </w:r>
      <w:bookmarkEnd w:id="1004"/>
    </w:p>
    <w:p w14:paraId="484C33BE" w14:textId="77777777" w:rsidR="00570537" w:rsidRPr="001A14ED" w:rsidRDefault="00570537" w:rsidP="001A14ED">
      <w:pPr>
        <w:pStyle w:val="Level3"/>
        <w:rPr>
          <w:rFonts w:cs="Arial"/>
        </w:rPr>
      </w:pPr>
      <w:bookmarkStart w:id="1005" w:name="_Toc527456030"/>
      <w:bookmarkStart w:id="1006" w:name="_Toc527469353"/>
      <w:bookmarkStart w:id="1007" w:name="_Toc529972381"/>
      <w:bookmarkStart w:id="1008" w:name="_Toc531983952"/>
      <w:bookmarkStart w:id="1009" w:name="_Toc13645688"/>
      <w:r w:rsidRPr="001A14ED">
        <w:rPr>
          <w:rFonts w:cs="Arial"/>
        </w:rPr>
        <w:t>The Clean Water Act.</w:t>
      </w:r>
      <w:bookmarkEnd w:id="1005"/>
      <w:bookmarkEnd w:id="1006"/>
      <w:bookmarkEnd w:id="1007"/>
      <w:bookmarkEnd w:id="1008"/>
      <w:bookmarkEnd w:id="1009"/>
    </w:p>
    <w:p w14:paraId="2E69EA20" w14:textId="77777777" w:rsidR="00570537" w:rsidRPr="001A14ED" w:rsidRDefault="00570537" w:rsidP="001A14ED">
      <w:pPr>
        <w:pStyle w:val="Level4"/>
        <w:ind w:left="2160" w:firstLine="0"/>
        <w:rPr>
          <w:rFonts w:ascii="Arial" w:hAnsi="Arial" w:cs="Arial"/>
        </w:rPr>
      </w:pPr>
      <w:bookmarkStart w:id="1010" w:name="_Toc13645689"/>
      <w:r w:rsidRPr="001A14ED">
        <w:rPr>
          <w:rFonts w:ascii="Arial" w:hAnsi="Arial" w:cs="Arial"/>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bookmarkEnd w:id="1010"/>
    </w:p>
    <w:p w14:paraId="304788E5" w14:textId="77777777" w:rsidR="00570537" w:rsidRPr="001A14ED" w:rsidRDefault="00570537" w:rsidP="001A14ED">
      <w:pPr>
        <w:pStyle w:val="Level4"/>
        <w:ind w:left="2160" w:firstLine="0"/>
        <w:rPr>
          <w:rFonts w:ascii="Arial" w:hAnsi="Arial" w:cs="Arial"/>
        </w:rPr>
      </w:pPr>
      <w:bookmarkStart w:id="1011" w:name="_Toc13645690"/>
      <w:r w:rsidRPr="001A14ED">
        <w:rPr>
          <w:rFonts w:ascii="Arial" w:hAnsi="Arial" w:cs="Arial"/>
        </w:rPr>
        <w:t>The Administrator shall establish procedures to provide all Federal agencies with the notification necessary for the purposes of subsection (a) of this section.</w:t>
      </w:r>
      <w:bookmarkEnd w:id="1011"/>
    </w:p>
    <w:p w14:paraId="435B86AB" w14:textId="77777777" w:rsidR="00570537" w:rsidRPr="001A14ED" w:rsidRDefault="00570537" w:rsidP="001A14ED">
      <w:pPr>
        <w:pStyle w:val="Level4"/>
        <w:ind w:left="2160" w:firstLine="0"/>
        <w:rPr>
          <w:rFonts w:ascii="Arial" w:hAnsi="Arial" w:cs="Arial"/>
        </w:rPr>
      </w:pPr>
      <w:bookmarkStart w:id="1012" w:name="_Toc13645691"/>
      <w:r w:rsidRPr="001A14ED">
        <w:rPr>
          <w:rFonts w:ascii="Arial" w:hAnsi="Arial" w:cs="Arial"/>
        </w:rPr>
        <w:t>In order to implement the purposes and policy of this Act to protect and enhance the quality of the Nation’s water, the President shall, not more than one hundred eighty (180) days after the enactment of this Act, cause to be issued an order:</w:t>
      </w:r>
      <w:bookmarkEnd w:id="1012"/>
    </w:p>
    <w:p w14:paraId="294A20EB" w14:textId="77777777" w:rsidR="00570537" w:rsidRPr="00FA1E3A" w:rsidRDefault="00570537" w:rsidP="00570537">
      <w:pPr>
        <w:pStyle w:val="ListBullet4"/>
        <w:numPr>
          <w:ilvl w:val="0"/>
          <w:numId w:val="0"/>
        </w:numPr>
        <w:ind w:left="2880"/>
        <w:rPr>
          <w:rFonts w:cs="Arial"/>
        </w:rPr>
      </w:pPr>
      <w:r w:rsidRPr="00FA1E3A">
        <w:rPr>
          <w:rFonts w:cs="Arial"/>
        </w:rPr>
        <w:lastRenderedPageBreak/>
        <w:t>A.</w:t>
      </w:r>
      <w:r w:rsidRPr="00FA1E3A">
        <w:rPr>
          <w:rFonts w:cs="Arial"/>
        </w:rPr>
        <w:tab/>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1BDDA633" w14:textId="77777777" w:rsidR="00570537" w:rsidRPr="00FA1E3A" w:rsidRDefault="00570537" w:rsidP="00570537">
      <w:pPr>
        <w:pStyle w:val="ListBullet4"/>
        <w:numPr>
          <w:ilvl w:val="0"/>
          <w:numId w:val="0"/>
        </w:numPr>
        <w:ind w:left="2880"/>
        <w:rPr>
          <w:rFonts w:cs="Arial"/>
        </w:rPr>
      </w:pPr>
      <w:r w:rsidRPr="00FA1E3A">
        <w:rPr>
          <w:rFonts w:cs="Arial"/>
        </w:rPr>
        <w:t>B.</w:t>
      </w:r>
      <w:r w:rsidRPr="00FA1E3A">
        <w:rPr>
          <w:rFonts w:cs="Arial"/>
        </w:rPr>
        <w:tab/>
        <w:t>Setting forth procedures, sanctions, penalties, and such other provisions, as the President determines necessary to carry out such requirement.</w:t>
      </w:r>
    </w:p>
    <w:p w14:paraId="213DA94D" w14:textId="77777777" w:rsidR="00570537" w:rsidRPr="00FA1E3A" w:rsidRDefault="00570537" w:rsidP="00570537">
      <w:pPr>
        <w:pStyle w:val="ListBullet4"/>
        <w:numPr>
          <w:ilvl w:val="0"/>
          <w:numId w:val="0"/>
        </w:numPr>
        <w:ind w:left="2880"/>
        <w:rPr>
          <w:rFonts w:cs="Arial"/>
        </w:rPr>
      </w:pPr>
      <w:r w:rsidRPr="00FA1E3A">
        <w:rPr>
          <w:rFonts w:cs="Arial"/>
        </w:rPr>
        <w:t>C.</w:t>
      </w:r>
      <w:r w:rsidRPr="00FA1E3A">
        <w:rPr>
          <w:rFonts w:cs="Arial"/>
        </w:rPr>
        <w:tab/>
        <w:t>The President exempt any contract, loan, or grant from all or part of the provisions of this section where he determines such exemption is necessary in the paramount interest of the United States and he shall notify the Congress of such exemption.</w:t>
      </w:r>
    </w:p>
    <w:p w14:paraId="5594C058" w14:textId="77777777" w:rsidR="00570537" w:rsidRPr="00FA1E3A" w:rsidRDefault="00570537" w:rsidP="00570537">
      <w:pPr>
        <w:pStyle w:val="ListBullet4"/>
        <w:numPr>
          <w:ilvl w:val="0"/>
          <w:numId w:val="0"/>
        </w:numPr>
        <w:ind w:left="2880"/>
        <w:rPr>
          <w:rFonts w:cs="Arial"/>
        </w:rPr>
      </w:pPr>
      <w:r w:rsidRPr="00FA1E3A">
        <w:rPr>
          <w:rFonts w:cs="Arial"/>
        </w:rPr>
        <w:t>D.</w:t>
      </w:r>
      <w:r w:rsidRPr="00FA1E3A">
        <w:rPr>
          <w:rFonts w:cs="Arial"/>
        </w:rPr>
        <w:tab/>
        <w:t>The President shall annually report to the Congress on measures taken in compliance with the purpose and intent of this section, including, but not limited to, the progress and problems associated with such compliance.</w:t>
      </w:r>
    </w:p>
    <w:p w14:paraId="46A3D3D9" w14:textId="77777777" w:rsidR="00570537" w:rsidRPr="00FA1E3A" w:rsidRDefault="00570537" w:rsidP="00570537">
      <w:pPr>
        <w:pStyle w:val="ListBullet4"/>
        <w:numPr>
          <w:ilvl w:val="0"/>
          <w:numId w:val="0"/>
        </w:numPr>
        <w:ind w:left="2880"/>
        <w:rPr>
          <w:rFonts w:cs="Arial"/>
        </w:rPr>
      </w:pPr>
      <w:r w:rsidRPr="00FA1E3A">
        <w:rPr>
          <w:rFonts w:cs="Arial"/>
        </w:rPr>
        <w:t>E.</w:t>
      </w:r>
      <w:r w:rsidRPr="00FA1E3A">
        <w:rPr>
          <w:rFonts w:cs="Arial"/>
        </w:rPr>
        <w:tab/>
        <w:t xml:space="preserve">(1) 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16030A8B" w14:textId="77777777" w:rsidR="00570537" w:rsidRPr="001A14ED" w:rsidRDefault="00570537" w:rsidP="001A14ED">
      <w:pPr>
        <w:pStyle w:val="Level2"/>
        <w:rPr>
          <w:rFonts w:ascii="Arial" w:hAnsi="Arial" w:cs="Arial"/>
        </w:rPr>
      </w:pPr>
      <w:bookmarkStart w:id="1013" w:name="_Toc527456031"/>
      <w:bookmarkStart w:id="1014" w:name="_Toc527469354"/>
      <w:bookmarkStart w:id="1015" w:name="_Toc529972382"/>
      <w:bookmarkStart w:id="1016" w:name="_Toc531983953"/>
      <w:bookmarkStart w:id="1017" w:name="_Toc13645692"/>
      <w:r w:rsidRPr="001A14ED">
        <w:rPr>
          <w:rFonts w:ascii="Arial" w:hAnsi="Arial" w:cs="Arial"/>
        </w:rPr>
        <w:t>Fair Labor Standards Act.</w:t>
      </w:r>
      <w:bookmarkEnd w:id="1013"/>
      <w:bookmarkEnd w:id="1014"/>
      <w:bookmarkEnd w:id="1015"/>
      <w:bookmarkEnd w:id="1016"/>
      <w:bookmarkEnd w:id="1017"/>
    </w:p>
    <w:p w14:paraId="0DB840C1" w14:textId="77777777" w:rsidR="00570537" w:rsidRPr="00FA1E3A" w:rsidRDefault="00570537" w:rsidP="00570537">
      <w:pPr>
        <w:pStyle w:val="10spLeftInd05"/>
        <w:ind w:firstLine="720"/>
        <w:rPr>
          <w:rFonts w:ascii="Arial" w:hAnsi="Arial" w:cs="Arial"/>
        </w:rPr>
      </w:pPr>
      <w:r w:rsidRPr="00FA1E3A">
        <w:rPr>
          <w:rFonts w:ascii="Arial" w:hAnsi="Arial" w:cs="Arial"/>
        </w:rPr>
        <w:t>Contractor shall comply with all applicable provisions of the federal Fair Labor Standards Act, and shall indemnify, defend, and hold harmless the Counties, its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Contractor’s employees for which the Counties may be found jointly or solely liable.</w:t>
      </w:r>
    </w:p>
    <w:p w14:paraId="7098DFD0" w14:textId="77777777" w:rsidR="00570537" w:rsidRPr="001A14ED" w:rsidRDefault="00570537" w:rsidP="001A14ED">
      <w:pPr>
        <w:pStyle w:val="Level2"/>
        <w:rPr>
          <w:rFonts w:ascii="Arial" w:hAnsi="Arial" w:cs="Arial"/>
        </w:rPr>
      </w:pPr>
      <w:bookmarkStart w:id="1018" w:name="_Toc527456032"/>
      <w:bookmarkStart w:id="1019" w:name="_Toc527469355"/>
      <w:bookmarkStart w:id="1020" w:name="_Toc529972383"/>
      <w:bookmarkStart w:id="1021" w:name="_Toc531983954"/>
      <w:bookmarkStart w:id="1022" w:name="_Toc13645693"/>
      <w:r w:rsidRPr="001A14ED">
        <w:rPr>
          <w:rFonts w:ascii="Arial" w:hAnsi="Arial" w:cs="Arial"/>
        </w:rPr>
        <w:t>Force Majeure.</w:t>
      </w:r>
      <w:bookmarkEnd w:id="1018"/>
      <w:bookmarkEnd w:id="1019"/>
      <w:bookmarkEnd w:id="1020"/>
      <w:bookmarkEnd w:id="1021"/>
      <w:bookmarkEnd w:id="1022"/>
    </w:p>
    <w:p w14:paraId="33CF1524" w14:textId="77777777" w:rsidR="00570537" w:rsidRPr="00FA1E3A" w:rsidRDefault="00570537" w:rsidP="00570537">
      <w:pPr>
        <w:pStyle w:val="10spLeftInd05"/>
        <w:ind w:firstLine="720"/>
        <w:rPr>
          <w:rFonts w:ascii="Arial" w:hAnsi="Arial" w:cs="Arial"/>
        </w:rPr>
      </w:pPr>
      <w:r w:rsidRPr="00FA1E3A">
        <w:rPr>
          <w:rFonts w:ascii="Arial" w:hAnsi="Arial" w:cs="Arial"/>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w:t>
      </w:r>
      <w:r w:rsidRPr="00FA1E3A">
        <w:rPr>
          <w:rFonts w:ascii="Arial" w:hAnsi="Arial" w:cs="Arial"/>
        </w:rPr>
        <w:lastRenderedPageBreak/>
        <w:t>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w:t>
      </w:r>
    </w:p>
    <w:p w14:paraId="2A6AD32E" w14:textId="77777777" w:rsidR="00570537" w:rsidRPr="001A14ED" w:rsidRDefault="00570537" w:rsidP="001A14ED">
      <w:pPr>
        <w:pStyle w:val="Level2"/>
        <w:rPr>
          <w:rFonts w:ascii="Arial" w:hAnsi="Arial" w:cs="Arial"/>
        </w:rPr>
      </w:pPr>
      <w:bookmarkStart w:id="1023" w:name="_Toc527456033"/>
      <w:bookmarkStart w:id="1024" w:name="_Toc527469356"/>
      <w:bookmarkStart w:id="1025" w:name="_Toc529972384"/>
      <w:bookmarkStart w:id="1026" w:name="_Toc531983955"/>
      <w:bookmarkStart w:id="1027" w:name="_Toc13645694"/>
      <w:r w:rsidRPr="001A14ED">
        <w:rPr>
          <w:rFonts w:ascii="Arial" w:hAnsi="Arial" w:cs="Arial"/>
        </w:rPr>
        <w:t>Governing Laws.</w:t>
      </w:r>
      <w:bookmarkEnd w:id="1023"/>
      <w:bookmarkEnd w:id="1024"/>
      <w:bookmarkEnd w:id="1025"/>
      <w:bookmarkEnd w:id="1026"/>
      <w:bookmarkEnd w:id="1027"/>
    </w:p>
    <w:p w14:paraId="5F346207" w14:textId="77777777" w:rsidR="00570537" w:rsidRPr="00FA1E3A" w:rsidRDefault="00570537" w:rsidP="00570537">
      <w:pPr>
        <w:pStyle w:val="10spLeftInd05"/>
        <w:ind w:firstLine="720"/>
        <w:rPr>
          <w:rFonts w:ascii="Arial" w:hAnsi="Arial" w:cs="Arial"/>
        </w:rPr>
      </w:pPr>
      <w:r w:rsidRPr="00FA1E3A">
        <w:rPr>
          <w:rFonts w:ascii="Arial" w:hAnsi="Arial" w:cs="Arial"/>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77A189F8" w14:textId="77777777" w:rsidR="00570537" w:rsidRPr="001A14ED" w:rsidRDefault="00570537" w:rsidP="001A14ED">
      <w:pPr>
        <w:pStyle w:val="Level2"/>
        <w:rPr>
          <w:rFonts w:ascii="Arial" w:hAnsi="Arial" w:cs="Arial"/>
        </w:rPr>
      </w:pPr>
      <w:bookmarkStart w:id="1028" w:name="_Toc527456034"/>
      <w:bookmarkStart w:id="1029" w:name="_Toc527469357"/>
      <w:bookmarkStart w:id="1030" w:name="_Toc529972385"/>
      <w:bookmarkStart w:id="1031" w:name="_Toc531983956"/>
      <w:bookmarkStart w:id="1032" w:name="_Toc13645695"/>
      <w:r w:rsidRPr="001A14ED">
        <w:rPr>
          <w:rFonts w:ascii="Arial" w:hAnsi="Arial" w:cs="Arial"/>
        </w:rPr>
        <w:t>Headings.</w:t>
      </w:r>
      <w:bookmarkEnd w:id="1028"/>
      <w:bookmarkEnd w:id="1029"/>
      <w:bookmarkEnd w:id="1030"/>
      <w:bookmarkEnd w:id="1031"/>
      <w:bookmarkEnd w:id="1032"/>
    </w:p>
    <w:p w14:paraId="0B36F0B9" w14:textId="77777777" w:rsidR="00570537" w:rsidRPr="00FA1E3A" w:rsidRDefault="00570537" w:rsidP="00570537">
      <w:pPr>
        <w:pStyle w:val="10spLeftInd05"/>
        <w:ind w:firstLine="720"/>
        <w:rPr>
          <w:rFonts w:ascii="Arial" w:hAnsi="Arial" w:cs="Arial"/>
        </w:rPr>
      </w:pPr>
      <w:r w:rsidRPr="00FA1E3A">
        <w:rPr>
          <w:rFonts w:ascii="Arial" w:hAnsi="Arial" w:cs="Arial"/>
        </w:rPr>
        <w:t>The headings throughout the Agreement are for reference purposes only, and the words contained therein shall in no way be held to explain, modify, amplify or aid in the interpretation, construction or meaning of the provisions of this Agreement.</w:t>
      </w:r>
    </w:p>
    <w:p w14:paraId="55BDA5F9" w14:textId="77777777" w:rsidR="00570537" w:rsidRPr="001A14ED" w:rsidRDefault="00570537" w:rsidP="001A14ED">
      <w:pPr>
        <w:pStyle w:val="Level2"/>
        <w:rPr>
          <w:rFonts w:ascii="Arial" w:hAnsi="Arial" w:cs="Arial"/>
        </w:rPr>
      </w:pPr>
      <w:bookmarkStart w:id="1033" w:name="_Toc527456035"/>
      <w:bookmarkStart w:id="1034" w:name="_Toc527469358"/>
      <w:bookmarkStart w:id="1035" w:name="_Toc529972386"/>
      <w:bookmarkStart w:id="1036" w:name="_Toc531983957"/>
      <w:bookmarkStart w:id="1037" w:name="_Toc13645696"/>
      <w:r w:rsidRPr="001A14ED">
        <w:rPr>
          <w:rFonts w:ascii="Arial" w:hAnsi="Arial" w:cs="Arial"/>
        </w:rPr>
        <w:t>Licensing.</w:t>
      </w:r>
      <w:bookmarkEnd w:id="1033"/>
      <w:bookmarkEnd w:id="1034"/>
      <w:bookmarkEnd w:id="1035"/>
      <w:bookmarkEnd w:id="1036"/>
      <w:bookmarkEnd w:id="1037"/>
    </w:p>
    <w:p w14:paraId="67952735" w14:textId="77777777" w:rsidR="00570537" w:rsidRPr="00FA1E3A" w:rsidRDefault="00570537" w:rsidP="00570537">
      <w:pPr>
        <w:pStyle w:val="10spLeftInd05"/>
        <w:ind w:firstLine="720"/>
        <w:rPr>
          <w:rFonts w:ascii="Arial" w:hAnsi="Arial" w:cs="Arial"/>
        </w:rPr>
      </w:pPr>
      <w:r w:rsidRPr="00FA1E3A">
        <w:rPr>
          <w:rFonts w:ascii="Arial" w:hAnsi="Arial" w:cs="Arial"/>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600E0FB7" w14:textId="77777777" w:rsidR="00570537" w:rsidRPr="001A14ED" w:rsidRDefault="00570537" w:rsidP="001A14ED">
      <w:pPr>
        <w:pStyle w:val="Level2"/>
        <w:rPr>
          <w:rFonts w:ascii="Arial" w:hAnsi="Arial" w:cs="Arial"/>
        </w:rPr>
      </w:pPr>
      <w:bookmarkStart w:id="1038" w:name="_Toc527456036"/>
      <w:bookmarkStart w:id="1039" w:name="_Toc527469359"/>
      <w:bookmarkStart w:id="1040" w:name="_Toc529972387"/>
      <w:bookmarkStart w:id="1041" w:name="_Toc531983958"/>
      <w:bookmarkStart w:id="1042" w:name="_Toc13645697"/>
      <w:r w:rsidRPr="001A14ED">
        <w:rPr>
          <w:rFonts w:ascii="Arial" w:hAnsi="Arial" w:cs="Arial"/>
        </w:rPr>
        <w:t>Litigation.</w:t>
      </w:r>
      <w:bookmarkEnd w:id="1038"/>
      <w:bookmarkEnd w:id="1039"/>
      <w:bookmarkEnd w:id="1040"/>
      <w:bookmarkEnd w:id="1041"/>
      <w:bookmarkEnd w:id="1042"/>
    </w:p>
    <w:p w14:paraId="167DDC2A" w14:textId="77777777" w:rsidR="00570537" w:rsidRPr="001A14ED" w:rsidRDefault="00570537" w:rsidP="001A14ED">
      <w:pPr>
        <w:pStyle w:val="Level3"/>
        <w:rPr>
          <w:rFonts w:cs="Arial"/>
        </w:rPr>
      </w:pPr>
      <w:bookmarkStart w:id="1043" w:name="_Toc527456037"/>
      <w:bookmarkStart w:id="1044" w:name="_Toc527469360"/>
      <w:bookmarkStart w:id="1045" w:name="_Toc529972388"/>
      <w:bookmarkStart w:id="1046" w:name="_Toc531983959"/>
      <w:bookmarkStart w:id="1047" w:name="_Toc13645698"/>
      <w:r w:rsidRPr="001A14ED">
        <w:rPr>
          <w:rFonts w:cs="Arial"/>
        </w:rPr>
        <w:t>Notice of Litigation.</w:t>
      </w:r>
      <w:bookmarkEnd w:id="1043"/>
      <w:bookmarkEnd w:id="1044"/>
      <w:bookmarkEnd w:id="1045"/>
      <w:bookmarkEnd w:id="1046"/>
      <w:bookmarkEnd w:id="1047"/>
    </w:p>
    <w:p w14:paraId="7573F452" w14:textId="77777777" w:rsidR="00570537" w:rsidRPr="00FA1E3A" w:rsidRDefault="00570537" w:rsidP="00570537">
      <w:pPr>
        <w:pStyle w:val="10spLeftInd1"/>
        <w:ind w:firstLine="720"/>
        <w:rPr>
          <w:rFonts w:ascii="Arial" w:hAnsi="Arial" w:cs="Arial"/>
        </w:rPr>
      </w:pPr>
      <w:r w:rsidRPr="00FA1E3A">
        <w:rPr>
          <w:rFonts w:ascii="Arial" w:hAnsi="Arial" w:cs="Arial"/>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C70EF69" w14:textId="77777777" w:rsidR="00570537" w:rsidRPr="001A14ED" w:rsidRDefault="00570537" w:rsidP="001A14ED">
      <w:pPr>
        <w:pStyle w:val="Level3"/>
        <w:rPr>
          <w:rFonts w:cs="Arial"/>
        </w:rPr>
      </w:pPr>
      <w:bookmarkStart w:id="1048" w:name="_Toc527456038"/>
      <w:bookmarkStart w:id="1049" w:name="_Toc527469361"/>
      <w:bookmarkStart w:id="1050" w:name="_Toc529972389"/>
      <w:bookmarkStart w:id="1051" w:name="_Toc531983960"/>
      <w:bookmarkStart w:id="1052" w:name="_Toc13645699"/>
      <w:r w:rsidRPr="001A14ED">
        <w:rPr>
          <w:rFonts w:cs="Arial"/>
        </w:rPr>
        <w:lastRenderedPageBreak/>
        <w:t>Costs.</w:t>
      </w:r>
      <w:bookmarkEnd w:id="1048"/>
      <w:bookmarkEnd w:id="1049"/>
      <w:bookmarkEnd w:id="1050"/>
      <w:bookmarkEnd w:id="1051"/>
      <w:bookmarkEnd w:id="1052"/>
    </w:p>
    <w:p w14:paraId="139D98A4" w14:textId="77777777" w:rsidR="00570537" w:rsidRPr="00FA1E3A" w:rsidRDefault="00570537" w:rsidP="00570537">
      <w:pPr>
        <w:pStyle w:val="10spLeftInd1"/>
        <w:ind w:firstLine="720"/>
        <w:rPr>
          <w:rFonts w:ascii="Arial" w:hAnsi="Arial" w:cs="Arial"/>
        </w:rPr>
      </w:pPr>
      <w:r w:rsidRPr="00FA1E3A">
        <w:rPr>
          <w:rFonts w:ascii="Arial" w:hAnsi="Arial" w:cs="Arial"/>
        </w:rPr>
        <w:t>In the event that the Consortium is, without any fault on its part, made a party to any litigation commenced by or against Contractor in connection with this Agreement, Contractor shall pay all costs and expenses incurred by or imposed on the Consortium, including attorneys’ fees, to the extent arising from the acts or omissions of Contractor, its officers, employees, agents, or Subcontractors.</w:t>
      </w:r>
    </w:p>
    <w:p w14:paraId="1FF58B0B" w14:textId="77777777" w:rsidR="00570537" w:rsidRPr="001A14ED" w:rsidRDefault="00570537" w:rsidP="001A14ED">
      <w:pPr>
        <w:pStyle w:val="Level2"/>
        <w:rPr>
          <w:rFonts w:ascii="Arial" w:hAnsi="Arial" w:cs="Arial"/>
        </w:rPr>
      </w:pPr>
      <w:bookmarkStart w:id="1053" w:name="_Toc527456039"/>
      <w:bookmarkStart w:id="1054" w:name="_Toc527469362"/>
      <w:bookmarkStart w:id="1055" w:name="_Toc529972390"/>
      <w:bookmarkStart w:id="1056" w:name="_Toc531983961"/>
      <w:bookmarkStart w:id="1057" w:name="_Toc13645700"/>
      <w:r w:rsidRPr="001A14ED">
        <w:rPr>
          <w:rFonts w:ascii="Arial" w:hAnsi="Arial" w:cs="Arial"/>
        </w:rPr>
        <w:t>Lobbying Restrictions.</w:t>
      </w:r>
      <w:bookmarkEnd w:id="1053"/>
      <w:bookmarkEnd w:id="1054"/>
      <w:bookmarkEnd w:id="1055"/>
      <w:bookmarkEnd w:id="1056"/>
      <w:bookmarkEnd w:id="1057"/>
      <w:r w:rsidRPr="001A14ED">
        <w:rPr>
          <w:rFonts w:ascii="Arial" w:hAnsi="Arial" w:cs="Arial"/>
        </w:rPr>
        <w:t xml:space="preserve"> </w:t>
      </w:r>
    </w:p>
    <w:p w14:paraId="29E3F911" w14:textId="77777777" w:rsidR="00570537" w:rsidRPr="001A14ED" w:rsidRDefault="00570537" w:rsidP="001A14ED">
      <w:pPr>
        <w:pStyle w:val="Level3"/>
        <w:rPr>
          <w:rFonts w:cs="Arial"/>
        </w:rPr>
      </w:pPr>
      <w:bookmarkStart w:id="1058" w:name="_Toc527456040"/>
      <w:bookmarkStart w:id="1059" w:name="_Toc527469363"/>
      <w:bookmarkStart w:id="1060" w:name="_Toc529972391"/>
      <w:bookmarkStart w:id="1061" w:name="_Toc531983962"/>
      <w:bookmarkStart w:id="1062" w:name="_Toc13645701"/>
      <w:r w:rsidRPr="001A14ED">
        <w:rPr>
          <w:rFonts w:cs="Arial"/>
        </w:rPr>
        <w:t>Federal Restrictions.</w:t>
      </w:r>
      <w:bookmarkEnd w:id="1058"/>
      <w:bookmarkEnd w:id="1059"/>
      <w:bookmarkEnd w:id="1060"/>
      <w:bookmarkEnd w:id="1061"/>
      <w:bookmarkEnd w:id="1062"/>
      <w:r w:rsidRPr="001A14ED">
        <w:rPr>
          <w:rFonts w:cs="Arial"/>
        </w:rPr>
        <w:t xml:space="preserve">  </w:t>
      </w:r>
    </w:p>
    <w:p w14:paraId="29D6D360" w14:textId="77777777" w:rsidR="00570537" w:rsidRPr="00FA1E3A" w:rsidRDefault="00570537" w:rsidP="00570537">
      <w:pPr>
        <w:pStyle w:val="10spLeftInd1"/>
        <w:ind w:firstLine="720"/>
        <w:rPr>
          <w:rFonts w:ascii="Arial" w:hAnsi="Arial" w:cs="Arial"/>
        </w:rPr>
      </w:pPr>
      <w:r w:rsidRPr="00FA1E3A">
        <w:rPr>
          <w:rFonts w:ascii="Arial" w:hAnsi="Arial" w:cs="Arial"/>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3177C751" w14:textId="77777777" w:rsidR="00570537" w:rsidRPr="001A14ED" w:rsidRDefault="00570537" w:rsidP="001A14ED">
      <w:pPr>
        <w:pStyle w:val="Level3"/>
        <w:rPr>
          <w:rFonts w:cs="Arial"/>
        </w:rPr>
      </w:pPr>
      <w:bookmarkStart w:id="1063" w:name="_Toc527456041"/>
      <w:bookmarkStart w:id="1064" w:name="_Toc527469364"/>
      <w:bookmarkStart w:id="1065" w:name="_Toc529972392"/>
      <w:bookmarkStart w:id="1066" w:name="_Toc531983963"/>
      <w:bookmarkStart w:id="1067" w:name="_Toc13645702"/>
      <w:r w:rsidRPr="001A14ED">
        <w:rPr>
          <w:rFonts w:cs="Arial"/>
        </w:rPr>
        <w:t>State and County Restrictions.</w:t>
      </w:r>
      <w:bookmarkEnd w:id="1063"/>
      <w:bookmarkEnd w:id="1064"/>
      <w:bookmarkEnd w:id="1065"/>
      <w:bookmarkEnd w:id="1066"/>
      <w:bookmarkEnd w:id="1067"/>
      <w:r w:rsidRPr="001A14ED">
        <w:rPr>
          <w:rFonts w:cs="Arial"/>
        </w:rPr>
        <w:t xml:space="preserve">  </w:t>
      </w:r>
    </w:p>
    <w:p w14:paraId="5B26462A" w14:textId="77777777" w:rsidR="00570537" w:rsidRPr="00FA1E3A" w:rsidRDefault="00570537" w:rsidP="00570537">
      <w:pPr>
        <w:pStyle w:val="10spLeftInd1"/>
        <w:ind w:firstLine="720"/>
        <w:rPr>
          <w:rFonts w:ascii="Arial" w:hAnsi="Arial" w:cs="Arial"/>
        </w:rPr>
      </w:pPr>
      <w:r w:rsidRPr="00FA1E3A">
        <w:rPr>
          <w:rFonts w:ascii="Arial" w:hAnsi="Arial" w:cs="Arial"/>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665EADFE" w14:textId="77777777" w:rsidR="00570537" w:rsidRPr="00546AB1" w:rsidRDefault="00570537" w:rsidP="00546AB1">
      <w:pPr>
        <w:pStyle w:val="Level3"/>
        <w:rPr>
          <w:rFonts w:cs="Arial"/>
        </w:rPr>
      </w:pPr>
      <w:bookmarkStart w:id="1068" w:name="_Toc527456042"/>
      <w:bookmarkStart w:id="1069" w:name="_Toc527469365"/>
      <w:bookmarkStart w:id="1070" w:name="_Toc529972393"/>
      <w:bookmarkStart w:id="1071" w:name="_Toc531983964"/>
      <w:bookmarkStart w:id="1072" w:name="_Toc13645703"/>
      <w:r w:rsidRPr="00546AB1">
        <w:rPr>
          <w:rFonts w:cs="Arial"/>
        </w:rPr>
        <w:t>Certification Regard Lobbying.</w:t>
      </w:r>
      <w:bookmarkEnd w:id="1068"/>
      <w:bookmarkEnd w:id="1069"/>
      <w:bookmarkEnd w:id="1070"/>
      <w:bookmarkEnd w:id="1071"/>
      <w:bookmarkEnd w:id="1072"/>
    </w:p>
    <w:p w14:paraId="5945E953" w14:textId="77777777" w:rsidR="00570537" w:rsidRPr="00FA1E3A" w:rsidRDefault="00570537" w:rsidP="00570537">
      <w:pPr>
        <w:pStyle w:val="10spLeftInd1"/>
        <w:ind w:firstLine="720"/>
        <w:rPr>
          <w:rFonts w:ascii="Arial" w:hAnsi="Arial" w:cs="Arial"/>
        </w:rPr>
      </w:pPr>
      <w:r w:rsidRPr="00FA1E3A">
        <w:rPr>
          <w:rFonts w:ascii="Arial" w:hAnsi="Arial" w:cs="Arial"/>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6A14FF40" w14:textId="77777777" w:rsidR="00570537" w:rsidRPr="00546AB1" w:rsidRDefault="00570537" w:rsidP="00546AB1">
      <w:pPr>
        <w:pStyle w:val="Level3"/>
        <w:rPr>
          <w:rFonts w:cs="Arial"/>
          <w:b w:val="0"/>
        </w:rPr>
      </w:pPr>
      <w:bookmarkStart w:id="1073" w:name="_Toc13645704"/>
      <w:r w:rsidRPr="00546AB1">
        <w:rPr>
          <w:rFonts w:cs="Arial"/>
          <w:b w:val="0"/>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bookmarkEnd w:id="1073"/>
    </w:p>
    <w:p w14:paraId="42911BE2" w14:textId="77777777" w:rsidR="00570537" w:rsidRPr="00546AB1" w:rsidRDefault="00570537" w:rsidP="00546AB1">
      <w:pPr>
        <w:pStyle w:val="Level4"/>
        <w:ind w:left="2160" w:firstLine="0"/>
        <w:rPr>
          <w:rFonts w:ascii="Arial" w:hAnsi="Arial" w:cs="Arial"/>
        </w:rPr>
      </w:pPr>
      <w:bookmarkStart w:id="1074" w:name="_Toc13645705"/>
      <w:r w:rsidRPr="00546AB1">
        <w:rPr>
          <w:rFonts w:ascii="Arial" w:hAnsi="Arial" w:cs="Arial"/>
        </w:rPr>
        <w:t xml:space="preserve">No federal appropriated funds have been paid or will be paid, by or on behalf of Contractor to any person for influencing or attempting to influence an officer or employee of any agency, a member of Congress, an officer or employee of Congress, or an </w:t>
      </w:r>
      <w:r w:rsidRPr="00546AB1">
        <w:rPr>
          <w:rFonts w:ascii="Arial" w:hAnsi="Arial" w:cs="Arial"/>
        </w:rPr>
        <w:lastRenderedPageBreak/>
        <w:t>employee of a member of Congress in connection with the making of any federal grant, the entering into of any cooperative agreement, and the extension(s), continuation, renewal, amendment, or modification of any federal grant or cooperative agreement;</w:t>
      </w:r>
      <w:bookmarkEnd w:id="1074"/>
    </w:p>
    <w:p w14:paraId="53E77A94" w14:textId="77777777" w:rsidR="00570537" w:rsidRPr="00546AB1" w:rsidRDefault="00570537" w:rsidP="00546AB1">
      <w:pPr>
        <w:pStyle w:val="Level4"/>
        <w:ind w:left="2160" w:firstLine="0"/>
        <w:rPr>
          <w:rFonts w:ascii="Arial" w:hAnsi="Arial" w:cs="Arial"/>
        </w:rPr>
      </w:pPr>
      <w:bookmarkStart w:id="1075" w:name="_Toc13645706"/>
      <w:r w:rsidRPr="00546AB1">
        <w:rPr>
          <w:rFonts w:ascii="Arial" w:hAnsi="Arial" w:cs="Arial"/>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bookmarkEnd w:id="1075"/>
    </w:p>
    <w:p w14:paraId="7256528F" w14:textId="77777777" w:rsidR="00570537" w:rsidRPr="00546AB1" w:rsidRDefault="00570537" w:rsidP="00546AB1">
      <w:pPr>
        <w:pStyle w:val="Level4"/>
        <w:ind w:left="2160" w:firstLine="0"/>
        <w:rPr>
          <w:rFonts w:ascii="Arial" w:hAnsi="Arial" w:cs="Arial"/>
        </w:rPr>
      </w:pPr>
      <w:bookmarkStart w:id="1076" w:name="_Toc13645707"/>
      <w:r w:rsidRPr="00546AB1">
        <w:rPr>
          <w:rFonts w:ascii="Arial" w:hAnsi="Arial" w:cs="Arial"/>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bookmarkEnd w:id="1076"/>
    </w:p>
    <w:p w14:paraId="74AA2D22" w14:textId="77777777" w:rsidR="00570537" w:rsidRPr="00546AB1" w:rsidRDefault="00570537" w:rsidP="00546AB1">
      <w:pPr>
        <w:pStyle w:val="Level2"/>
        <w:rPr>
          <w:rFonts w:ascii="Arial" w:hAnsi="Arial" w:cs="Arial"/>
        </w:rPr>
      </w:pPr>
      <w:bookmarkStart w:id="1077" w:name="_Toc527456044"/>
      <w:bookmarkStart w:id="1078" w:name="_Toc527469367"/>
      <w:bookmarkStart w:id="1079" w:name="_Toc529972395"/>
      <w:bookmarkStart w:id="1080" w:name="_Toc531983965"/>
      <w:bookmarkStart w:id="1081" w:name="_Toc13645708"/>
      <w:r w:rsidRPr="00546AB1">
        <w:rPr>
          <w:rFonts w:ascii="Arial" w:hAnsi="Arial" w:cs="Arial"/>
        </w:rPr>
        <w:t>Modifications and Amendments</w:t>
      </w:r>
      <w:bookmarkEnd w:id="1077"/>
      <w:bookmarkEnd w:id="1078"/>
      <w:bookmarkEnd w:id="1079"/>
      <w:bookmarkEnd w:id="1080"/>
      <w:bookmarkEnd w:id="1081"/>
    </w:p>
    <w:p w14:paraId="3F9274DA" w14:textId="77777777" w:rsidR="00570537" w:rsidRPr="00546AB1" w:rsidRDefault="00570537" w:rsidP="00546AB1">
      <w:pPr>
        <w:pStyle w:val="Level3"/>
        <w:rPr>
          <w:rFonts w:cs="Arial"/>
          <w:b w:val="0"/>
        </w:rPr>
      </w:pPr>
      <w:bookmarkStart w:id="1082" w:name="_Toc527456045"/>
      <w:bookmarkStart w:id="1083" w:name="_Toc527469368"/>
      <w:bookmarkStart w:id="1084" w:name="_Toc529972396"/>
      <w:bookmarkStart w:id="1085" w:name="_Toc13645709"/>
      <w:bookmarkEnd w:id="1082"/>
      <w:bookmarkEnd w:id="1083"/>
      <w:bookmarkEnd w:id="1084"/>
      <w:r w:rsidRPr="00546AB1">
        <w:rPr>
          <w:rFonts w:cs="Arial"/>
          <w:b w:val="0"/>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bookmarkEnd w:id="1085"/>
    </w:p>
    <w:p w14:paraId="7099A0A4" w14:textId="77777777" w:rsidR="00570537" w:rsidRPr="00546AB1" w:rsidRDefault="00570537" w:rsidP="00546AB1">
      <w:pPr>
        <w:pStyle w:val="Level3"/>
        <w:rPr>
          <w:rFonts w:cs="Arial"/>
          <w:b w:val="0"/>
        </w:rPr>
      </w:pPr>
      <w:bookmarkStart w:id="1086" w:name="_Toc527456046"/>
      <w:bookmarkStart w:id="1087" w:name="_Toc527469369"/>
      <w:bookmarkStart w:id="1088" w:name="_Toc529972397"/>
      <w:bookmarkStart w:id="1089" w:name="_Toc13645710"/>
      <w:bookmarkEnd w:id="1086"/>
      <w:bookmarkEnd w:id="1087"/>
      <w:bookmarkEnd w:id="1088"/>
      <w:r w:rsidRPr="00546AB1">
        <w:rPr>
          <w:rFonts w:cs="Arial"/>
          <w:b w:val="0"/>
        </w:rPr>
        <w:t xml:space="preserve">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w:t>
      </w:r>
      <w:r w:rsidRPr="00546AB1">
        <w:rPr>
          <w:rFonts w:cs="Arial"/>
          <w:b w:val="0"/>
        </w:rPr>
        <w:lastRenderedPageBreak/>
        <w:t>Consortium’s Board of Directors before any such increase or decrease is effective.</w:t>
      </w:r>
      <w:bookmarkEnd w:id="1089"/>
    </w:p>
    <w:p w14:paraId="50B49E6D" w14:textId="77777777" w:rsidR="00570537" w:rsidRPr="00546AB1" w:rsidRDefault="00570537" w:rsidP="00546AB1">
      <w:pPr>
        <w:pStyle w:val="Level3"/>
        <w:rPr>
          <w:rFonts w:cs="Arial"/>
          <w:b w:val="0"/>
        </w:rPr>
      </w:pPr>
      <w:bookmarkStart w:id="1090" w:name="_Toc527456047"/>
      <w:bookmarkStart w:id="1091" w:name="_Toc527469370"/>
      <w:bookmarkStart w:id="1092" w:name="_Toc529972398"/>
      <w:bookmarkStart w:id="1093" w:name="_Toc13645711"/>
      <w:bookmarkEnd w:id="1090"/>
      <w:bookmarkEnd w:id="1091"/>
      <w:bookmarkEnd w:id="1092"/>
      <w:r w:rsidRPr="00546AB1">
        <w:rPr>
          <w:rFonts w:cs="Arial"/>
          <w:b w:val="0"/>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bookmarkEnd w:id="1093"/>
    </w:p>
    <w:p w14:paraId="3C2E9656" w14:textId="77777777" w:rsidR="00570537" w:rsidRPr="00546AB1" w:rsidRDefault="00570537" w:rsidP="00546AB1">
      <w:pPr>
        <w:pStyle w:val="Level2"/>
        <w:rPr>
          <w:rFonts w:ascii="Arial" w:hAnsi="Arial" w:cs="Arial"/>
        </w:rPr>
      </w:pPr>
      <w:bookmarkStart w:id="1094" w:name="_Toc527379116"/>
      <w:bookmarkStart w:id="1095" w:name="_Toc527381323"/>
      <w:bookmarkStart w:id="1096" w:name="_Toc527456048"/>
      <w:bookmarkStart w:id="1097" w:name="_Toc527469371"/>
      <w:bookmarkStart w:id="1098" w:name="_Toc529972399"/>
      <w:bookmarkStart w:id="1099" w:name="_Toc531983966"/>
      <w:bookmarkStart w:id="1100" w:name="_Toc13645712"/>
      <w:r w:rsidRPr="00546AB1">
        <w:rPr>
          <w:rFonts w:ascii="Arial" w:hAnsi="Arial" w:cs="Arial"/>
        </w:rPr>
        <w:t>Non-Waiver.</w:t>
      </w:r>
      <w:bookmarkEnd w:id="1094"/>
      <w:bookmarkEnd w:id="1095"/>
      <w:bookmarkEnd w:id="1096"/>
      <w:bookmarkEnd w:id="1097"/>
      <w:bookmarkEnd w:id="1098"/>
      <w:bookmarkEnd w:id="1099"/>
      <w:bookmarkEnd w:id="1100"/>
    </w:p>
    <w:p w14:paraId="624A39CE" w14:textId="77777777" w:rsidR="00570537" w:rsidRPr="00FA1E3A" w:rsidRDefault="00570537" w:rsidP="00570537">
      <w:pPr>
        <w:pStyle w:val="10spLeftInd05"/>
        <w:ind w:firstLine="720"/>
        <w:rPr>
          <w:rFonts w:ascii="Arial" w:hAnsi="Arial" w:cs="Arial"/>
        </w:rPr>
      </w:pPr>
      <w:r w:rsidRPr="00FA1E3A">
        <w:rPr>
          <w:rFonts w:ascii="Arial" w:hAnsi="Arial" w:cs="Arial"/>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54988880" w14:textId="77777777" w:rsidR="00570537" w:rsidRPr="00546AB1" w:rsidRDefault="00570537" w:rsidP="00546AB1">
      <w:pPr>
        <w:pStyle w:val="Level2"/>
        <w:rPr>
          <w:rFonts w:ascii="Arial" w:hAnsi="Arial" w:cs="Arial"/>
        </w:rPr>
      </w:pPr>
      <w:bookmarkStart w:id="1101" w:name="_Toc527379117"/>
      <w:bookmarkStart w:id="1102" w:name="_Toc527381324"/>
      <w:bookmarkStart w:id="1103" w:name="_Toc527456049"/>
      <w:bookmarkStart w:id="1104" w:name="_Toc527469372"/>
      <w:bookmarkStart w:id="1105" w:name="_Toc529972400"/>
      <w:bookmarkStart w:id="1106" w:name="_Toc531983967"/>
      <w:bookmarkStart w:id="1107" w:name="_Toc13645713"/>
      <w:r w:rsidRPr="00546AB1">
        <w:rPr>
          <w:rFonts w:ascii="Arial" w:hAnsi="Arial" w:cs="Arial"/>
        </w:rPr>
        <w:t>Notices.</w:t>
      </w:r>
      <w:bookmarkEnd w:id="1101"/>
      <w:bookmarkEnd w:id="1102"/>
      <w:bookmarkEnd w:id="1103"/>
      <w:bookmarkEnd w:id="1104"/>
      <w:bookmarkEnd w:id="1105"/>
      <w:bookmarkEnd w:id="1106"/>
      <w:bookmarkEnd w:id="1107"/>
      <w:r w:rsidRPr="00546AB1">
        <w:rPr>
          <w:rFonts w:ascii="Arial" w:hAnsi="Arial" w:cs="Arial"/>
        </w:rPr>
        <w:t xml:space="preserve"> </w:t>
      </w:r>
    </w:p>
    <w:p w14:paraId="7AB96938" w14:textId="77777777" w:rsidR="00570537" w:rsidRPr="00FA1E3A" w:rsidRDefault="00570537" w:rsidP="00570537">
      <w:pPr>
        <w:pStyle w:val="10spLeftInd05"/>
        <w:ind w:firstLine="720"/>
        <w:rPr>
          <w:rFonts w:ascii="Arial" w:hAnsi="Arial" w:cs="Arial"/>
        </w:rPr>
      </w:pPr>
      <w:r w:rsidRPr="00FA1E3A">
        <w:rPr>
          <w:rFonts w:ascii="Arial" w:hAnsi="Arial" w:cs="Arial"/>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w:t>
      </w:r>
      <w:r w:rsidRPr="00FA1E3A">
        <w:rPr>
          <w:rFonts w:ascii="Arial" w:hAnsi="Arial" w:cs="Arial"/>
        </w:rPr>
        <w:noBreakHyphen/>
        <w:t>class mail, postage prepaid, to the parties at the following addresses:</w:t>
      </w:r>
    </w:p>
    <w:p w14:paraId="36067790" w14:textId="77777777" w:rsidR="00570537" w:rsidRPr="00FA1E3A" w:rsidRDefault="00570537" w:rsidP="00570537">
      <w:pPr>
        <w:pStyle w:val="10sp0"/>
        <w:ind w:left="720" w:firstLine="720"/>
        <w:rPr>
          <w:rFonts w:ascii="Arial" w:hAnsi="Arial" w:cs="Arial"/>
        </w:rPr>
      </w:pPr>
      <w:bookmarkStart w:id="1108" w:name="_Toc527379118"/>
      <w:bookmarkStart w:id="1109" w:name="_Toc527381325"/>
      <w:bookmarkStart w:id="1110" w:name="_Toc527456050"/>
      <w:bookmarkStart w:id="1111" w:name="_Toc527457123"/>
      <w:bookmarkStart w:id="1112" w:name="_Toc527459978"/>
      <w:bookmarkStart w:id="1113" w:name="_Toc527469373"/>
      <w:bookmarkStart w:id="1114" w:name="_Toc529972401"/>
      <w:r w:rsidRPr="00FA1E3A">
        <w:rPr>
          <w:rFonts w:ascii="Arial" w:hAnsi="Arial" w:cs="Arial"/>
        </w:rPr>
        <w:t>The Consortium:</w:t>
      </w:r>
      <w:bookmarkEnd w:id="1108"/>
      <w:bookmarkEnd w:id="1109"/>
      <w:bookmarkEnd w:id="1110"/>
      <w:bookmarkEnd w:id="1111"/>
      <w:bookmarkEnd w:id="1112"/>
      <w:bookmarkEnd w:id="1113"/>
      <w:bookmarkEnd w:id="1114"/>
    </w:p>
    <w:p w14:paraId="3125B0A5" w14:textId="77777777" w:rsidR="00570537" w:rsidRPr="00F9728A" w:rsidRDefault="00570537" w:rsidP="00570537">
      <w:pPr>
        <w:pStyle w:val="BulletedList2"/>
        <w:ind w:left="1440" w:firstLine="0"/>
        <w:rPr>
          <w:sz w:val="24"/>
          <w:szCs w:val="24"/>
        </w:rPr>
      </w:pPr>
      <w:r w:rsidRPr="00F9728A">
        <w:rPr>
          <w:sz w:val="24"/>
          <w:szCs w:val="24"/>
        </w:rPr>
        <w:t xml:space="preserve">CalSAWS </w:t>
      </w:r>
    </w:p>
    <w:p w14:paraId="0DF681E9" w14:textId="77777777" w:rsidR="00570537" w:rsidRPr="00F9728A" w:rsidRDefault="00570537" w:rsidP="00570537">
      <w:pPr>
        <w:pStyle w:val="BulletedList2"/>
        <w:ind w:left="1440" w:firstLine="0"/>
        <w:rPr>
          <w:sz w:val="24"/>
          <w:szCs w:val="24"/>
        </w:rPr>
      </w:pPr>
      <w:r w:rsidRPr="00F9728A">
        <w:rPr>
          <w:sz w:val="24"/>
          <w:szCs w:val="24"/>
        </w:rPr>
        <w:t>John Boule</w:t>
      </w:r>
    </w:p>
    <w:p w14:paraId="44E28490" w14:textId="77777777" w:rsidR="00570537" w:rsidRPr="00F9728A" w:rsidRDefault="00570537" w:rsidP="00570537">
      <w:pPr>
        <w:pStyle w:val="BulletedList2"/>
        <w:ind w:left="1440" w:firstLine="0"/>
        <w:rPr>
          <w:sz w:val="24"/>
          <w:szCs w:val="24"/>
        </w:rPr>
      </w:pPr>
      <w:r w:rsidRPr="00F9728A">
        <w:rPr>
          <w:sz w:val="24"/>
          <w:szCs w:val="24"/>
        </w:rPr>
        <w:t>Executive Director</w:t>
      </w:r>
    </w:p>
    <w:p w14:paraId="410455A4" w14:textId="77777777" w:rsidR="00570537" w:rsidRPr="00F9728A" w:rsidRDefault="00570537" w:rsidP="00570537">
      <w:pPr>
        <w:pStyle w:val="BulletedList2"/>
        <w:ind w:left="1440" w:firstLine="0"/>
        <w:rPr>
          <w:sz w:val="24"/>
          <w:szCs w:val="24"/>
        </w:rPr>
      </w:pPr>
      <w:r w:rsidRPr="00F9728A">
        <w:rPr>
          <w:sz w:val="24"/>
          <w:szCs w:val="24"/>
        </w:rPr>
        <w:t>11290 Pyrites Way, Suite 150</w:t>
      </w:r>
    </w:p>
    <w:p w14:paraId="5E563970" w14:textId="77777777" w:rsidR="00570537" w:rsidRPr="00F9728A" w:rsidRDefault="00570537" w:rsidP="00570537">
      <w:pPr>
        <w:pStyle w:val="BulletedList2"/>
        <w:ind w:left="1440" w:firstLine="0"/>
        <w:rPr>
          <w:sz w:val="24"/>
          <w:szCs w:val="24"/>
        </w:rPr>
      </w:pPr>
      <w:r w:rsidRPr="00F9728A">
        <w:rPr>
          <w:sz w:val="24"/>
          <w:szCs w:val="24"/>
        </w:rPr>
        <w:t>Rancho Cordova, CA 95670</w:t>
      </w:r>
    </w:p>
    <w:p w14:paraId="2CE654C1" w14:textId="77777777" w:rsidR="00570537" w:rsidRPr="00F9728A" w:rsidRDefault="00265CC0" w:rsidP="00570537">
      <w:pPr>
        <w:pStyle w:val="BulletedList2"/>
        <w:ind w:left="1440" w:firstLine="0"/>
        <w:rPr>
          <w:sz w:val="24"/>
          <w:szCs w:val="24"/>
        </w:rPr>
      </w:pPr>
      <w:hyperlink r:id="rId15" w:history="1">
        <w:r w:rsidR="00570537" w:rsidRPr="00F9728A">
          <w:rPr>
            <w:sz w:val="24"/>
            <w:szCs w:val="24"/>
          </w:rPr>
          <w:t>boulej@calsaws.org</w:t>
        </w:r>
      </w:hyperlink>
    </w:p>
    <w:p w14:paraId="1B4E4C81" w14:textId="77777777" w:rsidR="00570537" w:rsidRPr="00F9728A" w:rsidRDefault="00570537" w:rsidP="00570537">
      <w:pPr>
        <w:pStyle w:val="BulletedList2"/>
        <w:ind w:left="1440" w:firstLine="0"/>
        <w:rPr>
          <w:sz w:val="24"/>
          <w:szCs w:val="24"/>
        </w:rPr>
      </w:pPr>
    </w:p>
    <w:p w14:paraId="25D9A2EB" w14:textId="77777777" w:rsidR="00570537" w:rsidRPr="00F9728A" w:rsidRDefault="00570537" w:rsidP="00570537">
      <w:pPr>
        <w:pStyle w:val="BulletedList2"/>
        <w:ind w:left="1440" w:firstLine="0"/>
        <w:rPr>
          <w:sz w:val="24"/>
          <w:szCs w:val="24"/>
        </w:rPr>
      </w:pPr>
    </w:p>
    <w:p w14:paraId="294BD1BC" w14:textId="77777777" w:rsidR="00570537" w:rsidRPr="00F9728A" w:rsidRDefault="00570537" w:rsidP="00570537">
      <w:pPr>
        <w:pStyle w:val="DWTNorm"/>
        <w:ind w:left="1440" w:firstLine="0"/>
        <w:rPr>
          <w:sz w:val="24"/>
          <w:szCs w:val="24"/>
        </w:rPr>
      </w:pPr>
      <w:r w:rsidRPr="00F9728A">
        <w:rPr>
          <w:sz w:val="24"/>
          <w:szCs w:val="24"/>
        </w:rPr>
        <w:t xml:space="preserve">Contractor: </w:t>
      </w:r>
    </w:p>
    <w:p w14:paraId="5CB9F442" w14:textId="77777777" w:rsidR="00570537" w:rsidRPr="00F9728A" w:rsidRDefault="00570537" w:rsidP="00570537">
      <w:pPr>
        <w:pStyle w:val="DWTNorm"/>
        <w:ind w:left="1440" w:firstLine="0"/>
        <w:rPr>
          <w:sz w:val="24"/>
          <w:szCs w:val="24"/>
        </w:rPr>
      </w:pPr>
      <w:r w:rsidRPr="00F9728A">
        <w:rPr>
          <w:sz w:val="24"/>
          <w:szCs w:val="24"/>
        </w:rPr>
        <w:t>XXXXXXXXXXXXXX</w:t>
      </w:r>
    </w:p>
    <w:p w14:paraId="64DC7572" w14:textId="77777777" w:rsidR="00570537" w:rsidRPr="00FA1E3A" w:rsidRDefault="00570537" w:rsidP="00570537">
      <w:pPr>
        <w:pStyle w:val="10sp0"/>
        <w:ind w:left="720" w:firstLine="720"/>
        <w:rPr>
          <w:rFonts w:ascii="Arial" w:hAnsi="Arial" w:cs="Arial"/>
        </w:rPr>
      </w:pPr>
      <w:r w:rsidRPr="00FA1E3A">
        <w:rPr>
          <w:rFonts w:ascii="Arial" w:hAnsi="Arial" w:cs="Arial"/>
        </w:rPr>
        <w:lastRenderedPageBreak/>
        <w:t>Notices shall be effective upon receipt or four (4) business days after mailing, whichever is earlier.  The Notice address as provided herein may be changed by Notice given as provided above.</w:t>
      </w:r>
    </w:p>
    <w:p w14:paraId="78927EB6" w14:textId="77777777" w:rsidR="00570537" w:rsidRPr="00546AB1" w:rsidRDefault="00570537" w:rsidP="00546AB1">
      <w:pPr>
        <w:pStyle w:val="Level2"/>
        <w:rPr>
          <w:rFonts w:ascii="Arial" w:hAnsi="Arial" w:cs="Arial"/>
        </w:rPr>
      </w:pPr>
      <w:bookmarkStart w:id="1115" w:name="_Toc527469374"/>
      <w:bookmarkStart w:id="1116" w:name="_Toc529972402"/>
      <w:bookmarkStart w:id="1117" w:name="_Toc531983968"/>
      <w:bookmarkStart w:id="1118" w:name="_Toc13645714"/>
      <w:r w:rsidRPr="00546AB1">
        <w:rPr>
          <w:rFonts w:ascii="Arial" w:hAnsi="Arial" w:cs="Arial"/>
        </w:rPr>
        <w:t>Pro Children Act of 1994.</w:t>
      </w:r>
      <w:bookmarkEnd w:id="1115"/>
      <w:bookmarkEnd w:id="1116"/>
      <w:bookmarkEnd w:id="1117"/>
      <w:bookmarkEnd w:id="1118"/>
    </w:p>
    <w:p w14:paraId="27140654" w14:textId="77777777" w:rsidR="00570537" w:rsidRPr="00FA1E3A" w:rsidRDefault="00570537" w:rsidP="00570537">
      <w:pPr>
        <w:pStyle w:val="10spLeftInd05"/>
        <w:ind w:firstLine="720"/>
        <w:rPr>
          <w:rFonts w:ascii="Arial" w:hAnsi="Arial" w:cs="Arial"/>
        </w:rPr>
      </w:pPr>
      <w:r w:rsidRPr="00FA1E3A">
        <w:rPr>
          <w:rFonts w:ascii="Arial" w:hAnsi="Arial" w:cs="Arial"/>
        </w:rPr>
        <w:t>Contractor shall comply with Public Law 103-227, Part C – Environmental Tobacco Smoke, also known as the Pro-Children Act of 1994.</w:t>
      </w:r>
    </w:p>
    <w:p w14:paraId="464381E2" w14:textId="77777777" w:rsidR="00570537" w:rsidRPr="00546AB1" w:rsidRDefault="00570537" w:rsidP="00546AB1">
      <w:pPr>
        <w:pStyle w:val="Level2"/>
        <w:rPr>
          <w:rFonts w:ascii="Arial" w:hAnsi="Arial" w:cs="Arial"/>
        </w:rPr>
      </w:pPr>
      <w:bookmarkStart w:id="1119" w:name="_Toc527469375"/>
      <w:bookmarkStart w:id="1120" w:name="_Toc529972403"/>
      <w:bookmarkStart w:id="1121" w:name="_Toc531983969"/>
      <w:bookmarkStart w:id="1122" w:name="_Toc13645715"/>
      <w:r w:rsidRPr="00546AB1">
        <w:rPr>
          <w:rFonts w:ascii="Arial" w:hAnsi="Arial" w:cs="Arial"/>
        </w:rPr>
        <w:t>Publicity.</w:t>
      </w:r>
      <w:bookmarkEnd w:id="1119"/>
      <w:bookmarkEnd w:id="1120"/>
      <w:bookmarkEnd w:id="1121"/>
      <w:bookmarkEnd w:id="1122"/>
    </w:p>
    <w:p w14:paraId="26DA8BE0" w14:textId="77777777" w:rsidR="00570537" w:rsidRPr="00FA1E3A" w:rsidRDefault="00570537" w:rsidP="00570537">
      <w:pPr>
        <w:pStyle w:val="10spLeftInd05"/>
        <w:ind w:firstLine="720"/>
        <w:rPr>
          <w:rFonts w:ascii="Arial" w:hAnsi="Arial" w:cs="Arial"/>
        </w:rPr>
      </w:pPr>
      <w:r w:rsidRPr="00FA1E3A">
        <w:rPr>
          <w:rFonts w:ascii="Arial" w:hAnsi="Arial" w:cs="Arial"/>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2934E2DF" w14:textId="77777777" w:rsidR="00570537" w:rsidRPr="00546AB1" w:rsidRDefault="00570537" w:rsidP="00546AB1">
      <w:pPr>
        <w:pStyle w:val="Level2"/>
        <w:rPr>
          <w:rFonts w:ascii="Arial" w:hAnsi="Arial" w:cs="Arial"/>
        </w:rPr>
      </w:pPr>
      <w:bookmarkStart w:id="1123" w:name="_Toc531983970"/>
      <w:bookmarkStart w:id="1124" w:name="_Toc13645716"/>
      <w:r w:rsidRPr="00546AB1">
        <w:rPr>
          <w:rFonts w:ascii="Arial" w:hAnsi="Arial" w:cs="Arial"/>
        </w:rPr>
        <w:t>Recycling.</w:t>
      </w:r>
      <w:bookmarkEnd w:id="1123"/>
      <w:bookmarkEnd w:id="1124"/>
    </w:p>
    <w:p w14:paraId="6CF05E53" w14:textId="77777777" w:rsidR="00570537" w:rsidRPr="00FA1E3A" w:rsidRDefault="00570537" w:rsidP="00570537">
      <w:pPr>
        <w:pStyle w:val="10spLeftInd05"/>
        <w:ind w:firstLine="720"/>
        <w:rPr>
          <w:rFonts w:ascii="Arial" w:hAnsi="Arial" w:cs="Arial"/>
        </w:rPr>
      </w:pPr>
      <w:r w:rsidRPr="00FA1E3A">
        <w:rPr>
          <w:rFonts w:ascii="Arial" w:hAnsi="Arial" w:cs="Arial"/>
        </w:rPr>
        <w:t>Contractor shall use recycled and recyclable products, whenever practicable, in fulfilling the terms of this Agreement.  Recycled printed products shall include a symbol identifying the recycled material.</w:t>
      </w:r>
    </w:p>
    <w:p w14:paraId="5C5F83C5" w14:textId="77777777" w:rsidR="00570537" w:rsidRPr="00546AB1" w:rsidRDefault="00570537" w:rsidP="00546AB1">
      <w:pPr>
        <w:pStyle w:val="Level2"/>
        <w:rPr>
          <w:rFonts w:ascii="Arial" w:hAnsi="Arial" w:cs="Arial"/>
        </w:rPr>
      </w:pPr>
      <w:bookmarkStart w:id="1125" w:name="_Toc527379119"/>
      <w:bookmarkStart w:id="1126" w:name="_Toc527381326"/>
      <w:bookmarkStart w:id="1127" w:name="_Toc527456051"/>
      <w:bookmarkStart w:id="1128" w:name="_Toc527469376"/>
      <w:bookmarkStart w:id="1129" w:name="_Toc529972404"/>
      <w:bookmarkStart w:id="1130" w:name="_Toc531983971"/>
      <w:bookmarkStart w:id="1131" w:name="_Toc13645717"/>
      <w:r w:rsidRPr="00546AB1">
        <w:rPr>
          <w:rFonts w:ascii="Arial" w:hAnsi="Arial" w:cs="Arial"/>
        </w:rPr>
        <w:t>Remedies.</w:t>
      </w:r>
      <w:bookmarkEnd w:id="1125"/>
      <w:bookmarkEnd w:id="1126"/>
      <w:bookmarkEnd w:id="1127"/>
      <w:bookmarkEnd w:id="1128"/>
      <w:bookmarkEnd w:id="1129"/>
      <w:bookmarkEnd w:id="1130"/>
      <w:bookmarkEnd w:id="1131"/>
    </w:p>
    <w:p w14:paraId="574F12E1" w14:textId="77777777" w:rsidR="00570537" w:rsidRPr="00FA1E3A" w:rsidRDefault="00570537" w:rsidP="00570537">
      <w:pPr>
        <w:pStyle w:val="10spLeftInd05"/>
        <w:ind w:firstLine="720"/>
        <w:rPr>
          <w:rFonts w:ascii="Arial" w:hAnsi="Arial" w:cs="Arial"/>
        </w:rPr>
      </w:pPr>
      <w:r w:rsidRPr="00FA1E3A">
        <w:rPr>
          <w:rFonts w:ascii="Arial" w:hAnsi="Arial" w:cs="Arial"/>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0F941450" w14:textId="77777777" w:rsidR="00570537" w:rsidRPr="00546AB1" w:rsidRDefault="00570537" w:rsidP="00546AB1">
      <w:pPr>
        <w:pStyle w:val="Level2"/>
        <w:rPr>
          <w:rFonts w:ascii="Arial" w:hAnsi="Arial" w:cs="Arial"/>
        </w:rPr>
      </w:pPr>
      <w:bookmarkStart w:id="1132" w:name="_Toc527379120"/>
      <w:bookmarkStart w:id="1133" w:name="_Toc527381327"/>
      <w:bookmarkStart w:id="1134" w:name="_Toc527456052"/>
      <w:bookmarkStart w:id="1135" w:name="_Toc527469377"/>
      <w:bookmarkStart w:id="1136" w:name="_Toc529972405"/>
      <w:bookmarkStart w:id="1137" w:name="_Toc531983972"/>
      <w:bookmarkStart w:id="1138" w:name="_Toc13645718"/>
      <w:r w:rsidRPr="00546AB1">
        <w:rPr>
          <w:rFonts w:ascii="Arial" w:hAnsi="Arial" w:cs="Arial"/>
        </w:rPr>
        <w:t>Severability.</w:t>
      </w:r>
      <w:bookmarkEnd w:id="1132"/>
      <w:bookmarkEnd w:id="1133"/>
      <w:bookmarkEnd w:id="1134"/>
      <w:bookmarkEnd w:id="1135"/>
      <w:bookmarkEnd w:id="1136"/>
      <w:bookmarkEnd w:id="1137"/>
      <w:bookmarkEnd w:id="1138"/>
    </w:p>
    <w:p w14:paraId="3EDBFAFC" w14:textId="77777777" w:rsidR="00570537" w:rsidRPr="00FA1E3A" w:rsidRDefault="00570537" w:rsidP="00570537">
      <w:pPr>
        <w:pStyle w:val="10spLeftInd05"/>
        <w:ind w:firstLine="720"/>
        <w:rPr>
          <w:rFonts w:ascii="Arial" w:hAnsi="Arial" w:cs="Arial"/>
        </w:rPr>
      </w:pPr>
      <w:r w:rsidRPr="00FA1E3A">
        <w:rPr>
          <w:rFonts w:ascii="Arial" w:hAnsi="Arial" w:cs="Arial"/>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183858AF" w14:textId="77777777" w:rsidR="00570537" w:rsidRPr="00546AB1" w:rsidRDefault="00570537" w:rsidP="00546AB1">
      <w:pPr>
        <w:pStyle w:val="Level2"/>
        <w:rPr>
          <w:rFonts w:ascii="Arial" w:hAnsi="Arial" w:cs="Arial"/>
        </w:rPr>
      </w:pPr>
      <w:bookmarkStart w:id="1139" w:name="_Toc527379121"/>
      <w:bookmarkStart w:id="1140" w:name="_Toc527381328"/>
      <w:bookmarkStart w:id="1141" w:name="_Toc527456053"/>
      <w:bookmarkStart w:id="1142" w:name="_Toc527469378"/>
      <w:bookmarkStart w:id="1143" w:name="_Toc529972406"/>
      <w:bookmarkStart w:id="1144" w:name="_Toc531983973"/>
      <w:bookmarkStart w:id="1145" w:name="_Toc13645719"/>
      <w:r w:rsidRPr="00546AB1">
        <w:rPr>
          <w:rFonts w:ascii="Arial" w:hAnsi="Arial" w:cs="Arial"/>
        </w:rPr>
        <w:lastRenderedPageBreak/>
        <w:t>Sovereign Immunity.</w:t>
      </w:r>
      <w:bookmarkEnd w:id="1139"/>
      <w:bookmarkEnd w:id="1140"/>
      <w:bookmarkEnd w:id="1141"/>
      <w:bookmarkEnd w:id="1142"/>
      <w:bookmarkEnd w:id="1143"/>
      <w:bookmarkEnd w:id="1144"/>
      <w:bookmarkEnd w:id="1145"/>
    </w:p>
    <w:p w14:paraId="44AF01D3" w14:textId="77777777" w:rsidR="00570537" w:rsidRPr="00FA1E3A" w:rsidRDefault="00570537" w:rsidP="00570537">
      <w:pPr>
        <w:pStyle w:val="10spLeftInd05"/>
        <w:ind w:firstLine="720"/>
        <w:rPr>
          <w:rFonts w:ascii="Arial" w:hAnsi="Arial" w:cs="Arial"/>
        </w:rPr>
      </w:pPr>
      <w:r w:rsidRPr="00FA1E3A">
        <w:rPr>
          <w:rFonts w:ascii="Arial" w:hAnsi="Arial" w:cs="Arial"/>
        </w:rPr>
        <w:t>The parties expressly agree that no provision of this Agreement is in any way intended to constitute a waiver by the Consortium member Counties of any immunities from suit or from liability that the Consortium member Counties may have by operation of law.</w:t>
      </w:r>
    </w:p>
    <w:p w14:paraId="08E5C3BD" w14:textId="77777777" w:rsidR="00570537" w:rsidRPr="00546AB1" w:rsidRDefault="00570537" w:rsidP="00546AB1">
      <w:pPr>
        <w:pStyle w:val="Level2"/>
        <w:rPr>
          <w:rFonts w:ascii="Arial" w:hAnsi="Arial" w:cs="Arial"/>
        </w:rPr>
      </w:pPr>
      <w:bookmarkStart w:id="1146" w:name="_Toc527379122"/>
      <w:bookmarkStart w:id="1147" w:name="_Toc527381329"/>
      <w:bookmarkStart w:id="1148" w:name="_Toc527456054"/>
      <w:bookmarkStart w:id="1149" w:name="_Toc527469379"/>
      <w:bookmarkStart w:id="1150" w:name="_Toc529972407"/>
      <w:bookmarkStart w:id="1151" w:name="_Toc531983974"/>
      <w:bookmarkStart w:id="1152" w:name="_Toc13645720"/>
      <w:r w:rsidRPr="00546AB1">
        <w:rPr>
          <w:rFonts w:ascii="Arial" w:hAnsi="Arial" w:cs="Arial"/>
        </w:rPr>
        <w:t>State Energy Conservation Plan.</w:t>
      </w:r>
      <w:bookmarkEnd w:id="1146"/>
      <w:bookmarkEnd w:id="1147"/>
      <w:bookmarkEnd w:id="1148"/>
      <w:bookmarkEnd w:id="1149"/>
      <w:bookmarkEnd w:id="1150"/>
      <w:bookmarkEnd w:id="1151"/>
      <w:bookmarkEnd w:id="1152"/>
    </w:p>
    <w:p w14:paraId="7192D318" w14:textId="77777777" w:rsidR="00570537" w:rsidRPr="00FA1E3A" w:rsidRDefault="00570537" w:rsidP="00570537">
      <w:pPr>
        <w:pStyle w:val="10spLeftInd05"/>
        <w:ind w:firstLine="720"/>
        <w:rPr>
          <w:rFonts w:ascii="Arial" w:hAnsi="Arial" w:cs="Arial"/>
        </w:rPr>
      </w:pPr>
      <w:r w:rsidRPr="00FA1E3A">
        <w:rPr>
          <w:rFonts w:ascii="Arial" w:hAnsi="Arial" w:cs="Arial"/>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28B92AB8" w14:textId="77777777" w:rsidR="00570537" w:rsidRPr="00546AB1" w:rsidRDefault="00570537" w:rsidP="00546AB1">
      <w:pPr>
        <w:pStyle w:val="Level2"/>
        <w:rPr>
          <w:rFonts w:ascii="Arial" w:hAnsi="Arial" w:cs="Arial"/>
        </w:rPr>
      </w:pPr>
      <w:bookmarkStart w:id="1153" w:name="_Toc527379123"/>
      <w:bookmarkStart w:id="1154" w:name="_Toc527381330"/>
      <w:bookmarkStart w:id="1155" w:name="_Toc527456055"/>
      <w:bookmarkStart w:id="1156" w:name="_Toc527469380"/>
      <w:bookmarkStart w:id="1157" w:name="_Toc529972408"/>
      <w:bookmarkStart w:id="1158" w:name="_Toc531983975"/>
      <w:bookmarkStart w:id="1159" w:name="_Toc13645721"/>
      <w:r w:rsidRPr="00546AB1">
        <w:rPr>
          <w:rFonts w:ascii="Arial" w:hAnsi="Arial" w:cs="Arial"/>
        </w:rPr>
        <w:t>Survival.</w:t>
      </w:r>
      <w:bookmarkEnd w:id="1153"/>
      <w:bookmarkEnd w:id="1154"/>
      <w:bookmarkEnd w:id="1155"/>
      <w:bookmarkEnd w:id="1156"/>
      <w:bookmarkEnd w:id="1157"/>
      <w:bookmarkEnd w:id="1158"/>
      <w:bookmarkEnd w:id="1159"/>
    </w:p>
    <w:p w14:paraId="62A89701" w14:textId="77777777" w:rsidR="00570537" w:rsidRPr="00FA1E3A" w:rsidRDefault="00570537" w:rsidP="00570537">
      <w:pPr>
        <w:pStyle w:val="10spLeftInd05"/>
        <w:ind w:firstLine="720"/>
        <w:rPr>
          <w:rFonts w:ascii="Arial" w:hAnsi="Arial" w:cs="Arial"/>
        </w:rPr>
      </w:pPr>
      <w:r w:rsidRPr="00FA1E3A">
        <w:rPr>
          <w:rFonts w:ascii="Arial" w:hAnsi="Arial" w:cs="Arial"/>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8B5EA1C" w14:textId="77777777" w:rsidR="00570537" w:rsidRPr="00546AB1" w:rsidRDefault="00570537" w:rsidP="00546AB1">
      <w:pPr>
        <w:pStyle w:val="Level2"/>
        <w:rPr>
          <w:rFonts w:ascii="Arial" w:hAnsi="Arial" w:cs="Arial"/>
        </w:rPr>
      </w:pPr>
      <w:bookmarkStart w:id="1160" w:name="_Toc527379124"/>
      <w:bookmarkStart w:id="1161" w:name="_Toc527381331"/>
      <w:bookmarkStart w:id="1162" w:name="_Toc527456056"/>
      <w:bookmarkStart w:id="1163" w:name="_Toc527469381"/>
      <w:bookmarkStart w:id="1164" w:name="_Toc529972409"/>
      <w:bookmarkStart w:id="1165" w:name="_Toc531983976"/>
      <w:bookmarkStart w:id="1166" w:name="_Toc13645722"/>
      <w:r w:rsidRPr="00546AB1">
        <w:rPr>
          <w:rFonts w:ascii="Arial" w:hAnsi="Arial" w:cs="Arial"/>
        </w:rPr>
        <w:t>Waiver.</w:t>
      </w:r>
      <w:bookmarkEnd w:id="1160"/>
      <w:bookmarkEnd w:id="1161"/>
      <w:bookmarkEnd w:id="1162"/>
      <w:bookmarkEnd w:id="1163"/>
      <w:bookmarkEnd w:id="1164"/>
      <w:bookmarkEnd w:id="1165"/>
      <w:bookmarkEnd w:id="1166"/>
    </w:p>
    <w:p w14:paraId="75E331D3" w14:textId="77777777" w:rsidR="00570537" w:rsidRPr="00FA1E3A" w:rsidRDefault="00570537" w:rsidP="00570537">
      <w:pPr>
        <w:pStyle w:val="10spLeftInd05"/>
        <w:ind w:firstLine="720"/>
        <w:rPr>
          <w:rFonts w:ascii="Arial" w:hAnsi="Arial" w:cs="Arial"/>
        </w:rPr>
      </w:pPr>
      <w:r w:rsidRPr="00FA1E3A">
        <w:rPr>
          <w:rFonts w:ascii="Arial" w:hAnsi="Arial" w:cs="Arial"/>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27FB5D05" w14:textId="77777777" w:rsidR="00570537" w:rsidRPr="00546AB1" w:rsidRDefault="00570537" w:rsidP="00546AB1">
      <w:pPr>
        <w:pStyle w:val="Level2"/>
        <w:rPr>
          <w:rFonts w:ascii="Arial" w:hAnsi="Arial" w:cs="Arial"/>
        </w:rPr>
      </w:pPr>
      <w:bookmarkStart w:id="1167" w:name="_Toc527469382"/>
      <w:bookmarkStart w:id="1168" w:name="_Toc529972410"/>
      <w:bookmarkStart w:id="1169" w:name="_Toc531983977"/>
      <w:bookmarkStart w:id="1170" w:name="_Toc13645723"/>
      <w:r w:rsidRPr="00546AB1">
        <w:rPr>
          <w:rFonts w:ascii="Arial" w:hAnsi="Arial" w:cs="Arial"/>
        </w:rPr>
        <w:t>Counterparts.</w:t>
      </w:r>
      <w:bookmarkEnd w:id="1167"/>
      <w:bookmarkEnd w:id="1168"/>
      <w:bookmarkEnd w:id="1169"/>
      <w:bookmarkEnd w:id="1170"/>
    </w:p>
    <w:p w14:paraId="712C5BE9" w14:textId="77777777" w:rsidR="00570537" w:rsidRPr="00FA1E3A" w:rsidRDefault="00570537" w:rsidP="00570537">
      <w:pPr>
        <w:pStyle w:val="10spLeftInd05"/>
        <w:ind w:firstLine="720"/>
        <w:rPr>
          <w:rFonts w:ascii="Arial" w:hAnsi="Arial" w:cs="Arial"/>
        </w:rPr>
      </w:pPr>
      <w:r w:rsidRPr="00FA1E3A">
        <w:rPr>
          <w:rFonts w:ascii="Arial" w:hAnsi="Arial" w:cs="Arial"/>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DCEE458" w14:textId="77777777" w:rsidR="00F9728A" w:rsidRDefault="00F9728A" w:rsidP="00F9728A">
      <w:pPr>
        <w:pStyle w:val="10spLeftInd05"/>
        <w:ind w:firstLine="720"/>
      </w:pPr>
      <w:r>
        <w:t>IN WITNESS WHEREOF, the parties have set their hands hereunto as of the Execution Date.</w:t>
      </w:r>
    </w:p>
    <w:p w14:paraId="151AD0A0" w14:textId="77777777" w:rsidR="00F9728A" w:rsidRDefault="00F9728A" w:rsidP="00F9728A">
      <w:pPr>
        <w:tabs>
          <w:tab w:val="left" w:pos="-720"/>
        </w:tabs>
      </w:pPr>
    </w:p>
    <w:p w14:paraId="40C236A2" w14:textId="77777777" w:rsidR="00F9728A" w:rsidRDefault="00F9728A" w:rsidP="00F9728A">
      <w:pPr>
        <w:tabs>
          <w:tab w:val="left" w:pos="-720"/>
        </w:tabs>
      </w:pPr>
    </w:p>
    <w:p w14:paraId="75B6BAA4" w14:textId="77777777" w:rsidR="00F9728A" w:rsidRDefault="00F9728A" w:rsidP="00F9728A">
      <w:pPr>
        <w:tabs>
          <w:tab w:val="left" w:pos="5040"/>
        </w:tabs>
        <w:ind w:left="3600" w:hanging="3600"/>
      </w:pPr>
      <w:r>
        <w:t>CalSAWS Consortium</w:t>
      </w:r>
      <w:r>
        <w:tab/>
      </w:r>
      <w:r>
        <w:tab/>
        <w:t>Contractor</w:t>
      </w:r>
    </w:p>
    <w:p w14:paraId="7E2324F4" w14:textId="77777777" w:rsidR="00F9728A" w:rsidRDefault="00F9728A" w:rsidP="00F9728A">
      <w:pPr>
        <w:tabs>
          <w:tab w:val="left" w:pos="5040"/>
        </w:tabs>
      </w:pPr>
    </w:p>
    <w:p w14:paraId="254D9CC1" w14:textId="77777777" w:rsidR="00F9728A" w:rsidRDefault="00F9728A" w:rsidP="00F9728A">
      <w:pPr>
        <w:tabs>
          <w:tab w:val="left" w:pos="5040"/>
        </w:tabs>
      </w:pPr>
    </w:p>
    <w:p w14:paraId="2D83522F" w14:textId="77777777" w:rsidR="00F9728A" w:rsidRDefault="00F9728A" w:rsidP="00F9728A">
      <w:pPr>
        <w:tabs>
          <w:tab w:val="left" w:pos="5040"/>
        </w:tabs>
      </w:pPr>
    </w:p>
    <w:p w14:paraId="21F4A626" w14:textId="77777777" w:rsidR="00F9728A" w:rsidRDefault="00F9728A" w:rsidP="00F9728A">
      <w:pPr>
        <w:tabs>
          <w:tab w:val="center" w:pos="4680"/>
          <w:tab w:val="left" w:pos="5040"/>
          <w:tab w:val="right" w:pos="9360"/>
        </w:tabs>
      </w:pPr>
      <w:r>
        <w:t xml:space="preserve">By:   </w:t>
      </w:r>
      <w:r>
        <w:tab/>
      </w:r>
      <w:r>
        <w:tab/>
        <w:t xml:space="preserve">By:   </w:t>
      </w:r>
      <w:r>
        <w:tab/>
      </w:r>
    </w:p>
    <w:p w14:paraId="4196C7D0" w14:textId="77777777" w:rsidR="00F9728A" w:rsidRDefault="00F9728A" w:rsidP="00F9728A">
      <w:pPr>
        <w:tabs>
          <w:tab w:val="center" w:pos="4680"/>
          <w:tab w:val="left" w:pos="5040"/>
          <w:tab w:val="right" w:pos="9360"/>
        </w:tabs>
      </w:pPr>
      <w:r>
        <w:t>Printed Name:   John Boule</w:t>
      </w:r>
      <w:r>
        <w:tab/>
      </w:r>
      <w:r>
        <w:tab/>
        <w:t xml:space="preserve">Printed Name:   </w:t>
      </w:r>
    </w:p>
    <w:p w14:paraId="507C3F64" w14:textId="77777777" w:rsidR="00F9728A" w:rsidRDefault="00F9728A" w:rsidP="00F9728A">
      <w:pPr>
        <w:tabs>
          <w:tab w:val="center" w:pos="4680"/>
          <w:tab w:val="left" w:pos="5040"/>
          <w:tab w:val="right" w:pos="9360"/>
        </w:tabs>
      </w:pPr>
      <w:r>
        <w:t>Title:  Executive Director</w:t>
      </w:r>
      <w:r>
        <w:tab/>
      </w:r>
      <w:r>
        <w:tab/>
        <w:t xml:space="preserve">Title:  </w:t>
      </w:r>
    </w:p>
    <w:p w14:paraId="4998CE72" w14:textId="77777777" w:rsidR="00F9728A" w:rsidRDefault="00F9728A" w:rsidP="00F9728A">
      <w:pPr>
        <w:tabs>
          <w:tab w:val="center" w:pos="4680"/>
          <w:tab w:val="left" w:pos="5040"/>
          <w:tab w:val="right" w:pos="9360"/>
        </w:tabs>
      </w:pPr>
      <w:r>
        <w:t xml:space="preserve">Date:   </w:t>
      </w:r>
      <w:r>
        <w:tab/>
      </w:r>
      <w:r>
        <w:tab/>
        <w:t xml:space="preserve">Date:   </w:t>
      </w:r>
      <w:r>
        <w:tab/>
      </w:r>
    </w:p>
    <w:p w14:paraId="0634D391" w14:textId="77777777" w:rsidR="00F9728A" w:rsidRDefault="00F9728A" w:rsidP="00F9728A">
      <w:r>
        <w:t>Notice Address:</w:t>
      </w:r>
      <w:r>
        <w:tab/>
      </w:r>
      <w:r>
        <w:tab/>
      </w:r>
      <w:r>
        <w:tab/>
      </w:r>
      <w:r>
        <w:tab/>
      </w:r>
      <w:r>
        <w:tab/>
      </w:r>
      <w:r>
        <w:tab/>
      </w:r>
      <w:r>
        <w:tab/>
      </w:r>
      <w:r>
        <w:tab/>
      </w:r>
      <w:r>
        <w:tab/>
      </w:r>
      <w:r>
        <w:tab/>
        <w:t>Notice Address:</w:t>
      </w:r>
    </w:p>
    <w:p w14:paraId="33A52796" w14:textId="77777777" w:rsidR="00F9728A" w:rsidRDefault="00F9728A" w:rsidP="00F9728A">
      <w:pPr>
        <w:tabs>
          <w:tab w:val="center" w:pos="4680"/>
          <w:tab w:val="left" w:pos="5040"/>
          <w:tab w:val="right" w:pos="9360"/>
        </w:tabs>
      </w:pPr>
      <w:r>
        <w:t>CalSAWS Consortium</w:t>
      </w:r>
      <w:r>
        <w:tab/>
      </w:r>
      <w:r>
        <w:tab/>
      </w:r>
    </w:p>
    <w:p w14:paraId="61EC6B06" w14:textId="77777777" w:rsidR="00F9728A" w:rsidRDefault="00F9728A" w:rsidP="00F9728A">
      <w:pPr>
        <w:tabs>
          <w:tab w:val="center" w:pos="4680"/>
          <w:tab w:val="left" w:pos="5040"/>
          <w:tab w:val="left" w:pos="6120"/>
          <w:tab w:val="right" w:pos="9360"/>
        </w:tabs>
      </w:pPr>
      <w:r>
        <w:t>Attention: Executive Director</w:t>
      </w:r>
      <w:r>
        <w:tab/>
      </w:r>
      <w:r>
        <w:tab/>
        <w:t xml:space="preserve">Attention:  </w:t>
      </w:r>
      <w:r>
        <w:tab/>
      </w:r>
      <w:r>
        <w:tab/>
      </w:r>
    </w:p>
    <w:p w14:paraId="45D2B499" w14:textId="77777777" w:rsidR="00127E5F" w:rsidRPr="00B229D8" w:rsidRDefault="00F9728A" w:rsidP="00F9728A">
      <w:pPr>
        <w:tabs>
          <w:tab w:val="center" w:pos="4680"/>
          <w:tab w:val="left" w:pos="5040"/>
          <w:tab w:val="left" w:pos="6120"/>
          <w:tab w:val="right" w:pos="9360"/>
        </w:tabs>
        <w:rPr>
          <w:rFonts w:cs="Arial"/>
          <w:szCs w:val="24"/>
        </w:rPr>
      </w:pPr>
      <w:r>
        <w:tab/>
      </w:r>
    </w:p>
    <w:sectPr w:rsidR="00127E5F" w:rsidRPr="00B229D8" w:rsidSect="00C011BE">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FC9CB" w14:textId="77777777" w:rsidR="00265CC0" w:rsidRDefault="00265CC0" w:rsidP="00FC3907">
      <w:r>
        <w:separator/>
      </w:r>
    </w:p>
  </w:endnote>
  <w:endnote w:type="continuationSeparator" w:id="0">
    <w:p w14:paraId="5A4890E2" w14:textId="77777777" w:rsidR="00265CC0" w:rsidRDefault="00265CC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46D31" w14:textId="77777777" w:rsidR="00265CC0" w:rsidRDefault="00265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121B2" w14:textId="19F140D7" w:rsidR="00265CC0" w:rsidRDefault="00265CC0" w:rsidP="00C658DD">
    <w:pPr>
      <w:pStyle w:val="Footer"/>
    </w:pPr>
    <w:r w:rsidRPr="00C658DD">
      <w:rPr>
        <w:noProof/>
        <w:spacing w:val="-2"/>
        <w:sz w:val="16"/>
      </w:rPr>
      <w:t>1890657.1  14448-005</w:t>
    </w:r>
    <w:r>
      <w:t xml:space="preserve"> </w:t>
    </w:r>
    <w:r>
      <w:tab/>
    </w:r>
    <w:sdt>
      <w:sdtPr>
        <w:id w:val="-104837045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0</w:t>
        </w:r>
        <w:r>
          <w:rPr>
            <w:noProof/>
          </w:rPr>
          <w:fldChar w:fldCharType="end"/>
        </w:r>
      </w:sdtContent>
    </w:sdt>
  </w:p>
  <w:p w14:paraId="76566E72" w14:textId="77777777" w:rsidR="00265CC0" w:rsidRDefault="00265C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6934485"/>
      <w:docPartObj>
        <w:docPartGallery w:val="Page Numbers (Bottom of Page)"/>
        <w:docPartUnique/>
      </w:docPartObj>
    </w:sdtPr>
    <w:sdtEndPr>
      <w:rPr>
        <w:noProof/>
      </w:rPr>
    </w:sdtEndPr>
    <w:sdtContent>
      <w:p w14:paraId="7C3B7516" w14:textId="77777777" w:rsidR="00265CC0" w:rsidRDefault="00265CC0">
        <w:pPr>
          <w:pStyle w:val="Footer"/>
          <w:jc w:val="center"/>
        </w:pPr>
      </w:p>
    </w:sdtContent>
  </w:sdt>
  <w:p w14:paraId="1007B8D1" w14:textId="77777777" w:rsidR="00265CC0" w:rsidRDefault="00265C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F0BF" w14:textId="630CD8C1" w:rsidR="00265CC0" w:rsidRDefault="00265CC0" w:rsidP="00C658DD">
    <w:pPr>
      <w:pStyle w:val="Footer"/>
    </w:pPr>
    <w:r w:rsidRPr="00C658DD">
      <w:rPr>
        <w:noProof/>
        <w:spacing w:val="-2"/>
        <w:sz w:val="16"/>
      </w:rPr>
      <w:t>1890657.1  14448-005</w:t>
    </w:r>
    <w:r>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i</w:t>
        </w:r>
        <w:r>
          <w:rPr>
            <w:noProof/>
          </w:rPr>
          <w:fldChar w:fldCharType="end"/>
        </w:r>
      </w:sdtContent>
    </w:sdt>
  </w:p>
  <w:p w14:paraId="240A8051" w14:textId="77777777" w:rsidR="00265CC0" w:rsidRDefault="00265CC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B651D" w14:textId="014385F4" w:rsidR="00265CC0" w:rsidRDefault="00265CC0" w:rsidP="00C658DD">
    <w:pPr>
      <w:pStyle w:val="Footer"/>
    </w:pPr>
    <w:r w:rsidRPr="00C658DD">
      <w:rPr>
        <w:noProof/>
        <w:spacing w:val="-2"/>
        <w:sz w:val="16"/>
      </w:rPr>
      <w:t>1890657.1  14448-005</w:t>
    </w:r>
    <w:r>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32</w:t>
        </w:r>
        <w:r>
          <w:rPr>
            <w:noProof/>
          </w:rPr>
          <w:fldChar w:fldCharType="end"/>
        </w:r>
      </w:sdtContent>
    </w:sdt>
  </w:p>
  <w:p w14:paraId="08A2CB07" w14:textId="77777777" w:rsidR="00265CC0" w:rsidRDefault="00265C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17D51" w14:textId="77777777" w:rsidR="00265CC0" w:rsidRDefault="00265CC0" w:rsidP="00FC3907">
      <w:r>
        <w:separator/>
      </w:r>
    </w:p>
  </w:footnote>
  <w:footnote w:type="continuationSeparator" w:id="0">
    <w:p w14:paraId="0B14900D" w14:textId="77777777" w:rsidR="00265CC0" w:rsidRDefault="00265CC0"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464ED" w14:textId="77777777" w:rsidR="00265CC0" w:rsidRDefault="00265C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708172"/>
      <w:docPartObj>
        <w:docPartGallery w:val="Watermarks"/>
        <w:docPartUnique/>
      </w:docPartObj>
    </w:sdtPr>
    <w:sdtContent>
      <w:p w14:paraId="1E2730D1" w14:textId="77777777" w:rsidR="00265CC0" w:rsidRDefault="00265CC0">
        <w:pPr>
          <w:pStyle w:val="Header"/>
        </w:pPr>
        <w:r>
          <w:rPr>
            <w:noProof/>
          </w:rPr>
          <w:pict w14:anchorId="7B3CDA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CCEF5" w14:textId="77777777" w:rsidR="00265CC0" w:rsidRDefault="00265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209526C"/>
    <w:multiLevelType w:val="hybridMultilevel"/>
    <w:tmpl w:val="8294D2BE"/>
    <w:name w:val="Mixed Legal Indented22"/>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15:restartNumberingAfterBreak="0">
    <w:nsid w:val="122A135E"/>
    <w:multiLevelType w:val="hybridMultilevel"/>
    <w:tmpl w:val="3DE25080"/>
    <w:lvl w:ilvl="0" w:tplc="AF84F0D0">
      <w:start w:val="4"/>
      <w:numFmt w:val="lowerLetter"/>
      <w:lvlText w:val="(%1)"/>
      <w:lvlJc w:val="left"/>
      <w:pPr>
        <w:tabs>
          <w:tab w:val="num" w:pos="867"/>
        </w:tabs>
        <w:ind w:left="867"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9B1326"/>
    <w:multiLevelType w:val="multilevel"/>
    <w:tmpl w:val="C0FAEFD8"/>
    <w:name w:val="Mixed Legal Indented2"/>
    <w:lvl w:ilvl="0">
      <w:start w:val="1"/>
      <w:numFmt w:val="decimal"/>
      <w:lvlRestart w:val="0"/>
      <w:lvlText w:val="%1."/>
      <w:lvlJc w:val="left"/>
      <w:pPr>
        <w:tabs>
          <w:tab w:val="num" w:pos="720"/>
        </w:tabs>
        <w:ind w:left="720" w:hanging="720"/>
      </w:pPr>
      <w:rPr>
        <w:rFonts w:hint="default"/>
        <w:b/>
        <w:i w:val="0"/>
        <w:caps w:val="0"/>
        <w:u w:val="none"/>
      </w:rPr>
    </w:lvl>
    <w:lvl w:ilvl="1">
      <w:start w:val="1"/>
      <w:numFmt w:val="decimal"/>
      <w:isLgl/>
      <w:lvlText w:val="%1.%2"/>
      <w:lvlJc w:val="left"/>
      <w:pPr>
        <w:tabs>
          <w:tab w:val="num" w:pos="1440"/>
        </w:tabs>
        <w:ind w:left="1440" w:hanging="720"/>
      </w:pPr>
      <w:rPr>
        <w:rFonts w:hint="default"/>
        <w:b/>
        <w:i w:val="0"/>
        <w:caps w:val="0"/>
        <w:u w:val="none"/>
      </w:rPr>
    </w:lvl>
    <w:lvl w:ilvl="2">
      <w:start w:val="1"/>
      <w:numFmt w:val="decimal"/>
      <w:isLgl/>
      <w:lvlText w:val="%1.%2.%3"/>
      <w:lvlJc w:val="left"/>
      <w:pPr>
        <w:tabs>
          <w:tab w:val="num" w:pos="2160"/>
        </w:tabs>
        <w:ind w:left="2160" w:hanging="720"/>
      </w:pPr>
      <w:rPr>
        <w:rFonts w:hint="default"/>
        <w:b/>
        <w:i w:val="0"/>
        <w:caps w:val="0"/>
        <w:u w:val="none"/>
      </w:rPr>
    </w:lvl>
    <w:lvl w:ilvl="3">
      <w:start w:val="1"/>
      <w:numFmt w:val="decimal"/>
      <w:isLgl/>
      <w:lvlText w:val="%1.%2.%3.%4"/>
      <w:lvlJc w:val="left"/>
      <w:pPr>
        <w:tabs>
          <w:tab w:val="num" w:pos="3060"/>
        </w:tabs>
        <w:ind w:left="3420" w:hanging="1080"/>
      </w:pPr>
      <w:rPr>
        <w:rFonts w:hint="default"/>
        <w:b w:val="0"/>
        <w:i w:val="0"/>
        <w:caps w:val="0"/>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8" w15:restartNumberingAfterBreak="0">
    <w:nsid w:val="26676DAA"/>
    <w:multiLevelType w:val="hybridMultilevel"/>
    <w:tmpl w:val="B94E5E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A3D"/>
    <w:multiLevelType w:val="hybridMultilevel"/>
    <w:tmpl w:val="D8CC87AE"/>
    <w:lvl w:ilvl="0" w:tplc="04090005">
      <w:start w:val="1"/>
      <w:numFmt w:val="bullet"/>
      <w:lvlText w:val=""/>
      <w:lvlJc w:val="left"/>
      <w:pPr>
        <w:ind w:left="720" w:hanging="360"/>
      </w:pPr>
      <w:rPr>
        <w:rFonts w:ascii="Wingdings" w:hAnsi="Wingdings" w:hint="default"/>
      </w:rPr>
    </w:lvl>
    <w:lvl w:ilvl="1" w:tplc="3A809B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415EBE"/>
    <w:multiLevelType w:val="multilevel"/>
    <w:tmpl w:val="D12C3A26"/>
    <w:lvl w:ilvl="0">
      <w:start w:val="1"/>
      <w:numFmt w:val="decimal"/>
      <w:pStyle w:val="OutHead1"/>
      <w:lvlText w:val="%1."/>
      <w:lvlJc w:val="left"/>
      <w:pPr>
        <w:tabs>
          <w:tab w:val="num" w:pos="1440"/>
        </w:tabs>
        <w:ind w:left="0" w:firstLine="72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1">
      <w:start w:val="1"/>
      <w:numFmt w:val="decimal"/>
      <w:pStyle w:val="OutHead2"/>
      <w:lvlText w:val="%1.%2"/>
      <w:lvlJc w:val="left"/>
      <w:pPr>
        <w:tabs>
          <w:tab w:val="num" w:pos="2160"/>
        </w:tabs>
        <w:ind w:left="2880" w:hanging="144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2">
      <w:start w:val="1"/>
      <w:numFmt w:val="decimal"/>
      <w:pStyle w:val="OutHead3"/>
      <w:lvlText w:val="%1.%2.%3"/>
      <w:lvlJc w:val="left"/>
      <w:pPr>
        <w:tabs>
          <w:tab w:val="num" w:pos="4223"/>
        </w:tabs>
        <w:ind w:left="1350" w:firstLine="216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3">
      <w:start w:val="1"/>
      <w:numFmt w:val="decimal"/>
      <w:pStyle w:val="OutHead4"/>
      <w:lvlText w:val="%1.%2.%3.%4"/>
      <w:lvlJc w:val="left"/>
      <w:pPr>
        <w:tabs>
          <w:tab w:val="num" w:pos="4680"/>
        </w:tabs>
        <w:ind w:left="360" w:firstLine="360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4">
      <w:start w:val="1"/>
      <w:numFmt w:val="lowerRoman"/>
      <w:pStyle w:val="OutHead5"/>
      <w:lvlText w:val="(%5)"/>
      <w:lvlJc w:val="left"/>
      <w:pPr>
        <w:tabs>
          <w:tab w:val="num" w:pos="5040"/>
        </w:tabs>
        <w:ind w:left="0" w:firstLine="4320"/>
      </w:pPr>
      <w:rPr>
        <w:rFonts w:ascii="Times New Roman Bold" w:hAnsi="Times New Roman Bold" w:cs="Times New Roman" w:hint="default"/>
        <w:b/>
        <w:i w:val="0"/>
        <w:caps w:val="0"/>
        <w:smallCaps w:val="0"/>
        <w:strike w:val="0"/>
        <w:dstrike w:val="0"/>
        <w:outline w:val="0"/>
        <w:shadow w:val="0"/>
        <w:emboss w:val="0"/>
        <w:imprint w:val="0"/>
        <w:color w:val="000000"/>
        <w:sz w:val="24"/>
        <w:u w:val="none"/>
        <w:effect w:val="none"/>
        <w:vertAlign w:val="baseline"/>
      </w:rPr>
    </w:lvl>
    <w:lvl w:ilvl="5">
      <w:start w:val="1"/>
      <w:numFmt w:val="decimal"/>
      <w:pStyle w:val="OutHead6"/>
      <w:lvlText w:val="(%6)"/>
      <w:lvlJc w:val="left"/>
      <w:pPr>
        <w:tabs>
          <w:tab w:val="num" w:pos="4867"/>
        </w:tabs>
        <w:ind w:left="4867" w:hanging="72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6">
      <w:start w:val="1"/>
      <w:numFmt w:val="lowerLetter"/>
      <w:pStyle w:val="OutHead7"/>
      <w:lvlText w:val="%7."/>
      <w:lvlJc w:val="left"/>
      <w:pPr>
        <w:tabs>
          <w:tab w:val="num" w:pos="5587"/>
        </w:tabs>
        <w:ind w:left="5587" w:hanging="72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7">
      <w:start w:val="1"/>
      <w:numFmt w:val="lowerRoman"/>
      <w:pStyle w:val="OutHead8"/>
      <w:lvlText w:val="(%8)"/>
      <w:lvlJc w:val="left"/>
      <w:pPr>
        <w:tabs>
          <w:tab w:val="num" w:pos="6307"/>
        </w:tabs>
        <w:ind w:left="6307" w:hanging="72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8">
      <w:start w:val="1"/>
      <w:numFmt w:val="lowerRoman"/>
      <w:lvlText w:val="%9."/>
      <w:lvlJc w:val="left"/>
      <w:pPr>
        <w:tabs>
          <w:tab w:val="num" w:pos="3787"/>
        </w:tabs>
        <w:ind w:left="3787" w:hanging="360"/>
      </w:pPr>
      <w:rPr>
        <w:rFonts w:hint="default"/>
        <w:b/>
      </w:rPr>
    </w:lvl>
  </w:abstractNum>
  <w:abstractNum w:abstractNumId="11" w15:restartNumberingAfterBreak="0">
    <w:nsid w:val="370E4167"/>
    <w:multiLevelType w:val="multilevel"/>
    <w:tmpl w:val="7CD67BF6"/>
    <w:lvl w:ilvl="0">
      <w:start w:val="1"/>
      <w:numFmt w:val="decimal"/>
      <w:lvlText w:val="%1."/>
      <w:lvlJc w:val="left"/>
      <w:pPr>
        <w:tabs>
          <w:tab w:val="num" w:pos="1440"/>
        </w:tabs>
        <w:ind w:left="0" w:firstLine="720"/>
      </w:pPr>
      <w:rPr>
        <w:rFonts w:ascii="Times New Roman Bold" w:hAnsi="Times New Roman Bold" w:cs="Times New Roman" w:hint="default"/>
        <w:b/>
        <w:i w:val="0"/>
        <w:caps w:val="0"/>
        <w:smallCaps w:val="0"/>
        <w:strike w:val="0"/>
        <w:dstrike w:val="0"/>
        <w:outline w:val="0"/>
        <w:shadow w:val="0"/>
        <w:emboss w:val="0"/>
        <w:imprint w:val="0"/>
        <w:color w:val="000000"/>
        <w:sz w:val="24"/>
        <w:szCs w:val="24"/>
        <w:u w:val="none"/>
        <w:effect w:val="none"/>
        <w:vertAlign w:val="baseline"/>
      </w:rPr>
    </w:lvl>
    <w:lvl w:ilvl="1">
      <w:start w:val="1"/>
      <w:numFmt w:val="decimal"/>
      <w:lvlText w:val="%1.%2"/>
      <w:lvlJc w:val="left"/>
      <w:pPr>
        <w:tabs>
          <w:tab w:val="num" w:pos="2160"/>
        </w:tabs>
        <w:ind w:left="0" w:firstLine="1440"/>
      </w:pPr>
      <w:rPr>
        <w:rFonts w:ascii="Times New Roman" w:hAnsi="Times New Roman" w:cs="Times New Roman" w:hint="default"/>
        <w:b/>
        <w:i w:val="0"/>
        <w:caps w:val="0"/>
        <w:smallCaps w:val="0"/>
        <w:strike w:val="0"/>
        <w:dstrike w:val="0"/>
        <w:outline w:val="0"/>
        <w:shadow w:val="0"/>
        <w:emboss w:val="0"/>
        <w:imprint w:val="0"/>
        <w:color w:val="000000"/>
        <w:sz w:val="24"/>
        <w:szCs w:val="28"/>
        <w:u w:val="none"/>
        <w:effect w:val="none"/>
        <w:vertAlign w:val="baseline"/>
      </w:rPr>
    </w:lvl>
    <w:lvl w:ilvl="2">
      <w:start w:val="1"/>
      <w:numFmt w:val="decimal"/>
      <w:lvlText w:val="%1.%2.%3"/>
      <w:lvlJc w:val="left"/>
      <w:pPr>
        <w:tabs>
          <w:tab w:val="num" w:pos="2880"/>
        </w:tabs>
        <w:ind w:left="0" w:firstLine="2160"/>
      </w:pPr>
      <w:rPr>
        <w:rFonts w:ascii="Times New Roman" w:hAnsi="Times New Roman" w:cs="Times New Roman" w:hint="default"/>
        <w:b/>
        <w:i w:val="0"/>
        <w:caps w:val="0"/>
        <w:smallCaps w:val="0"/>
        <w:strike w:val="0"/>
        <w:dstrike w:val="0"/>
        <w:outline w:val="0"/>
        <w:shadow w:val="0"/>
        <w:emboss w:val="0"/>
        <w:imprint w:val="0"/>
        <w:color w:val="000000"/>
        <w:sz w:val="24"/>
        <w:szCs w:val="28"/>
        <w:u w:val="none"/>
        <w:effect w:val="none"/>
        <w:vertAlign w:val="baseline"/>
      </w:rPr>
    </w:lvl>
    <w:lvl w:ilvl="3">
      <w:start w:val="1"/>
      <w:numFmt w:val="decimal"/>
      <w:lvlText w:val="%1.%2.%3.%4"/>
      <w:lvlJc w:val="left"/>
      <w:pPr>
        <w:tabs>
          <w:tab w:val="num" w:pos="3888"/>
        </w:tabs>
        <w:ind w:left="0" w:firstLine="288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4">
      <w:start w:val="1"/>
      <w:numFmt w:val="decimal"/>
      <w:lvlText w:val="%1.%2.%3.%4.%5"/>
      <w:lvlJc w:val="left"/>
      <w:pPr>
        <w:tabs>
          <w:tab w:val="num" w:pos="4752"/>
        </w:tabs>
        <w:ind w:left="0" w:firstLine="360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5">
      <w:start w:val="1"/>
      <w:numFmt w:val="decimal"/>
      <w:lvlText w:val="(%6)"/>
      <w:lvlJc w:val="left"/>
      <w:pPr>
        <w:tabs>
          <w:tab w:val="num" w:pos="3600"/>
        </w:tabs>
        <w:ind w:left="3600" w:hanging="72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6">
      <w:start w:val="1"/>
      <w:numFmt w:val="lowerLetter"/>
      <w:lvlText w:val="%7."/>
      <w:lvlJc w:val="left"/>
      <w:pPr>
        <w:tabs>
          <w:tab w:val="num" w:pos="4320"/>
        </w:tabs>
        <w:ind w:left="4320" w:hanging="72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7">
      <w:start w:val="1"/>
      <w:numFmt w:val="lowerRoman"/>
      <w:lvlText w:val="(%8)"/>
      <w:lvlJc w:val="left"/>
      <w:pPr>
        <w:tabs>
          <w:tab w:val="num" w:pos="5040"/>
        </w:tabs>
        <w:ind w:left="5040" w:hanging="720"/>
      </w:pPr>
      <w:rPr>
        <w:rFonts w:ascii="Times New Roman" w:hAnsi="Times New Roman" w:cs="Times New Roman" w:hint="default"/>
        <w:b/>
        <w:i w:val="0"/>
        <w:caps w:val="0"/>
        <w:smallCaps w:val="0"/>
        <w:strike w:val="0"/>
        <w:dstrike w:val="0"/>
        <w:outline w:val="0"/>
        <w:shadow w:val="0"/>
        <w:emboss w:val="0"/>
        <w:imprint w:val="0"/>
        <w:color w:val="000000"/>
        <w:sz w:val="24"/>
        <w:u w:val="none"/>
        <w:effect w:val="none"/>
        <w:vertAlign w:val="baseline"/>
      </w:rPr>
    </w:lvl>
    <w:lvl w:ilvl="8">
      <w:start w:val="1"/>
      <w:numFmt w:val="lowerRoman"/>
      <w:lvlText w:val="(%9)"/>
      <w:lvlJc w:val="left"/>
      <w:pPr>
        <w:tabs>
          <w:tab w:val="num" w:pos="5760"/>
        </w:tabs>
        <w:ind w:left="5760" w:hanging="720"/>
      </w:pPr>
      <w:rPr>
        <w:rFonts w:hint="default"/>
        <w:b/>
      </w:rPr>
    </w:lvl>
  </w:abstractNum>
  <w:abstractNum w:abstractNumId="12"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871500"/>
    <w:multiLevelType w:val="hybridMultilevel"/>
    <w:tmpl w:val="B162A2E8"/>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F56676"/>
    <w:multiLevelType w:val="multilevel"/>
    <w:tmpl w:val="DF5EBAB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b/>
        <w:bCs/>
        <w:i/>
        <w:iCs/>
      </w:rPr>
    </w:lvl>
    <w:lvl w:ilvl="5">
      <w:start w:val="1"/>
      <w:numFmt w:val="decimal"/>
      <w:lvlText w:val="%1.%2.%3.%4.%5.%6"/>
      <w:lvlJc w:val="left"/>
      <w:pPr>
        <w:tabs>
          <w:tab w:val="num" w:pos="1152"/>
        </w:tabs>
        <w:ind w:left="1152" w:hanging="1152"/>
      </w:pPr>
      <w:rPr>
        <w:rFonts w:hint="default"/>
        <w:u w:val="singl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F6B4718"/>
    <w:multiLevelType w:val="multilevel"/>
    <w:tmpl w:val="EC227374"/>
    <w:lvl w:ilvl="0">
      <w:start w:val="1"/>
      <w:numFmt w:val="decimal"/>
      <w:lvlRestart w:val="0"/>
      <w:lvlText w:val="%1."/>
      <w:lvlJc w:val="left"/>
      <w:pPr>
        <w:tabs>
          <w:tab w:val="num" w:pos="720"/>
        </w:tabs>
        <w:ind w:left="720" w:hanging="720"/>
      </w:pPr>
      <w:rPr>
        <w:rFonts w:hint="default"/>
        <w:b/>
        <w:i w:val="0"/>
        <w:caps w:val="0"/>
        <w:vanish w:val="0"/>
        <w:u w:val="none"/>
      </w:rPr>
    </w:lvl>
    <w:lvl w:ilvl="1">
      <w:start w:val="1"/>
      <w:numFmt w:val="decimal"/>
      <w:isLgl/>
      <w:lvlText w:val="%1.%2"/>
      <w:lvlJc w:val="left"/>
      <w:pPr>
        <w:tabs>
          <w:tab w:val="num" w:pos="720"/>
        </w:tabs>
        <w:ind w:left="0" w:firstLine="0"/>
      </w:pPr>
      <w:rPr>
        <w:rFonts w:hint="default"/>
        <w:b/>
        <w:i w:val="0"/>
        <w:caps w:val="0"/>
        <w:vanish w:val="0"/>
        <w:u w:val="none"/>
      </w:rPr>
    </w:lvl>
    <w:lvl w:ilvl="2">
      <w:start w:val="1"/>
      <w:numFmt w:val="decimal"/>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lvlText w:val="(%5)"/>
      <w:lvlJc w:val="left"/>
      <w:pPr>
        <w:tabs>
          <w:tab w:val="num" w:pos="2160"/>
        </w:tabs>
        <w:ind w:left="0" w:firstLine="1440"/>
      </w:pPr>
      <w:rPr>
        <w:rFonts w:hint="default"/>
        <w:b/>
        <w:i w:val="0"/>
        <w:caps w:val="0"/>
        <w:vanish w:val="0"/>
        <w:u w:val="none"/>
      </w:rPr>
    </w:lvl>
    <w:lvl w:ilvl="5">
      <w:start w:val="1"/>
      <w:numFmt w:val="decimal"/>
      <w:lvlText w:val="(%6)"/>
      <w:lvlJc w:val="left"/>
      <w:pPr>
        <w:tabs>
          <w:tab w:val="num" w:pos="4320"/>
        </w:tabs>
        <w:ind w:left="4320" w:hanging="720"/>
      </w:pPr>
      <w:rPr>
        <w:rFonts w:hint="default"/>
        <w:b/>
        <w:i w:val="0"/>
        <w:u w:val="none"/>
      </w:rPr>
    </w:lvl>
    <w:lvl w:ilvl="6">
      <w:start w:val="1"/>
      <w:numFmt w:val="lowerLetter"/>
      <w:lvlText w:val="(%7)"/>
      <w:lvlJc w:val="left"/>
      <w:pPr>
        <w:tabs>
          <w:tab w:val="num" w:pos="2880"/>
        </w:tabs>
        <w:ind w:left="2880" w:hanging="720"/>
      </w:pPr>
      <w:rPr>
        <w:rFonts w:hint="default"/>
        <w:b/>
        <w:i w:val="0"/>
        <w:caps w:val="0"/>
        <w:vanish w:val="0"/>
        <w:u w:val="none"/>
      </w:rPr>
    </w:lvl>
    <w:lvl w:ilvl="7">
      <w:start w:val="1"/>
      <w:numFmt w:val="lowerRoman"/>
      <w:lvlText w:val="(%8)"/>
      <w:lvlJc w:val="left"/>
      <w:pPr>
        <w:tabs>
          <w:tab w:val="num" w:pos="3600"/>
        </w:tabs>
        <w:ind w:left="3600" w:hanging="720"/>
      </w:pPr>
      <w:rPr>
        <w:rFonts w:hint="default"/>
        <w:b/>
        <w:i w:val="0"/>
        <w:caps w:val="0"/>
        <w:vanish w:val="0"/>
        <w:u w:val="none"/>
      </w:rPr>
    </w:lvl>
    <w:lvl w:ilvl="8">
      <w:start w:val="1"/>
      <w:numFmt w:val="lowerLetter"/>
      <w:lvlText w:val="%9."/>
      <w:lvlJc w:val="left"/>
      <w:pPr>
        <w:tabs>
          <w:tab w:val="num" w:pos="3600"/>
        </w:tabs>
        <w:ind w:left="2880" w:firstLine="0"/>
      </w:pPr>
      <w:rPr>
        <w:rFonts w:hint="default"/>
        <w:b/>
        <w:i w:val="0"/>
        <w:caps w:val="0"/>
        <w:vanish w:val="0"/>
        <w:u w:val="none"/>
      </w:rPr>
    </w:lvl>
  </w:abstractNum>
  <w:abstractNum w:abstractNumId="17" w15:restartNumberingAfterBreak="0">
    <w:nsid w:val="64D05A70"/>
    <w:multiLevelType w:val="multilevel"/>
    <w:tmpl w:val="B8B20754"/>
    <w:name w:val="CalSAWS2"/>
    <w:lvl w:ilvl="0">
      <w:start w:val="1"/>
      <w:numFmt w:val="decimal"/>
      <w:lvlRestart w:val="0"/>
      <w:pStyle w:val="Level1"/>
      <w:lvlText w:val="%1."/>
      <w:lvlJc w:val="left"/>
      <w:pPr>
        <w:tabs>
          <w:tab w:val="num" w:pos="720"/>
        </w:tabs>
        <w:ind w:left="720" w:hanging="720"/>
      </w:pPr>
      <w:rPr>
        <w:b/>
        <w:i w:val="0"/>
        <w:caps w:val="0"/>
        <w:u w:val="none"/>
      </w:rPr>
    </w:lvl>
    <w:lvl w:ilvl="1">
      <w:start w:val="1"/>
      <w:numFmt w:val="decimal"/>
      <w:pStyle w:val="Level2"/>
      <w:isLgl/>
      <w:lvlText w:val="%1.%2"/>
      <w:lvlJc w:val="left"/>
      <w:pPr>
        <w:tabs>
          <w:tab w:val="num" w:pos="1440"/>
        </w:tabs>
        <w:ind w:left="1440" w:hanging="720"/>
      </w:pPr>
      <w:rPr>
        <w:rFonts w:ascii="Arial" w:hAnsi="Arial" w:cs="Arial" w:hint="default"/>
        <w:b/>
        <w:i w:val="0"/>
        <w:caps w:val="0"/>
        <w:u w:val="none"/>
      </w:rPr>
    </w:lvl>
    <w:lvl w:ilvl="2">
      <w:start w:val="1"/>
      <w:numFmt w:val="decimal"/>
      <w:pStyle w:val="Level3"/>
      <w:isLgl/>
      <w:lvlText w:val="%1.%2.%3"/>
      <w:lvlJc w:val="left"/>
      <w:pPr>
        <w:tabs>
          <w:tab w:val="num" w:pos="2160"/>
        </w:tabs>
        <w:ind w:left="1440" w:firstLine="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isLgl/>
      <w:lvlText w:val="%1.%2.%3.%4"/>
      <w:lvlJc w:val="left"/>
      <w:pPr>
        <w:tabs>
          <w:tab w:val="num" w:pos="2880"/>
        </w:tabs>
        <w:ind w:left="0" w:firstLine="2160"/>
      </w:pPr>
      <w:rPr>
        <w:rFonts w:ascii="Arial" w:hAnsi="Arial" w:cs="Arial" w:hint="default"/>
        <w:b w:val="0"/>
        <w:i w:val="0"/>
        <w:caps w:val="0"/>
        <w:u w:val="none"/>
      </w:rPr>
    </w:lvl>
    <w:lvl w:ilvl="4">
      <w:start w:val="1"/>
      <w:numFmt w:val="decimal"/>
      <w:pStyle w:val="Level5"/>
      <w:lvlText w:val="(%5)"/>
      <w:lvlJc w:val="left"/>
      <w:pPr>
        <w:tabs>
          <w:tab w:val="num" w:pos="3600"/>
        </w:tabs>
        <w:ind w:left="0" w:firstLine="2880"/>
      </w:pPr>
      <w:rPr>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D594A47"/>
    <w:multiLevelType w:val="hybridMultilevel"/>
    <w:tmpl w:val="9C1445E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8"/>
  </w:num>
  <w:num w:numId="13">
    <w:abstractNumId w:val="17"/>
  </w:num>
  <w:num w:numId="14">
    <w:abstractNumId w:val="19"/>
  </w:num>
  <w:num w:numId="15">
    <w:abstractNumId w:val="7"/>
  </w:num>
  <w:num w:numId="16">
    <w:abstractNumId w:val="5"/>
  </w:num>
  <w:num w:numId="17">
    <w:abstractNumId w:val="11"/>
  </w:num>
  <w:num w:numId="18">
    <w:abstractNumId w:val="10"/>
  </w:num>
  <w:num w:numId="19">
    <w:abstractNumId w:val="6"/>
  </w:num>
  <w:num w:numId="20">
    <w:abstractNumId w:val="13"/>
  </w:num>
  <w:num w:numId="21">
    <w:abstractNumId w:val="16"/>
  </w:num>
  <w:num w:numId="22">
    <w:abstractNumId w:val="20"/>
  </w:num>
  <w:num w:numId="23">
    <w:abstractNumId w:val="15"/>
  </w:num>
  <w:num w:numId="24">
    <w:abstractNumId w:val="14"/>
  </w:num>
  <w:num w:numId="25">
    <w:abstractNumId w:val="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GrammaticalErrors/>
  <w:proofState w:spelling="clean" w:grammar="clean"/>
  <w:trackRevisions/>
  <w:defaultTabStop w:val="720"/>
  <w:clickAndTypeStyle w:val="Norm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NABLOG\1890657_1.docx"/>
  </w:docVars>
  <w:rsids>
    <w:rsidRoot w:val="00D23FD7"/>
    <w:rsid w:val="000147E6"/>
    <w:rsid w:val="00017254"/>
    <w:rsid w:val="00024832"/>
    <w:rsid w:val="000376CE"/>
    <w:rsid w:val="0005632F"/>
    <w:rsid w:val="000577C7"/>
    <w:rsid w:val="00096B9C"/>
    <w:rsid w:val="000A7964"/>
    <w:rsid w:val="000B238E"/>
    <w:rsid w:val="000D1E86"/>
    <w:rsid w:val="000D2197"/>
    <w:rsid w:val="000F261A"/>
    <w:rsid w:val="000F30CA"/>
    <w:rsid w:val="000F3B4D"/>
    <w:rsid w:val="000F7910"/>
    <w:rsid w:val="00123136"/>
    <w:rsid w:val="0012437A"/>
    <w:rsid w:val="00127E5F"/>
    <w:rsid w:val="00131936"/>
    <w:rsid w:val="00135FB4"/>
    <w:rsid w:val="00137064"/>
    <w:rsid w:val="00137065"/>
    <w:rsid w:val="00156B1C"/>
    <w:rsid w:val="00160399"/>
    <w:rsid w:val="00166322"/>
    <w:rsid w:val="00173F0F"/>
    <w:rsid w:val="00174813"/>
    <w:rsid w:val="0018025F"/>
    <w:rsid w:val="001A14ED"/>
    <w:rsid w:val="001C390C"/>
    <w:rsid w:val="001D6E88"/>
    <w:rsid w:val="001E59B8"/>
    <w:rsid w:val="001E6D3B"/>
    <w:rsid w:val="001F182F"/>
    <w:rsid w:val="0021369D"/>
    <w:rsid w:val="00216545"/>
    <w:rsid w:val="00222B7B"/>
    <w:rsid w:val="00223EFA"/>
    <w:rsid w:val="00227DEC"/>
    <w:rsid w:val="00240822"/>
    <w:rsid w:val="00265235"/>
    <w:rsid w:val="00265CC0"/>
    <w:rsid w:val="00277BFB"/>
    <w:rsid w:val="00280B93"/>
    <w:rsid w:val="0028215D"/>
    <w:rsid w:val="00287BC8"/>
    <w:rsid w:val="002932E0"/>
    <w:rsid w:val="002A6433"/>
    <w:rsid w:val="002A7657"/>
    <w:rsid w:val="002A7FCB"/>
    <w:rsid w:val="002B4F49"/>
    <w:rsid w:val="002B7694"/>
    <w:rsid w:val="002C6A19"/>
    <w:rsid w:val="002E4E33"/>
    <w:rsid w:val="002E54B0"/>
    <w:rsid w:val="002F7C67"/>
    <w:rsid w:val="00301B8A"/>
    <w:rsid w:val="00305489"/>
    <w:rsid w:val="00306B03"/>
    <w:rsid w:val="0031257B"/>
    <w:rsid w:val="00313700"/>
    <w:rsid w:val="003179D7"/>
    <w:rsid w:val="00317C81"/>
    <w:rsid w:val="00342420"/>
    <w:rsid w:val="003455A5"/>
    <w:rsid w:val="003455B4"/>
    <w:rsid w:val="00367B06"/>
    <w:rsid w:val="00385E10"/>
    <w:rsid w:val="003961E7"/>
    <w:rsid w:val="003B4163"/>
    <w:rsid w:val="003D0AB1"/>
    <w:rsid w:val="003E2710"/>
    <w:rsid w:val="003E3B88"/>
    <w:rsid w:val="003E62B4"/>
    <w:rsid w:val="00420268"/>
    <w:rsid w:val="0043180F"/>
    <w:rsid w:val="004347FA"/>
    <w:rsid w:val="00443C38"/>
    <w:rsid w:val="00455739"/>
    <w:rsid w:val="00472B26"/>
    <w:rsid w:val="0049752C"/>
    <w:rsid w:val="004A275B"/>
    <w:rsid w:val="004B5520"/>
    <w:rsid w:val="004C5B70"/>
    <w:rsid w:val="004D5A43"/>
    <w:rsid w:val="004E0576"/>
    <w:rsid w:val="004E7F01"/>
    <w:rsid w:val="00503B9D"/>
    <w:rsid w:val="00512680"/>
    <w:rsid w:val="005130E3"/>
    <w:rsid w:val="00517927"/>
    <w:rsid w:val="005248BB"/>
    <w:rsid w:val="005342BD"/>
    <w:rsid w:val="00536354"/>
    <w:rsid w:val="00546AB1"/>
    <w:rsid w:val="005507FF"/>
    <w:rsid w:val="00570537"/>
    <w:rsid w:val="00572BBB"/>
    <w:rsid w:val="005815D8"/>
    <w:rsid w:val="0059025C"/>
    <w:rsid w:val="005A0A48"/>
    <w:rsid w:val="005A6BFA"/>
    <w:rsid w:val="005B4676"/>
    <w:rsid w:val="005E3F0A"/>
    <w:rsid w:val="005E4650"/>
    <w:rsid w:val="005F3316"/>
    <w:rsid w:val="005F64FD"/>
    <w:rsid w:val="0061672C"/>
    <w:rsid w:val="006361C6"/>
    <w:rsid w:val="006515F5"/>
    <w:rsid w:val="00653666"/>
    <w:rsid w:val="00654086"/>
    <w:rsid w:val="00656450"/>
    <w:rsid w:val="00660AC5"/>
    <w:rsid w:val="006728D3"/>
    <w:rsid w:val="0067512F"/>
    <w:rsid w:val="00675690"/>
    <w:rsid w:val="00685AAF"/>
    <w:rsid w:val="006A0245"/>
    <w:rsid w:val="006A3318"/>
    <w:rsid w:val="006B03CF"/>
    <w:rsid w:val="006B088B"/>
    <w:rsid w:val="006B3F68"/>
    <w:rsid w:val="006C7F3B"/>
    <w:rsid w:val="006D0076"/>
    <w:rsid w:val="006D076C"/>
    <w:rsid w:val="006D319B"/>
    <w:rsid w:val="006E544D"/>
    <w:rsid w:val="006E5941"/>
    <w:rsid w:val="006E6415"/>
    <w:rsid w:val="00700D4B"/>
    <w:rsid w:val="00700E92"/>
    <w:rsid w:val="00703B56"/>
    <w:rsid w:val="00715B74"/>
    <w:rsid w:val="0073390E"/>
    <w:rsid w:val="00737933"/>
    <w:rsid w:val="0074407C"/>
    <w:rsid w:val="00752B2D"/>
    <w:rsid w:val="00756995"/>
    <w:rsid w:val="007606C4"/>
    <w:rsid w:val="007654A0"/>
    <w:rsid w:val="00775B7B"/>
    <w:rsid w:val="00782D88"/>
    <w:rsid w:val="00784DE2"/>
    <w:rsid w:val="007A0E9B"/>
    <w:rsid w:val="007B7C18"/>
    <w:rsid w:val="007C5709"/>
    <w:rsid w:val="008224E2"/>
    <w:rsid w:val="00830ED8"/>
    <w:rsid w:val="00835AD6"/>
    <w:rsid w:val="00850289"/>
    <w:rsid w:val="00850A44"/>
    <w:rsid w:val="00870BED"/>
    <w:rsid w:val="00891DFE"/>
    <w:rsid w:val="00892402"/>
    <w:rsid w:val="008B0517"/>
    <w:rsid w:val="008B730B"/>
    <w:rsid w:val="008B7B7F"/>
    <w:rsid w:val="008C3899"/>
    <w:rsid w:val="008D663E"/>
    <w:rsid w:val="008E1CAE"/>
    <w:rsid w:val="008E28C7"/>
    <w:rsid w:val="008E4670"/>
    <w:rsid w:val="00907FA5"/>
    <w:rsid w:val="00911EE4"/>
    <w:rsid w:val="00912BAC"/>
    <w:rsid w:val="00912FF0"/>
    <w:rsid w:val="00915F34"/>
    <w:rsid w:val="009231D6"/>
    <w:rsid w:val="00923DFB"/>
    <w:rsid w:val="009452C4"/>
    <w:rsid w:val="00961D2B"/>
    <w:rsid w:val="009816CA"/>
    <w:rsid w:val="00982B4E"/>
    <w:rsid w:val="009854C4"/>
    <w:rsid w:val="00990439"/>
    <w:rsid w:val="00991C0F"/>
    <w:rsid w:val="00997A0A"/>
    <w:rsid w:val="009A4C1B"/>
    <w:rsid w:val="009B1678"/>
    <w:rsid w:val="009C4D2A"/>
    <w:rsid w:val="009C60D5"/>
    <w:rsid w:val="009D427B"/>
    <w:rsid w:val="009D6C26"/>
    <w:rsid w:val="009F1EFC"/>
    <w:rsid w:val="009F2011"/>
    <w:rsid w:val="009F4F41"/>
    <w:rsid w:val="00A2003A"/>
    <w:rsid w:val="00A268CE"/>
    <w:rsid w:val="00A268EF"/>
    <w:rsid w:val="00A55A72"/>
    <w:rsid w:val="00A61DAA"/>
    <w:rsid w:val="00A677D1"/>
    <w:rsid w:val="00A7204A"/>
    <w:rsid w:val="00A81F89"/>
    <w:rsid w:val="00A85FB3"/>
    <w:rsid w:val="00A87AB8"/>
    <w:rsid w:val="00AB09B4"/>
    <w:rsid w:val="00AB65D9"/>
    <w:rsid w:val="00B027EF"/>
    <w:rsid w:val="00B07C87"/>
    <w:rsid w:val="00B229D8"/>
    <w:rsid w:val="00B36427"/>
    <w:rsid w:val="00B3700F"/>
    <w:rsid w:val="00B41C84"/>
    <w:rsid w:val="00B53E50"/>
    <w:rsid w:val="00B624EA"/>
    <w:rsid w:val="00B707E9"/>
    <w:rsid w:val="00B70AE6"/>
    <w:rsid w:val="00B75AEB"/>
    <w:rsid w:val="00B92BF6"/>
    <w:rsid w:val="00B95F46"/>
    <w:rsid w:val="00BC6D2F"/>
    <w:rsid w:val="00BD561E"/>
    <w:rsid w:val="00BE4166"/>
    <w:rsid w:val="00BE44C8"/>
    <w:rsid w:val="00C011BE"/>
    <w:rsid w:val="00C0504D"/>
    <w:rsid w:val="00C106A4"/>
    <w:rsid w:val="00C21664"/>
    <w:rsid w:val="00C25368"/>
    <w:rsid w:val="00C32413"/>
    <w:rsid w:val="00C42489"/>
    <w:rsid w:val="00C51153"/>
    <w:rsid w:val="00C658DD"/>
    <w:rsid w:val="00C71516"/>
    <w:rsid w:val="00CA1425"/>
    <w:rsid w:val="00CB45E5"/>
    <w:rsid w:val="00CB60F9"/>
    <w:rsid w:val="00CC11B1"/>
    <w:rsid w:val="00CC2690"/>
    <w:rsid w:val="00CC3F33"/>
    <w:rsid w:val="00CD6181"/>
    <w:rsid w:val="00CE3549"/>
    <w:rsid w:val="00CE482D"/>
    <w:rsid w:val="00CF5246"/>
    <w:rsid w:val="00CF6EA6"/>
    <w:rsid w:val="00D04E63"/>
    <w:rsid w:val="00D20330"/>
    <w:rsid w:val="00D21ABB"/>
    <w:rsid w:val="00D23FD7"/>
    <w:rsid w:val="00D3037D"/>
    <w:rsid w:val="00D33F63"/>
    <w:rsid w:val="00D4493C"/>
    <w:rsid w:val="00D7233F"/>
    <w:rsid w:val="00D7490B"/>
    <w:rsid w:val="00D77E8A"/>
    <w:rsid w:val="00D85D37"/>
    <w:rsid w:val="00DA429C"/>
    <w:rsid w:val="00DA5460"/>
    <w:rsid w:val="00DD36D3"/>
    <w:rsid w:val="00DD3DC0"/>
    <w:rsid w:val="00DE40AF"/>
    <w:rsid w:val="00DF01AC"/>
    <w:rsid w:val="00E04CF3"/>
    <w:rsid w:val="00E1069F"/>
    <w:rsid w:val="00E1273B"/>
    <w:rsid w:val="00E53221"/>
    <w:rsid w:val="00E60543"/>
    <w:rsid w:val="00E67AB7"/>
    <w:rsid w:val="00E70BB8"/>
    <w:rsid w:val="00E718FD"/>
    <w:rsid w:val="00E727A4"/>
    <w:rsid w:val="00E81F69"/>
    <w:rsid w:val="00EA05AE"/>
    <w:rsid w:val="00ED14EF"/>
    <w:rsid w:val="00EE49D0"/>
    <w:rsid w:val="00EF4C43"/>
    <w:rsid w:val="00F02354"/>
    <w:rsid w:val="00F166D4"/>
    <w:rsid w:val="00F343E5"/>
    <w:rsid w:val="00F42C43"/>
    <w:rsid w:val="00F45027"/>
    <w:rsid w:val="00F774CC"/>
    <w:rsid w:val="00F91172"/>
    <w:rsid w:val="00F91523"/>
    <w:rsid w:val="00F9728A"/>
    <w:rsid w:val="00FA1E3A"/>
    <w:rsid w:val="00FA481C"/>
    <w:rsid w:val="00FB2A22"/>
    <w:rsid w:val="00FB3011"/>
    <w:rsid w:val="00FB339F"/>
    <w:rsid w:val="00FB52F8"/>
    <w:rsid w:val="00FC3907"/>
    <w:rsid w:val="00FC3F7B"/>
    <w:rsid w:val="00FD5503"/>
    <w:rsid w:val="00FD60A2"/>
    <w:rsid w:val="00FE1A2F"/>
    <w:rsid w:val="00FF32BF"/>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90046F"/>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024832"/>
    <w:pPr>
      <w:keepNext/>
      <w:shd w:val="clear" w:color="auto" w:fill="E6E6E6"/>
      <w:tabs>
        <w:tab w:val="num" w:pos="576"/>
      </w:tabs>
      <w:suppressAutoHyphens w:val="0"/>
      <w:spacing w:before="360" w:after="60"/>
      <w:ind w:left="576" w:hanging="576"/>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024832"/>
    <w:pPr>
      <w:keepNext/>
      <w:pBdr>
        <w:bottom w:val="single" w:sz="4" w:space="1" w:color="auto"/>
      </w:pBdr>
      <w:tabs>
        <w:tab w:val="num" w:pos="720"/>
        <w:tab w:val="num" w:pos="990"/>
      </w:tabs>
      <w:suppressAutoHyphens w:val="0"/>
      <w:spacing w:before="360" w:after="60"/>
      <w:ind w:left="720" w:hanging="720"/>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unhideWhenUsed/>
    <w:qFormat/>
    <w:rsid w:val="000248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Block Label"/>
    <w:basedOn w:val="Normal"/>
    <w:next w:val="Normal"/>
    <w:link w:val="Heading5Char"/>
    <w:uiPriority w:val="1"/>
    <w:qFormat/>
    <w:rsid w:val="00024832"/>
    <w:pPr>
      <w:tabs>
        <w:tab w:val="num" w:pos="1008"/>
      </w:tabs>
      <w:suppressAutoHyphens w:val="0"/>
      <w:spacing w:before="360" w:after="60"/>
      <w:ind w:left="1008" w:hanging="1008"/>
      <w:outlineLvl w:val="4"/>
    </w:pPr>
    <w:rPr>
      <w:rFonts w:ascii="Century Gothic" w:eastAsia="Times New Roman" w:hAnsi="Century Gothic"/>
      <w:b/>
      <w:bCs/>
      <w:i/>
      <w:iCs/>
      <w:sz w:val="22"/>
      <w:szCs w:val="26"/>
    </w:rPr>
  </w:style>
  <w:style w:type="paragraph" w:styleId="Heading6">
    <w:name w:val="heading 6"/>
    <w:basedOn w:val="Normal"/>
    <w:next w:val="Normal"/>
    <w:link w:val="Heading6Char"/>
    <w:qFormat/>
    <w:rsid w:val="00024832"/>
    <w:pPr>
      <w:tabs>
        <w:tab w:val="num" w:pos="1152"/>
      </w:tabs>
      <w:suppressAutoHyphens w:val="0"/>
      <w:spacing w:before="240" w:after="60"/>
      <w:ind w:left="1152" w:hanging="1152"/>
      <w:outlineLvl w:val="5"/>
    </w:pPr>
    <w:rPr>
      <w:rFonts w:ascii="Century Gothic" w:eastAsia="Times New Roman" w:hAnsi="Century Gothic"/>
      <w:b/>
      <w:bCs/>
      <w:sz w:val="22"/>
      <w:szCs w:val="22"/>
    </w:rPr>
  </w:style>
  <w:style w:type="paragraph" w:styleId="Heading7">
    <w:name w:val="heading 7"/>
    <w:basedOn w:val="Normal"/>
    <w:next w:val="Normal"/>
    <w:link w:val="Heading7Char"/>
    <w:qFormat/>
    <w:rsid w:val="00024832"/>
    <w:pPr>
      <w:tabs>
        <w:tab w:val="num" w:pos="1296"/>
      </w:tabs>
      <w:suppressAutoHyphens w:val="0"/>
      <w:spacing w:before="240" w:after="60"/>
      <w:ind w:left="1296" w:hanging="1296"/>
      <w:outlineLvl w:val="6"/>
    </w:pPr>
    <w:rPr>
      <w:rFonts w:ascii="Times New Roman" w:eastAsia="Times New Roman" w:hAnsi="Times New Roman"/>
      <w:sz w:val="22"/>
      <w:szCs w:val="24"/>
    </w:rPr>
  </w:style>
  <w:style w:type="paragraph" w:styleId="Heading8">
    <w:name w:val="heading 8"/>
    <w:basedOn w:val="Normal"/>
    <w:next w:val="Normal"/>
    <w:link w:val="Heading8Char"/>
    <w:qFormat/>
    <w:rsid w:val="00024832"/>
    <w:pPr>
      <w:tabs>
        <w:tab w:val="num" w:pos="1440"/>
      </w:tabs>
      <w:suppressAutoHyphens w:val="0"/>
      <w:spacing w:before="240" w:after="60"/>
      <w:ind w:left="1440" w:hanging="1440"/>
      <w:outlineLvl w:val="7"/>
    </w:pPr>
    <w:rPr>
      <w:rFonts w:ascii="Times New Roman" w:eastAsia="Times New Roman" w:hAnsi="Times New Roman"/>
      <w:i/>
      <w:iCs/>
      <w:sz w:val="22"/>
      <w:szCs w:val="24"/>
    </w:rPr>
  </w:style>
  <w:style w:type="paragraph" w:styleId="Heading9">
    <w:name w:val="heading 9"/>
    <w:basedOn w:val="Normal"/>
    <w:next w:val="Normal"/>
    <w:link w:val="Heading9Char"/>
    <w:qFormat/>
    <w:rsid w:val="00024832"/>
    <w:pPr>
      <w:tabs>
        <w:tab w:val="num" w:pos="1584"/>
      </w:tabs>
      <w:suppressAutoHyphens w:val="0"/>
      <w:spacing w:before="240" w:after="60"/>
      <w:ind w:left="1584" w:hanging="1584"/>
      <w:outlineLvl w:val="8"/>
    </w:pPr>
    <w:rPr>
      <w:rFonts w:ascii="Century Gothic" w:eastAsia="Times New Roman" w:hAnsi="Century Gothic"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Times New Roman" w:eastAsia="SimSun" w:hAnsi="Times New Roman"/>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b/>
      <w:u w:val="single"/>
    </w:rPr>
  </w:style>
  <w:style w:type="paragraph" w:customStyle="1" w:styleId="Level3">
    <w:name w:val="Level 3"/>
    <w:basedOn w:val="Normal0"/>
    <w:link w:val="Level3Char"/>
    <w:rsid w:val="00EF4C43"/>
    <w:pPr>
      <w:numPr>
        <w:ilvl w:val="2"/>
        <w:numId w:val="13"/>
      </w:numPr>
      <w:spacing w:after="240"/>
      <w:outlineLvl w:val="2"/>
    </w:pPr>
    <w:rPr>
      <w:rFonts w:ascii="Arial" w:hAnsi="Arial"/>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character" w:customStyle="1" w:styleId="Level3Char">
    <w:name w:val="Level 3 Char"/>
    <w:basedOn w:val="DefaultParagraphFont"/>
    <w:link w:val="Level3"/>
    <w:rsid w:val="00EF4C43"/>
    <w:rPr>
      <w:rFonts w:eastAsia="SimSun"/>
      <w:b/>
    </w:rPr>
  </w:style>
  <w:style w:type="paragraph" w:customStyle="1" w:styleId="DWTNorm">
    <w:name w:val="DWTNorm"/>
    <w:basedOn w:val="BodyText2"/>
    <w:link w:val="DWTNormChar"/>
    <w:uiPriority w:val="99"/>
    <w:rsid w:val="00570537"/>
    <w:pPr>
      <w:suppressAutoHyphens w:val="0"/>
      <w:spacing w:after="240" w:line="240" w:lineRule="auto"/>
      <w:ind w:firstLine="720"/>
    </w:pPr>
    <w:rPr>
      <w:rFonts w:eastAsia="Times New Roman" w:cs="Arial"/>
      <w:sz w:val="22"/>
    </w:rPr>
  </w:style>
  <w:style w:type="character" w:customStyle="1" w:styleId="DWTNormChar">
    <w:name w:val="DWTNorm Char"/>
    <w:link w:val="DWTNorm"/>
    <w:uiPriority w:val="99"/>
    <w:rsid w:val="00570537"/>
    <w:rPr>
      <w:rFonts w:eastAsia="Times New Roman" w:cs="Arial"/>
      <w:sz w:val="22"/>
    </w:rPr>
  </w:style>
  <w:style w:type="paragraph" w:customStyle="1" w:styleId="BulletedList2">
    <w:name w:val="Bulleted List 2"/>
    <w:basedOn w:val="Normal"/>
    <w:uiPriority w:val="99"/>
    <w:rsid w:val="00570537"/>
    <w:pPr>
      <w:suppressAutoHyphens w:val="0"/>
      <w:spacing w:before="60"/>
      <w:ind w:left="4500" w:hanging="360"/>
      <w:contextualSpacing/>
    </w:pPr>
    <w:rPr>
      <w:rFonts w:eastAsia="Times New Roman" w:cs="Arial"/>
      <w:color w:val="000000"/>
      <w:sz w:val="20"/>
    </w:rPr>
  </w:style>
  <w:style w:type="paragraph" w:styleId="BodyText2">
    <w:name w:val="Body Text 2"/>
    <w:basedOn w:val="Normal"/>
    <w:link w:val="BodyText2Char"/>
    <w:uiPriority w:val="99"/>
    <w:semiHidden/>
    <w:unhideWhenUsed/>
    <w:rsid w:val="00570537"/>
    <w:pPr>
      <w:spacing w:after="120" w:line="480" w:lineRule="auto"/>
    </w:pPr>
  </w:style>
  <w:style w:type="character" w:customStyle="1" w:styleId="BodyText2Char">
    <w:name w:val="Body Text 2 Char"/>
    <w:basedOn w:val="DefaultParagraphFont"/>
    <w:link w:val="BodyText2"/>
    <w:uiPriority w:val="99"/>
    <w:semiHidden/>
    <w:rsid w:val="00570537"/>
  </w:style>
  <w:style w:type="paragraph" w:customStyle="1" w:styleId="OutHead1">
    <w:name w:val="OutHead1"/>
    <w:basedOn w:val="Normal"/>
    <w:next w:val="DWTNorm"/>
    <w:rsid w:val="00675690"/>
    <w:pPr>
      <w:numPr>
        <w:numId w:val="18"/>
      </w:numPr>
      <w:suppressAutoHyphens w:val="0"/>
      <w:spacing w:after="240"/>
      <w:outlineLvl w:val="0"/>
    </w:pPr>
    <w:rPr>
      <w:rFonts w:ascii="Times New Roman" w:eastAsia="Times New Roman" w:hAnsi="Times New Roman"/>
      <w:b/>
      <w:color w:val="000000"/>
    </w:rPr>
  </w:style>
  <w:style w:type="paragraph" w:customStyle="1" w:styleId="OutHead2">
    <w:name w:val="OutHead2"/>
    <w:basedOn w:val="Normal"/>
    <w:next w:val="DWTNorm"/>
    <w:rsid w:val="00675690"/>
    <w:pPr>
      <w:numPr>
        <w:ilvl w:val="1"/>
        <w:numId w:val="18"/>
      </w:numPr>
      <w:suppressAutoHyphens w:val="0"/>
      <w:spacing w:after="240"/>
      <w:outlineLvl w:val="1"/>
    </w:pPr>
    <w:rPr>
      <w:rFonts w:ascii="Times New Roman" w:eastAsia="Times New Roman" w:hAnsi="Times New Roman"/>
      <w:b/>
      <w:color w:val="000000"/>
    </w:rPr>
  </w:style>
  <w:style w:type="paragraph" w:customStyle="1" w:styleId="OutHead3">
    <w:name w:val="OutHead3"/>
    <w:basedOn w:val="Normal"/>
    <w:next w:val="DWTNorm"/>
    <w:link w:val="OutHead3Char"/>
    <w:rsid w:val="00675690"/>
    <w:pPr>
      <w:numPr>
        <w:ilvl w:val="2"/>
        <w:numId w:val="18"/>
      </w:numPr>
      <w:tabs>
        <w:tab w:val="left" w:pos="3060"/>
      </w:tabs>
      <w:suppressAutoHyphens w:val="0"/>
      <w:spacing w:after="240"/>
      <w:outlineLvl w:val="2"/>
    </w:pPr>
    <w:rPr>
      <w:rFonts w:ascii="Times New Roman" w:eastAsia="Times New Roman" w:hAnsi="Times New Roman"/>
      <w:color w:val="000000"/>
      <w:szCs w:val="24"/>
    </w:rPr>
  </w:style>
  <w:style w:type="paragraph" w:customStyle="1" w:styleId="OutHead4">
    <w:name w:val="OutHead4"/>
    <w:basedOn w:val="Normal"/>
    <w:next w:val="DWTNorm"/>
    <w:rsid w:val="00675690"/>
    <w:pPr>
      <w:numPr>
        <w:ilvl w:val="3"/>
        <w:numId w:val="18"/>
      </w:numPr>
      <w:suppressAutoHyphens w:val="0"/>
      <w:spacing w:after="240"/>
      <w:outlineLvl w:val="3"/>
    </w:pPr>
    <w:rPr>
      <w:rFonts w:ascii="Times New Roman" w:eastAsia="Times New Roman" w:hAnsi="Times New Roman"/>
      <w:color w:val="000000"/>
      <w:szCs w:val="24"/>
    </w:rPr>
  </w:style>
  <w:style w:type="paragraph" w:customStyle="1" w:styleId="OutHead5">
    <w:name w:val="OutHead5"/>
    <w:basedOn w:val="Normal"/>
    <w:next w:val="DWTNorm"/>
    <w:rsid w:val="00675690"/>
    <w:pPr>
      <w:numPr>
        <w:ilvl w:val="4"/>
        <w:numId w:val="18"/>
      </w:numPr>
      <w:suppressAutoHyphens w:val="0"/>
      <w:spacing w:after="240"/>
      <w:outlineLvl w:val="4"/>
    </w:pPr>
    <w:rPr>
      <w:rFonts w:ascii="Times New Roman" w:eastAsia="Times New Roman" w:hAnsi="Times New Roman"/>
      <w:color w:val="000000"/>
    </w:rPr>
  </w:style>
  <w:style w:type="paragraph" w:customStyle="1" w:styleId="OutHead6">
    <w:name w:val="OutHead6"/>
    <w:basedOn w:val="Normal"/>
    <w:next w:val="DWTNorm"/>
    <w:rsid w:val="00675690"/>
    <w:pPr>
      <w:numPr>
        <w:ilvl w:val="5"/>
        <w:numId w:val="18"/>
      </w:numPr>
      <w:suppressAutoHyphens w:val="0"/>
      <w:spacing w:after="240"/>
      <w:outlineLvl w:val="5"/>
    </w:pPr>
    <w:rPr>
      <w:rFonts w:ascii="Times New Roman" w:eastAsia="Times New Roman" w:hAnsi="Times New Roman"/>
      <w:b/>
      <w:color w:val="000000"/>
    </w:rPr>
  </w:style>
  <w:style w:type="paragraph" w:customStyle="1" w:styleId="OutHead7">
    <w:name w:val="OutHead7"/>
    <w:basedOn w:val="Normal"/>
    <w:next w:val="DWTNorm"/>
    <w:rsid w:val="00675690"/>
    <w:pPr>
      <w:numPr>
        <w:ilvl w:val="6"/>
        <w:numId w:val="18"/>
      </w:numPr>
      <w:suppressAutoHyphens w:val="0"/>
      <w:spacing w:after="240"/>
      <w:outlineLvl w:val="6"/>
    </w:pPr>
    <w:rPr>
      <w:rFonts w:ascii="Times New Roman" w:eastAsia="Times New Roman" w:hAnsi="Times New Roman"/>
      <w:b/>
      <w:color w:val="000000"/>
    </w:rPr>
  </w:style>
  <w:style w:type="paragraph" w:customStyle="1" w:styleId="OutHead8">
    <w:name w:val="OutHead8"/>
    <w:basedOn w:val="Normal"/>
    <w:next w:val="DWTNorm"/>
    <w:rsid w:val="00675690"/>
    <w:pPr>
      <w:numPr>
        <w:ilvl w:val="7"/>
        <w:numId w:val="18"/>
      </w:numPr>
      <w:suppressAutoHyphens w:val="0"/>
      <w:spacing w:after="240"/>
      <w:outlineLvl w:val="7"/>
    </w:pPr>
    <w:rPr>
      <w:rFonts w:ascii="Times New Roman" w:eastAsia="Times New Roman" w:hAnsi="Times New Roman"/>
      <w:b/>
      <w:color w:val="000000"/>
    </w:rPr>
  </w:style>
  <w:style w:type="character" w:customStyle="1" w:styleId="OutHead3Char">
    <w:name w:val="OutHead3 Char"/>
    <w:link w:val="OutHead3"/>
    <w:rsid w:val="00675690"/>
    <w:rPr>
      <w:rFonts w:ascii="Times New Roman" w:eastAsia="Times New Roman" w:hAnsi="Times New Roman"/>
      <w:color w:val="000000"/>
      <w:szCs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
    <w:basedOn w:val="Normal"/>
    <w:link w:val="ListParagraphChar"/>
    <w:uiPriority w:val="34"/>
    <w:qFormat/>
    <w:rsid w:val="00024832"/>
    <w:pPr>
      <w:suppressAutoHyphens w:val="0"/>
      <w:ind w:left="720"/>
      <w:contextualSpacing/>
    </w:pPr>
    <w:rPr>
      <w:rFonts w:ascii="Times" w:eastAsia="Times" w:hAnsi="Times"/>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locked/>
    <w:rsid w:val="00024832"/>
    <w:rPr>
      <w:rFonts w:ascii="Times" w:eastAsia="Times" w:hAnsi="Times"/>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024832"/>
    <w:rPr>
      <w:rFonts w:asciiTheme="majorHAnsi" w:eastAsiaTheme="majorEastAsia" w:hAnsiTheme="majorHAnsi" w:cstheme="majorBidi"/>
      <w:i/>
      <w:iCs/>
      <w:color w:val="2E74B5" w:themeColor="accent1" w:themeShade="BF"/>
    </w:rPr>
  </w:style>
  <w:style w:type="character" w:customStyle="1" w:styleId="Heading2Char">
    <w:name w:val="Heading 2 Char"/>
    <w:aliases w:val="Header1 Char,header odd Char,Hyphen Char"/>
    <w:basedOn w:val="DefaultParagraphFont"/>
    <w:link w:val="Heading2"/>
    <w:uiPriority w:val="1"/>
    <w:rsid w:val="00024832"/>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024832"/>
    <w:rPr>
      <w:rFonts w:ascii="Century Gothic" w:eastAsia="Times New Roman" w:hAnsi="Century Gothic" w:cs="Arial"/>
      <w:b/>
      <w:bCs/>
      <w:szCs w:val="26"/>
    </w:rPr>
  </w:style>
  <w:style w:type="character" w:customStyle="1" w:styleId="Heading5Char">
    <w:name w:val="Heading 5 Char"/>
    <w:aliases w:val="Block Label Char"/>
    <w:basedOn w:val="DefaultParagraphFont"/>
    <w:link w:val="Heading5"/>
    <w:uiPriority w:val="1"/>
    <w:rsid w:val="00024832"/>
    <w:rPr>
      <w:rFonts w:ascii="Century Gothic" w:eastAsia="Times New Roman" w:hAnsi="Century Gothic"/>
      <w:b/>
      <w:bCs/>
      <w:i/>
      <w:iCs/>
      <w:sz w:val="22"/>
      <w:szCs w:val="26"/>
    </w:rPr>
  </w:style>
  <w:style w:type="character" w:customStyle="1" w:styleId="Heading6Char">
    <w:name w:val="Heading 6 Char"/>
    <w:basedOn w:val="DefaultParagraphFont"/>
    <w:link w:val="Heading6"/>
    <w:rsid w:val="00024832"/>
    <w:rPr>
      <w:rFonts w:ascii="Century Gothic" w:eastAsia="Times New Roman" w:hAnsi="Century Gothic"/>
      <w:b/>
      <w:bCs/>
      <w:sz w:val="22"/>
      <w:szCs w:val="22"/>
    </w:rPr>
  </w:style>
  <w:style w:type="character" w:customStyle="1" w:styleId="Heading7Char">
    <w:name w:val="Heading 7 Char"/>
    <w:basedOn w:val="DefaultParagraphFont"/>
    <w:link w:val="Heading7"/>
    <w:rsid w:val="00024832"/>
    <w:rPr>
      <w:rFonts w:ascii="Times New Roman" w:eastAsia="Times New Roman" w:hAnsi="Times New Roman"/>
      <w:sz w:val="22"/>
      <w:szCs w:val="24"/>
    </w:rPr>
  </w:style>
  <w:style w:type="character" w:customStyle="1" w:styleId="Heading8Char">
    <w:name w:val="Heading 8 Char"/>
    <w:basedOn w:val="DefaultParagraphFont"/>
    <w:link w:val="Heading8"/>
    <w:rsid w:val="00024832"/>
    <w:rPr>
      <w:rFonts w:ascii="Times New Roman" w:eastAsia="Times New Roman" w:hAnsi="Times New Roman"/>
      <w:i/>
      <w:iCs/>
      <w:sz w:val="22"/>
      <w:szCs w:val="24"/>
    </w:rPr>
  </w:style>
  <w:style w:type="character" w:customStyle="1" w:styleId="Heading9Char">
    <w:name w:val="Heading 9 Char"/>
    <w:basedOn w:val="DefaultParagraphFont"/>
    <w:link w:val="Heading9"/>
    <w:rsid w:val="00024832"/>
    <w:rPr>
      <w:rFonts w:ascii="Century Gothic" w:eastAsia="Times New Roman" w:hAnsi="Century Gothic" w:cs="Arial"/>
      <w:sz w:val="22"/>
      <w:szCs w:val="22"/>
    </w:rPr>
  </w:style>
  <w:style w:type="paragraph" w:customStyle="1" w:styleId="CSBullet1">
    <w:name w:val="CS Bullet 1"/>
    <w:basedOn w:val="ListParagraph"/>
    <w:link w:val="CSBullet1Char"/>
    <w:autoRedefine/>
    <w:qFormat/>
    <w:rsid w:val="00024832"/>
    <w:pPr>
      <w:tabs>
        <w:tab w:val="left" w:pos="360"/>
      </w:tabs>
      <w:spacing w:before="60" w:after="120"/>
      <w:ind w:left="0"/>
      <w:contextualSpacing w:val="0"/>
    </w:pPr>
    <w:rPr>
      <w:rFonts w:ascii="Century Gothic" w:eastAsia="Times New Roman" w:hAnsi="Century Gothic"/>
      <w:sz w:val="22"/>
      <w:szCs w:val="22"/>
    </w:rPr>
  </w:style>
  <w:style w:type="character" w:customStyle="1" w:styleId="CSBullet1Char">
    <w:name w:val="CS Bullet 1 Char"/>
    <w:link w:val="CSBullet1"/>
    <w:rsid w:val="00024832"/>
    <w:rPr>
      <w:rFonts w:ascii="Century Gothic" w:eastAsia="Times New Roman" w:hAnsi="Century Gothic"/>
      <w:sz w:val="22"/>
      <w:szCs w:val="22"/>
    </w:rPr>
  </w:style>
  <w:style w:type="paragraph" w:customStyle="1" w:styleId="CalSAWSBullet1">
    <w:name w:val="CalSAWS Bullet 1"/>
    <w:basedOn w:val="Normal"/>
    <w:link w:val="CalSAWSBullet1Char"/>
    <w:qFormat/>
    <w:rsid w:val="00024832"/>
    <w:pPr>
      <w:suppressAutoHyphens w:val="0"/>
      <w:spacing w:before="120" w:after="80"/>
    </w:pPr>
    <w:rPr>
      <w:rFonts w:ascii="Century Gothic" w:eastAsia="Times New Roman" w:hAnsi="Century Gothic"/>
      <w:sz w:val="22"/>
      <w:szCs w:val="22"/>
    </w:rPr>
  </w:style>
  <w:style w:type="character" w:customStyle="1" w:styleId="CalSAWSBullet1Char">
    <w:name w:val="CalSAWS Bullet 1 Char"/>
    <w:basedOn w:val="DefaultParagraphFont"/>
    <w:link w:val="CalSAWSBullet1"/>
    <w:rsid w:val="00024832"/>
    <w:rPr>
      <w:rFonts w:ascii="Century Gothic" w:eastAsia="Times New Roman" w:hAnsi="Century Gothic"/>
      <w:sz w:val="22"/>
      <w:szCs w:val="22"/>
    </w:rPr>
  </w:style>
  <w:style w:type="paragraph" w:customStyle="1" w:styleId="RFPBody">
    <w:name w:val="RFP Body"/>
    <w:basedOn w:val="Normal"/>
    <w:link w:val="RFPBodyChar"/>
    <w:qFormat/>
    <w:rsid w:val="003D0AB1"/>
    <w:pPr>
      <w:suppressAutoHyphens w:val="0"/>
      <w:spacing w:after="240"/>
      <w:jc w:val="both"/>
    </w:pPr>
    <w:rPr>
      <w:rFonts w:ascii="Century Gothic" w:eastAsia="Times New Roman" w:hAnsi="Century Gothic"/>
      <w:sz w:val="22"/>
      <w:szCs w:val="24"/>
    </w:rPr>
  </w:style>
  <w:style w:type="character" w:customStyle="1" w:styleId="RFPBodyChar">
    <w:name w:val="RFP Body Char"/>
    <w:basedOn w:val="DefaultParagraphFont"/>
    <w:link w:val="RFPBody"/>
    <w:rsid w:val="003D0AB1"/>
    <w:rPr>
      <w:rFonts w:ascii="Century Gothic" w:eastAsia="Times New Roman" w:hAnsi="Century Gothic"/>
      <w:sz w:val="22"/>
      <w:szCs w:val="24"/>
    </w:rPr>
  </w:style>
  <w:style w:type="paragraph" w:styleId="BalloonText">
    <w:name w:val="Balloon Text"/>
    <w:basedOn w:val="Normal"/>
    <w:link w:val="BalloonTextChar"/>
    <w:uiPriority w:val="99"/>
    <w:semiHidden/>
    <w:unhideWhenUsed/>
    <w:rsid w:val="00FB33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3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boulej@calsaws.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C843D-FC53-4527-9245-643DC7B05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76</Pages>
  <Words>24429</Words>
  <Characters>139249</Characters>
  <Application>Microsoft Office Word</Application>
  <DocSecurity>0</DocSecurity>
  <Lines>1160</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Christine Dunham</cp:lastModifiedBy>
  <cp:revision>3</cp:revision>
  <dcterms:created xsi:type="dcterms:W3CDTF">2019-10-20T17:11:00Z</dcterms:created>
  <dcterms:modified xsi:type="dcterms:W3CDTF">2019-12-16T21:00:00Z</dcterms:modified>
</cp:coreProperties>
</file>