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77A711" w14:textId="77777777" w:rsidR="001F51A0" w:rsidRDefault="001F51A0" w:rsidP="001F51A0">
      <w:pPr>
        <w:pStyle w:val="10sp0"/>
        <w:jc w:val="center"/>
        <w:rPr>
          <w:b/>
          <w:sz w:val="24"/>
          <w:szCs w:val="24"/>
        </w:rPr>
      </w:pPr>
      <w:r>
        <w:rPr>
          <w:b/>
          <w:sz w:val="24"/>
          <w:szCs w:val="24"/>
        </w:rPr>
        <w:t>AMENDMENT TO</w:t>
      </w:r>
      <w:r>
        <w:rPr>
          <w:b/>
          <w:sz w:val="24"/>
          <w:szCs w:val="24"/>
        </w:rPr>
        <w:br/>
        <w:t>AGREEMENT</w:t>
      </w:r>
      <w:r>
        <w:rPr>
          <w:b/>
          <w:sz w:val="24"/>
          <w:szCs w:val="24"/>
        </w:rPr>
        <w:br/>
        <w:t>BY AND BETWEEN</w:t>
      </w:r>
      <w:r>
        <w:rPr>
          <w:b/>
          <w:sz w:val="24"/>
          <w:szCs w:val="24"/>
        </w:rPr>
        <w:br/>
        <w:t>CALSAWS CONSORTIUM</w:t>
      </w:r>
      <w:r>
        <w:rPr>
          <w:b/>
          <w:sz w:val="24"/>
          <w:szCs w:val="24"/>
        </w:rPr>
        <w:br/>
        <w:t>AND</w:t>
      </w:r>
      <w:r>
        <w:rPr>
          <w:b/>
          <w:sz w:val="24"/>
          <w:szCs w:val="24"/>
        </w:rPr>
        <w:br/>
        <w:t>CAMBRIA SOLUTIONS, INC.</w:t>
      </w:r>
    </w:p>
    <w:p w14:paraId="0C77A712" w14:textId="77777777" w:rsidR="001F51A0" w:rsidRDefault="001F51A0" w:rsidP="001F51A0">
      <w:pPr>
        <w:pStyle w:val="10sp0"/>
        <w:jc w:val="center"/>
        <w:rPr>
          <w:b/>
          <w:sz w:val="24"/>
          <w:szCs w:val="24"/>
        </w:rPr>
      </w:pPr>
    </w:p>
    <w:p w14:paraId="0C77A713" w14:textId="0CCF4770" w:rsidR="001F51A0" w:rsidRDefault="001F51A0" w:rsidP="001F51A0">
      <w:pPr>
        <w:pStyle w:val="10sp0"/>
        <w:jc w:val="center"/>
        <w:rPr>
          <w:b/>
          <w:sz w:val="24"/>
          <w:szCs w:val="24"/>
          <w:u w:val="single"/>
        </w:rPr>
      </w:pPr>
      <w:r>
        <w:rPr>
          <w:b/>
          <w:sz w:val="24"/>
          <w:szCs w:val="24"/>
          <w:u w:val="single"/>
        </w:rPr>
        <w:t>Amendment No.</w:t>
      </w:r>
      <w:r w:rsidR="00AD4611">
        <w:rPr>
          <w:b/>
          <w:sz w:val="24"/>
          <w:szCs w:val="24"/>
          <w:u w:val="single"/>
        </w:rPr>
        <w:t xml:space="preserve"> 3</w:t>
      </w:r>
    </w:p>
    <w:p w14:paraId="0C77A714" w14:textId="77777777" w:rsidR="001F51A0" w:rsidRDefault="001F51A0" w:rsidP="001F51A0">
      <w:pPr>
        <w:pStyle w:val="10sp0"/>
        <w:jc w:val="center"/>
        <w:rPr>
          <w:b/>
          <w:sz w:val="24"/>
          <w:szCs w:val="24"/>
          <w:u w:val="single"/>
        </w:rPr>
      </w:pPr>
    </w:p>
    <w:p w14:paraId="0C77A715" w14:textId="4F78E3D1" w:rsidR="001F51A0" w:rsidRDefault="001F51A0" w:rsidP="001F51A0">
      <w:pPr>
        <w:pStyle w:val="10sp0"/>
        <w:rPr>
          <w:sz w:val="24"/>
          <w:szCs w:val="24"/>
        </w:rPr>
      </w:pPr>
      <w:r>
        <w:rPr>
          <w:sz w:val="24"/>
          <w:szCs w:val="24"/>
        </w:rPr>
        <w:t>This Amendment Number</w:t>
      </w:r>
      <w:r w:rsidR="00AD4611">
        <w:rPr>
          <w:sz w:val="24"/>
          <w:szCs w:val="24"/>
        </w:rPr>
        <w:t xml:space="preserve"> 3 </w:t>
      </w:r>
      <w:r>
        <w:rPr>
          <w:sz w:val="24"/>
          <w:szCs w:val="24"/>
        </w:rPr>
        <w:t xml:space="preserve">is effective on </w:t>
      </w:r>
      <w:r w:rsidR="00AC0FC8">
        <w:rPr>
          <w:sz w:val="24"/>
          <w:szCs w:val="24"/>
        </w:rPr>
        <w:t>November 1</w:t>
      </w:r>
      <w:r>
        <w:rPr>
          <w:sz w:val="24"/>
          <w:szCs w:val="24"/>
        </w:rPr>
        <w:t>, 202</w:t>
      </w:r>
      <w:r w:rsidR="00AC0FC8">
        <w:rPr>
          <w:sz w:val="24"/>
          <w:szCs w:val="24"/>
        </w:rPr>
        <w:t>1</w:t>
      </w:r>
      <w:r>
        <w:rPr>
          <w:sz w:val="24"/>
          <w:szCs w:val="24"/>
        </w:rPr>
        <w:t xml:space="preserve"> (the “Effective Date”) and amends t</w:t>
      </w:r>
      <w:r w:rsidR="00524A57">
        <w:rPr>
          <w:sz w:val="24"/>
          <w:szCs w:val="24"/>
        </w:rPr>
        <w:t>he</w:t>
      </w:r>
      <w:r>
        <w:rPr>
          <w:sz w:val="24"/>
          <w:szCs w:val="24"/>
        </w:rPr>
        <w:t xml:space="preserve"> Agreement, as defined below, between the CalSAWS Consortium (“Consortium”) and Cambria Solutions, Inc. (“Contractor”) as specified in this Amendment.  Unless otherwise indicated by this Amendment, all other provisions of the Agreement not affected by this Amendment remain in full force and effect between the parties.</w:t>
      </w:r>
    </w:p>
    <w:p w14:paraId="0C77A716" w14:textId="77777777" w:rsidR="001F51A0" w:rsidRDefault="001F51A0" w:rsidP="001F51A0">
      <w:pPr>
        <w:pStyle w:val="10sp0"/>
        <w:jc w:val="center"/>
        <w:rPr>
          <w:b/>
          <w:sz w:val="24"/>
          <w:szCs w:val="24"/>
        </w:rPr>
      </w:pPr>
      <w:r>
        <w:rPr>
          <w:b/>
          <w:sz w:val="24"/>
          <w:szCs w:val="24"/>
        </w:rPr>
        <w:t>RECITALS</w:t>
      </w:r>
    </w:p>
    <w:p w14:paraId="0C77A717" w14:textId="77777777" w:rsidR="001F51A0" w:rsidRDefault="001F51A0" w:rsidP="001F51A0">
      <w:pPr>
        <w:pStyle w:val="10sp05"/>
      </w:pPr>
      <w:r>
        <w:t xml:space="preserve">WHEREAS, on </w:t>
      </w:r>
      <w:r w:rsidR="0037562B">
        <w:t>June 28</w:t>
      </w:r>
      <w:r>
        <w:t>, 2019, Consortium and Contractor entered into an agreement regarding the Online CalWORKs Appraisal Tool (OCAT) Project (“Agreement”); and</w:t>
      </w:r>
    </w:p>
    <w:p w14:paraId="0C77A718" w14:textId="77777777" w:rsidR="001F51A0" w:rsidRDefault="001F51A0" w:rsidP="001F51A0">
      <w:pPr>
        <w:pStyle w:val="10sp05"/>
      </w:pPr>
      <w:r>
        <w:t xml:space="preserve">WHEREAS, on </w:t>
      </w:r>
      <w:r w:rsidR="0037562B">
        <w:t>July1</w:t>
      </w:r>
      <w:r>
        <w:t xml:space="preserve">, 2019 Contractor commenced work on the </w:t>
      </w:r>
      <w:proofErr w:type="gramStart"/>
      <w:r>
        <w:t>Project;</w:t>
      </w:r>
      <w:proofErr w:type="gramEnd"/>
      <w:r>
        <w:t xml:space="preserve"> and </w:t>
      </w:r>
    </w:p>
    <w:p w14:paraId="0C77A719" w14:textId="2C4380CC" w:rsidR="001F51A0" w:rsidRDefault="001F51A0" w:rsidP="001F51A0">
      <w:pPr>
        <w:pStyle w:val="10sp05"/>
      </w:pPr>
      <w:r>
        <w:t xml:space="preserve">WHEREAS, on </w:t>
      </w:r>
      <w:r w:rsidR="009A5089">
        <w:t>August</w:t>
      </w:r>
      <w:r w:rsidR="00387F2E">
        <w:t xml:space="preserve"> </w:t>
      </w:r>
      <w:r w:rsidR="00904C7F">
        <w:t>28</w:t>
      </w:r>
      <w:r w:rsidR="00DB6B9E">
        <w:t>,</w:t>
      </w:r>
      <w:r w:rsidR="00904C7F">
        <w:t xml:space="preserve"> 2020</w:t>
      </w:r>
      <w:r w:rsidR="008D346A">
        <w:t xml:space="preserve">, Consortium and Contractor entered into Amendment 1 of the Agreement </w:t>
      </w:r>
      <w:r w:rsidR="004F67EC">
        <w:t>to address Contractor’s performance under the Agreement both in terms of Contractor’s timeliness and the acceptability to Consortium of the Deliverables Contractor is providing under the Agreement</w:t>
      </w:r>
      <w:r w:rsidR="0098283A">
        <w:t>; and</w:t>
      </w:r>
    </w:p>
    <w:p w14:paraId="0C77A71A" w14:textId="4FBAE01E" w:rsidR="0098283A" w:rsidRDefault="0098283A" w:rsidP="001F51A0">
      <w:pPr>
        <w:pStyle w:val="10sp05"/>
      </w:pPr>
      <w:r>
        <w:t>WHEREAS,</w:t>
      </w:r>
      <w:r w:rsidR="001255DD">
        <w:t xml:space="preserve"> on </w:t>
      </w:r>
      <w:r w:rsidR="002948BD">
        <w:t xml:space="preserve">March 26, 2021, Consortium and Contractor entered into Amendment 2 of the Agreement </w:t>
      </w:r>
      <w:r w:rsidR="00E5223F" w:rsidRPr="00E5223F">
        <w:t xml:space="preserve">in order to comply with </w:t>
      </w:r>
      <w:r w:rsidR="00407716">
        <w:t xml:space="preserve">a </w:t>
      </w:r>
      <w:r w:rsidR="00E5223F">
        <w:t xml:space="preserve">new </w:t>
      </w:r>
      <w:r w:rsidR="00EC48AE">
        <w:t xml:space="preserve">Privacy and Security </w:t>
      </w:r>
      <w:r w:rsidR="00407716">
        <w:t>Agreement (PSA)</w:t>
      </w:r>
      <w:r>
        <w:t>; and</w:t>
      </w:r>
    </w:p>
    <w:p w14:paraId="0C77A71B" w14:textId="628A21EE" w:rsidR="0098283A" w:rsidRPr="0098283A" w:rsidRDefault="0098283A" w:rsidP="001F51A0">
      <w:pPr>
        <w:pStyle w:val="10sp05"/>
      </w:pPr>
      <w:proofErr w:type="gramStart"/>
      <w:r>
        <w:t>WHEREAS,</w:t>
      </w:r>
      <w:proofErr w:type="gramEnd"/>
      <w:r>
        <w:t xml:space="preserve"> the parties now wish to amend the Agreement</w:t>
      </w:r>
      <w:r w:rsidR="00314329">
        <w:t xml:space="preserve"> to exercise optional years </w:t>
      </w:r>
      <w:r w:rsidR="001D3297">
        <w:t xml:space="preserve">one through three </w:t>
      </w:r>
      <w:r w:rsidR="00314329">
        <w:t xml:space="preserve">as defined in Section 4.3 </w:t>
      </w:r>
      <w:r w:rsidR="008C4795">
        <w:t>(</w:t>
      </w:r>
      <w:r w:rsidR="00314329" w:rsidRPr="008C4795">
        <w:t>Extension of Term for OCAT Services</w:t>
      </w:r>
      <w:r w:rsidR="008C4795" w:rsidRPr="008C4795">
        <w:t>)</w:t>
      </w:r>
      <w:r w:rsidR="00314329" w:rsidRPr="008C4795">
        <w:t> </w:t>
      </w:r>
      <w:r w:rsidR="00314329">
        <w:t xml:space="preserve">of the Agreement and define the </w:t>
      </w:r>
      <w:r w:rsidR="005445D5">
        <w:t xml:space="preserve">extension period </w:t>
      </w:r>
      <w:r w:rsidR="00314329">
        <w:t>as Nov</w:t>
      </w:r>
      <w:r w:rsidR="009A3974">
        <w:t>ember</w:t>
      </w:r>
      <w:r w:rsidR="00314329">
        <w:t xml:space="preserve"> 1</w:t>
      </w:r>
      <w:r w:rsidR="00C0008F">
        <w:t>, 2021</w:t>
      </w:r>
      <w:r w:rsidR="00314329">
        <w:t xml:space="preserve"> </w:t>
      </w:r>
      <w:r w:rsidR="00C0008F">
        <w:t xml:space="preserve">through </w:t>
      </w:r>
      <w:r w:rsidR="00314329">
        <w:t>Oct</w:t>
      </w:r>
      <w:r w:rsidR="009A3974">
        <w:t>ober</w:t>
      </w:r>
      <w:r w:rsidR="00314329">
        <w:t xml:space="preserve"> 31</w:t>
      </w:r>
      <w:r w:rsidR="005445D5">
        <w:t>,</w:t>
      </w:r>
      <w:r w:rsidR="00314329">
        <w:t xml:space="preserve"> 202</w:t>
      </w:r>
      <w:r w:rsidR="005445D5">
        <w:t>4</w:t>
      </w:r>
      <w:r w:rsidR="009A3974">
        <w:t>.</w:t>
      </w:r>
    </w:p>
    <w:p w14:paraId="0C77A71C" w14:textId="08ACBF62" w:rsidR="0037562B" w:rsidRDefault="0098283A" w:rsidP="001F51A0">
      <w:pPr>
        <w:pStyle w:val="10sp05"/>
      </w:pPr>
      <w:r>
        <w:t>NOW, THEREFORE, in consideration of the foregoing Recitals and the mutual covenants and promises described herein, the parties agree to amend the Agreement as follows:</w:t>
      </w:r>
    </w:p>
    <w:p w14:paraId="0C77A71D" w14:textId="77777777" w:rsidR="0037562B" w:rsidRDefault="0037562B">
      <w:pPr>
        <w:suppressAutoHyphens w:val="0"/>
        <w:spacing w:after="160" w:line="259" w:lineRule="auto"/>
        <w:rPr>
          <w:rFonts w:ascii="Arial" w:eastAsia="SimSun" w:hAnsi="Arial" w:cs="Arial"/>
          <w:sz w:val="22"/>
          <w:szCs w:val="20"/>
        </w:rPr>
      </w:pPr>
      <w:r>
        <w:br w:type="page"/>
      </w:r>
    </w:p>
    <w:p w14:paraId="0C77A720" w14:textId="07AB9E1B" w:rsidR="00D50EDE" w:rsidRPr="009C6B9B" w:rsidRDefault="00D50EDE" w:rsidP="009C6B9B">
      <w:pPr>
        <w:pStyle w:val="10sp05"/>
      </w:pPr>
      <w:r>
        <w:lastRenderedPageBreak/>
        <w:t>1.</w:t>
      </w:r>
      <w:r>
        <w:tab/>
      </w:r>
      <w:r w:rsidR="004B7A0D">
        <w:t xml:space="preserve">A new </w:t>
      </w:r>
      <w:r w:rsidR="00C82FE9">
        <w:t xml:space="preserve">Attachment </w:t>
      </w:r>
      <w:r w:rsidR="004F4B26">
        <w:t>4</w:t>
      </w:r>
      <w:r w:rsidR="00B2530E">
        <w:t xml:space="preserve"> to Exhibit A </w:t>
      </w:r>
      <w:r w:rsidR="00115F7D">
        <w:t xml:space="preserve">(SOW) </w:t>
      </w:r>
      <w:r>
        <w:t xml:space="preserve">Section 2.57 </w:t>
      </w:r>
      <w:r w:rsidR="002C679E">
        <w:t xml:space="preserve">is added to </w:t>
      </w:r>
      <w:r w:rsidR="00F13965">
        <w:t xml:space="preserve">describe the services to be provided </w:t>
      </w:r>
      <w:r w:rsidR="009C6B9B">
        <w:t xml:space="preserve">in </w:t>
      </w:r>
      <w:r w:rsidR="005A0351">
        <w:t xml:space="preserve">the </w:t>
      </w:r>
      <w:r w:rsidR="009C6B9B">
        <w:t>Option Year</w:t>
      </w:r>
      <w:r w:rsidR="005A0351">
        <w:t>s</w:t>
      </w:r>
      <w:r w:rsidR="009C6B9B">
        <w:t xml:space="preserve"> of the Agreement.</w:t>
      </w:r>
    </w:p>
    <w:p w14:paraId="0C77A73F" w14:textId="0ED4F8AF" w:rsidR="008B4878" w:rsidRDefault="008B4878" w:rsidP="00327FD8">
      <w:pPr>
        <w:pStyle w:val="10sp05"/>
      </w:pPr>
      <w:r>
        <w:t>2.</w:t>
      </w:r>
      <w:r>
        <w:tab/>
      </w:r>
      <w:r w:rsidR="00877F5F">
        <w:t xml:space="preserve">A new Attachment 1 to Exhibit </w:t>
      </w:r>
      <w:r w:rsidR="00CB4446">
        <w:t xml:space="preserve">D Price Proposal Schedules is added to describe the </w:t>
      </w:r>
      <w:r w:rsidR="00E65DAF">
        <w:t xml:space="preserve">price for M&amp;O services and software in </w:t>
      </w:r>
      <w:r w:rsidR="00685866">
        <w:t xml:space="preserve">the </w:t>
      </w:r>
      <w:r w:rsidR="00E65DAF">
        <w:t xml:space="preserve">Option </w:t>
      </w:r>
      <w:r w:rsidR="00685866">
        <w:t>Y</w:t>
      </w:r>
      <w:r w:rsidR="00E65DAF">
        <w:t>ear</w:t>
      </w:r>
      <w:r w:rsidR="00685866">
        <w:t>s</w:t>
      </w:r>
      <w:r w:rsidR="00E65DAF">
        <w:t xml:space="preserve">, as well as </w:t>
      </w:r>
      <w:r w:rsidR="007B0E54">
        <w:t xml:space="preserve">the </w:t>
      </w:r>
      <w:r w:rsidR="00E65DAF">
        <w:t>estimated Amazon Web Services (AWS) fees to be paid by Consortium.</w:t>
      </w:r>
    </w:p>
    <w:p w14:paraId="0C77A740" w14:textId="53A3D9A3" w:rsidR="00B772B5" w:rsidRDefault="00B772B5" w:rsidP="001F51A0">
      <w:pPr>
        <w:pStyle w:val="10sp05"/>
      </w:pPr>
      <w:r>
        <w:t xml:space="preserve">Attached to this Amendment, and incorporated by reference, </w:t>
      </w:r>
      <w:r w:rsidR="008134DE">
        <w:t xml:space="preserve">is the </w:t>
      </w:r>
      <w:r w:rsidR="00376264">
        <w:t xml:space="preserve">new </w:t>
      </w:r>
      <w:r w:rsidR="008134DE">
        <w:t>A</w:t>
      </w:r>
      <w:r w:rsidR="00376264">
        <w:t>ttachment</w:t>
      </w:r>
      <w:r w:rsidR="008134DE">
        <w:t xml:space="preserve"> 4 </w:t>
      </w:r>
      <w:proofErr w:type="gramStart"/>
      <w:r w:rsidR="008134DE">
        <w:t xml:space="preserve">to  </w:t>
      </w:r>
      <w:r>
        <w:t>Exhibit</w:t>
      </w:r>
      <w:proofErr w:type="gramEnd"/>
      <w:r>
        <w:t xml:space="preserve"> A, S</w:t>
      </w:r>
      <w:r w:rsidR="008134DE">
        <w:t>O</w:t>
      </w:r>
      <w:r>
        <w:t>W</w:t>
      </w:r>
      <w:r w:rsidR="000A382C">
        <w:t xml:space="preserve"> and the new Attachment 1 to Exhibit D Price Proposal</w:t>
      </w:r>
      <w:r w:rsidR="004D7910">
        <w:t xml:space="preserve"> Schedules</w:t>
      </w:r>
      <w:r>
        <w:t xml:space="preserve">.  </w:t>
      </w:r>
      <w:proofErr w:type="gramStart"/>
      <w:r>
        <w:t xml:space="preserve">The </w:t>
      </w:r>
      <w:r w:rsidR="00CE6565">
        <w:t>new</w:t>
      </w:r>
      <w:r w:rsidR="007A228A">
        <w:t xml:space="preserve"> </w:t>
      </w:r>
      <w:r w:rsidR="00CE6565">
        <w:t>a</w:t>
      </w:r>
      <w:r w:rsidR="007A228A">
        <w:t>ttachments,</w:t>
      </w:r>
      <w:proofErr w:type="gramEnd"/>
      <w:r>
        <w:t xml:space="preserve"> </w:t>
      </w:r>
      <w:r w:rsidR="00703D85">
        <w:t xml:space="preserve">shall </w:t>
      </w:r>
      <w:r w:rsidR="00CE6565">
        <w:t>be added to the Agreement</w:t>
      </w:r>
      <w:r w:rsidR="007A228A">
        <w:t>.</w:t>
      </w:r>
    </w:p>
    <w:p w14:paraId="0C77A741" w14:textId="0109F577" w:rsidR="007A228A" w:rsidRPr="007A228A" w:rsidRDefault="007A228A" w:rsidP="007A228A">
      <w:pPr>
        <w:pStyle w:val="10sp05"/>
        <w:ind w:firstLine="0"/>
        <w:jc w:val="center"/>
        <w:rPr>
          <w:b/>
        </w:rPr>
      </w:pPr>
      <w:r w:rsidRPr="007A228A">
        <w:rPr>
          <w:b/>
        </w:rPr>
        <w:t xml:space="preserve">AMENDMENT NUMBER </w:t>
      </w:r>
      <w:r w:rsidR="0015378D">
        <w:rPr>
          <w:b/>
        </w:rPr>
        <w:t>3</w:t>
      </w:r>
    </w:p>
    <w:p w14:paraId="0C77A742" w14:textId="1E2D3C9C" w:rsidR="007A228A" w:rsidRDefault="007A228A" w:rsidP="007A228A">
      <w:pPr>
        <w:pStyle w:val="10sp05"/>
        <w:ind w:firstLine="0"/>
      </w:pPr>
      <w:r>
        <w:t>IN WITNESS WHEREOF, the Consortium has caused this Amendment Number</w:t>
      </w:r>
      <w:r w:rsidR="0015378D">
        <w:t xml:space="preserve"> 3</w:t>
      </w:r>
      <w:r>
        <w:t xml:space="preserve"> to the Agreement to be subscribed on behalf of the Consortium and Contractor has caused this Amendment Number</w:t>
      </w:r>
      <w:r w:rsidR="00104707">
        <w:t xml:space="preserve"> 3</w:t>
      </w:r>
      <w:r>
        <w:t xml:space="preserve"> to be subscribed on its behalf by its duly authorized officer, as indicated below.</w:t>
      </w:r>
    </w:p>
    <w:p w14:paraId="0C77A743" w14:textId="77777777" w:rsidR="007A228A" w:rsidRDefault="007A228A" w:rsidP="007A228A">
      <w:pPr>
        <w:pStyle w:val="10sp05"/>
        <w:ind w:firstLine="0"/>
      </w:pPr>
    </w:p>
    <w:p w14:paraId="0C77A744" w14:textId="77777777" w:rsidR="007A228A" w:rsidRPr="007A228A" w:rsidRDefault="007A228A" w:rsidP="007A228A">
      <w:pPr>
        <w:suppressAutoHyphens w:val="0"/>
        <w:ind w:left="5040" w:hanging="5040"/>
        <w:rPr>
          <w:rFonts w:eastAsia="Times New Roman"/>
          <w:b/>
          <w:bCs/>
          <w:szCs w:val="24"/>
        </w:rPr>
      </w:pPr>
      <w:r>
        <w:rPr>
          <w:rFonts w:eastAsia="Times New Roman"/>
          <w:b/>
          <w:szCs w:val="24"/>
        </w:rPr>
        <w:t>Cambria Solutions, Inc.</w:t>
      </w:r>
      <w:r w:rsidRPr="007A228A">
        <w:rPr>
          <w:rFonts w:eastAsia="Times New Roman"/>
          <w:szCs w:val="24"/>
        </w:rPr>
        <w:tab/>
      </w:r>
      <w:r w:rsidRPr="007A228A">
        <w:rPr>
          <w:rFonts w:eastAsia="Times New Roman"/>
          <w:b/>
          <w:bCs/>
          <w:szCs w:val="24"/>
        </w:rPr>
        <w:t>CALSAWS CONSORTIUM</w:t>
      </w:r>
    </w:p>
    <w:p w14:paraId="0C77A745" w14:textId="77777777" w:rsidR="007A228A" w:rsidRPr="007A228A" w:rsidRDefault="007A228A" w:rsidP="007A228A">
      <w:pPr>
        <w:suppressAutoHyphens w:val="0"/>
        <w:spacing w:before="240"/>
        <w:jc w:val="both"/>
        <w:rPr>
          <w:rFonts w:eastAsia="Times New Roman"/>
          <w:szCs w:val="24"/>
        </w:rPr>
      </w:pPr>
    </w:p>
    <w:p w14:paraId="0C77A746" w14:textId="77777777" w:rsidR="007A228A" w:rsidRPr="007A228A" w:rsidRDefault="007A228A" w:rsidP="007A228A">
      <w:pPr>
        <w:suppressAutoHyphens w:val="0"/>
        <w:jc w:val="both"/>
        <w:rPr>
          <w:rFonts w:eastAsia="Times New Roman"/>
          <w:szCs w:val="24"/>
        </w:rPr>
      </w:pPr>
      <w:r w:rsidRPr="007A228A">
        <w:rPr>
          <w:rFonts w:eastAsia="Times New Roman"/>
          <w:szCs w:val="24"/>
        </w:rPr>
        <w:t>Dated: ______________________________</w:t>
      </w:r>
      <w:r w:rsidRPr="007A228A">
        <w:rPr>
          <w:rFonts w:eastAsia="Times New Roman"/>
          <w:szCs w:val="24"/>
        </w:rPr>
        <w:tab/>
      </w:r>
      <w:r w:rsidRPr="007A228A">
        <w:rPr>
          <w:rFonts w:eastAsia="Times New Roman"/>
          <w:szCs w:val="24"/>
        </w:rPr>
        <w:tab/>
        <w:t>Dated: _________________________</w:t>
      </w:r>
    </w:p>
    <w:p w14:paraId="0C77A747" w14:textId="77777777" w:rsidR="007A228A" w:rsidRPr="007A228A" w:rsidRDefault="007A228A" w:rsidP="007A228A">
      <w:pPr>
        <w:suppressAutoHyphens w:val="0"/>
        <w:jc w:val="both"/>
        <w:rPr>
          <w:rFonts w:eastAsia="Times New Roman"/>
          <w:szCs w:val="24"/>
        </w:rPr>
      </w:pPr>
      <w:r w:rsidRPr="007A228A">
        <w:rPr>
          <w:rFonts w:eastAsia="Times New Roman"/>
          <w:szCs w:val="24"/>
        </w:rPr>
        <w:t xml:space="preserve">     </w:t>
      </w:r>
    </w:p>
    <w:p w14:paraId="0EBB0B82" w14:textId="77777777" w:rsidR="00997D2E" w:rsidRDefault="00997D2E" w:rsidP="007A228A">
      <w:pPr>
        <w:suppressAutoHyphens w:val="0"/>
        <w:jc w:val="both"/>
        <w:rPr>
          <w:rFonts w:eastAsia="Times New Roman"/>
          <w:szCs w:val="24"/>
        </w:rPr>
      </w:pPr>
      <w:bookmarkStart w:id="0" w:name="_Hlk498626081"/>
      <w:bookmarkStart w:id="1" w:name="_Hlk498626065"/>
    </w:p>
    <w:p w14:paraId="0C77A748" w14:textId="45EF7728" w:rsidR="007A228A" w:rsidRPr="007A228A" w:rsidRDefault="007A228A" w:rsidP="007A228A">
      <w:pPr>
        <w:suppressAutoHyphens w:val="0"/>
        <w:jc w:val="both"/>
        <w:rPr>
          <w:rFonts w:eastAsia="Times New Roman"/>
          <w:szCs w:val="24"/>
        </w:rPr>
      </w:pPr>
      <w:r w:rsidRPr="007A228A">
        <w:rPr>
          <w:rFonts w:eastAsia="Times New Roman"/>
          <w:szCs w:val="24"/>
        </w:rPr>
        <w:t>By: _______________________________</w:t>
      </w:r>
      <w:bookmarkEnd w:id="0"/>
      <w:r w:rsidRPr="007A228A">
        <w:rPr>
          <w:rFonts w:eastAsia="Times New Roman"/>
          <w:szCs w:val="24"/>
        </w:rPr>
        <w:tab/>
      </w:r>
      <w:r w:rsidRPr="007A228A">
        <w:rPr>
          <w:rFonts w:eastAsia="Times New Roman"/>
          <w:szCs w:val="24"/>
        </w:rPr>
        <w:tab/>
        <w:t>By: ____________________________</w:t>
      </w:r>
    </w:p>
    <w:p w14:paraId="0C77A749" w14:textId="3399E44B" w:rsidR="007A228A" w:rsidRPr="007A228A" w:rsidRDefault="00997D2E" w:rsidP="007A228A">
      <w:pPr>
        <w:suppressAutoHyphens w:val="0"/>
        <w:jc w:val="both"/>
        <w:rPr>
          <w:rFonts w:eastAsia="Times New Roman"/>
          <w:szCs w:val="24"/>
        </w:rPr>
      </w:pPr>
      <w:r>
        <w:rPr>
          <w:rFonts w:eastAsia="Times New Roman"/>
          <w:szCs w:val="24"/>
        </w:rPr>
        <w:t xml:space="preserve">       Kevin Wilson, Senior Managing Director</w:t>
      </w:r>
      <w:r w:rsidR="007A228A" w:rsidRPr="007A228A">
        <w:rPr>
          <w:rFonts w:eastAsia="Times New Roman"/>
          <w:szCs w:val="24"/>
        </w:rPr>
        <w:tab/>
        <w:t xml:space="preserve">       </w:t>
      </w:r>
      <w:r w:rsidR="00CB5ACC">
        <w:rPr>
          <w:rFonts w:eastAsia="Times New Roman"/>
          <w:szCs w:val="24"/>
        </w:rPr>
        <w:t>Michael Sylvester</w:t>
      </w:r>
      <w:r w:rsidR="007A228A" w:rsidRPr="007A228A">
        <w:rPr>
          <w:rFonts w:eastAsia="Times New Roman"/>
          <w:szCs w:val="24"/>
        </w:rPr>
        <w:t>, Consortium Chair</w:t>
      </w:r>
    </w:p>
    <w:p w14:paraId="0C77A74A" w14:textId="3214CEC1" w:rsidR="007A228A" w:rsidRPr="007A228A" w:rsidRDefault="007A228A" w:rsidP="007A228A">
      <w:pPr>
        <w:suppressAutoHyphens w:val="0"/>
        <w:jc w:val="both"/>
        <w:rPr>
          <w:rFonts w:eastAsia="Times New Roman"/>
          <w:szCs w:val="24"/>
        </w:rPr>
      </w:pPr>
      <w:r w:rsidRPr="007A228A">
        <w:rPr>
          <w:rFonts w:eastAsia="Times New Roman"/>
          <w:szCs w:val="24"/>
        </w:rPr>
        <w:t xml:space="preserve">               </w:t>
      </w:r>
    </w:p>
    <w:p w14:paraId="0C77A74B" w14:textId="77777777" w:rsidR="007A228A" w:rsidRPr="007A228A" w:rsidRDefault="007A228A" w:rsidP="007A228A">
      <w:pPr>
        <w:tabs>
          <w:tab w:val="left" w:pos="12045"/>
        </w:tabs>
        <w:suppressAutoHyphens w:val="0"/>
        <w:jc w:val="both"/>
        <w:rPr>
          <w:rFonts w:eastAsia="Times New Roman"/>
          <w:szCs w:val="24"/>
        </w:rPr>
      </w:pPr>
    </w:p>
    <w:p w14:paraId="0C77A74C" w14:textId="40883F41" w:rsidR="007A228A" w:rsidRPr="007A228A" w:rsidRDefault="00997D2E" w:rsidP="007A228A">
      <w:pPr>
        <w:suppressAutoHyphens w:val="0"/>
        <w:jc w:val="both"/>
        <w:rPr>
          <w:rFonts w:eastAsia="Times New Roman"/>
          <w:szCs w:val="24"/>
        </w:rPr>
      </w:pPr>
      <w:r>
        <w:rPr>
          <w:rFonts w:eastAsia="Times New Roman"/>
          <w:szCs w:val="24"/>
        </w:rPr>
        <w:tab/>
      </w:r>
      <w:r>
        <w:rPr>
          <w:rFonts w:eastAsia="Times New Roman"/>
          <w:szCs w:val="24"/>
        </w:rPr>
        <w:tab/>
      </w:r>
      <w:r>
        <w:rPr>
          <w:rFonts w:eastAsia="Times New Roman"/>
          <w:szCs w:val="24"/>
        </w:rPr>
        <w:tab/>
      </w:r>
      <w:r>
        <w:rPr>
          <w:rFonts w:eastAsia="Times New Roman"/>
          <w:szCs w:val="24"/>
        </w:rPr>
        <w:tab/>
      </w:r>
      <w:r>
        <w:rPr>
          <w:rFonts w:eastAsia="Times New Roman"/>
          <w:szCs w:val="24"/>
        </w:rPr>
        <w:tab/>
      </w:r>
      <w:r w:rsidR="007A228A" w:rsidRPr="007A228A">
        <w:rPr>
          <w:rFonts w:eastAsia="Times New Roman"/>
          <w:szCs w:val="24"/>
        </w:rPr>
        <w:tab/>
      </w:r>
      <w:r w:rsidR="007A228A" w:rsidRPr="007A228A">
        <w:rPr>
          <w:rFonts w:eastAsia="Times New Roman"/>
          <w:szCs w:val="24"/>
        </w:rPr>
        <w:tab/>
        <w:t>By: ____________________________</w:t>
      </w:r>
    </w:p>
    <w:p w14:paraId="0C77A74D" w14:textId="77777777" w:rsidR="007A228A" w:rsidRPr="007A228A" w:rsidRDefault="007A228A" w:rsidP="007A228A">
      <w:pPr>
        <w:suppressAutoHyphens w:val="0"/>
        <w:ind w:left="5040"/>
        <w:jc w:val="both"/>
        <w:rPr>
          <w:rFonts w:eastAsia="Times New Roman"/>
          <w:szCs w:val="24"/>
        </w:rPr>
      </w:pPr>
      <w:r w:rsidRPr="007A228A">
        <w:rPr>
          <w:rFonts w:eastAsia="Times New Roman"/>
          <w:szCs w:val="24"/>
        </w:rPr>
        <w:t xml:space="preserve">      Kronick Moskovitz Tiedemann &amp; Girard,   </w:t>
      </w:r>
    </w:p>
    <w:p w14:paraId="0C77A74E" w14:textId="77777777" w:rsidR="007A228A" w:rsidRPr="007A228A" w:rsidRDefault="007A228A" w:rsidP="007A228A">
      <w:pPr>
        <w:suppressAutoHyphens w:val="0"/>
        <w:ind w:left="5040"/>
        <w:jc w:val="both"/>
        <w:rPr>
          <w:rFonts w:eastAsia="Times New Roman"/>
          <w:szCs w:val="24"/>
        </w:rPr>
      </w:pPr>
      <w:r w:rsidRPr="007A228A">
        <w:rPr>
          <w:rFonts w:eastAsia="Times New Roman"/>
          <w:szCs w:val="24"/>
        </w:rPr>
        <w:t xml:space="preserve">      Consortium Legal Counsel</w:t>
      </w:r>
      <w:bookmarkEnd w:id="1"/>
    </w:p>
    <w:p w14:paraId="0C77A74F" w14:textId="77777777" w:rsidR="007A228A" w:rsidRPr="007A228A" w:rsidRDefault="007A228A" w:rsidP="007A228A">
      <w:pPr>
        <w:suppressAutoHyphens w:val="0"/>
        <w:spacing w:before="240"/>
        <w:jc w:val="both"/>
        <w:rPr>
          <w:rFonts w:eastAsia="Times New Roman"/>
          <w:szCs w:val="24"/>
        </w:rPr>
      </w:pPr>
    </w:p>
    <w:p w14:paraId="0C77A750" w14:textId="77777777" w:rsidR="007A228A" w:rsidRPr="007A228A" w:rsidRDefault="007A228A" w:rsidP="007A228A">
      <w:pPr>
        <w:suppressAutoHyphens w:val="0"/>
        <w:jc w:val="both"/>
        <w:rPr>
          <w:rFonts w:eastAsia="Times New Roman"/>
          <w:szCs w:val="24"/>
        </w:rPr>
      </w:pPr>
      <w:r w:rsidRPr="007A228A">
        <w:rPr>
          <w:rFonts w:eastAsia="Times New Roman"/>
          <w:szCs w:val="24"/>
        </w:rPr>
        <w:tab/>
      </w:r>
      <w:r w:rsidRPr="007A228A">
        <w:rPr>
          <w:rFonts w:eastAsia="Times New Roman"/>
          <w:szCs w:val="24"/>
        </w:rPr>
        <w:tab/>
      </w:r>
      <w:r w:rsidRPr="007A228A">
        <w:rPr>
          <w:rFonts w:eastAsia="Times New Roman"/>
          <w:szCs w:val="24"/>
        </w:rPr>
        <w:tab/>
      </w:r>
      <w:r w:rsidRPr="007A228A">
        <w:rPr>
          <w:rFonts w:eastAsia="Times New Roman"/>
          <w:szCs w:val="24"/>
        </w:rPr>
        <w:tab/>
      </w:r>
      <w:r w:rsidRPr="007A228A">
        <w:rPr>
          <w:rFonts w:eastAsia="Times New Roman"/>
          <w:szCs w:val="24"/>
        </w:rPr>
        <w:tab/>
      </w:r>
      <w:r w:rsidRPr="007A228A">
        <w:rPr>
          <w:rFonts w:eastAsia="Times New Roman"/>
          <w:szCs w:val="24"/>
        </w:rPr>
        <w:tab/>
      </w:r>
      <w:r w:rsidRPr="007A228A">
        <w:rPr>
          <w:rFonts w:eastAsia="Times New Roman"/>
          <w:szCs w:val="24"/>
        </w:rPr>
        <w:tab/>
        <w:t>By: _____________________________</w:t>
      </w:r>
    </w:p>
    <w:p w14:paraId="0C77A751" w14:textId="77777777" w:rsidR="007A228A" w:rsidRPr="007A228A" w:rsidRDefault="007A228A" w:rsidP="007A228A">
      <w:pPr>
        <w:suppressAutoHyphens w:val="0"/>
        <w:jc w:val="both"/>
        <w:rPr>
          <w:rFonts w:eastAsia="Times New Roman"/>
          <w:szCs w:val="24"/>
        </w:rPr>
      </w:pPr>
      <w:r w:rsidRPr="007A228A">
        <w:rPr>
          <w:rFonts w:eastAsia="Times New Roman"/>
          <w:szCs w:val="24"/>
        </w:rPr>
        <w:tab/>
      </w:r>
      <w:r w:rsidRPr="007A228A">
        <w:rPr>
          <w:rFonts w:eastAsia="Times New Roman"/>
          <w:szCs w:val="24"/>
        </w:rPr>
        <w:tab/>
      </w:r>
      <w:r w:rsidRPr="007A228A">
        <w:rPr>
          <w:rFonts w:eastAsia="Times New Roman"/>
          <w:szCs w:val="24"/>
        </w:rPr>
        <w:tab/>
      </w:r>
      <w:r w:rsidRPr="007A228A">
        <w:rPr>
          <w:rFonts w:eastAsia="Times New Roman"/>
          <w:szCs w:val="24"/>
        </w:rPr>
        <w:tab/>
      </w:r>
      <w:r w:rsidRPr="007A228A">
        <w:rPr>
          <w:rFonts w:eastAsia="Times New Roman"/>
          <w:szCs w:val="24"/>
        </w:rPr>
        <w:tab/>
      </w:r>
      <w:r w:rsidRPr="007A228A">
        <w:rPr>
          <w:rFonts w:eastAsia="Times New Roman"/>
          <w:szCs w:val="24"/>
        </w:rPr>
        <w:tab/>
      </w:r>
      <w:r w:rsidRPr="007A228A">
        <w:rPr>
          <w:rFonts w:eastAsia="Times New Roman"/>
          <w:szCs w:val="24"/>
        </w:rPr>
        <w:tab/>
        <w:t xml:space="preserve">       John Boule, Consortium Executive </w:t>
      </w:r>
    </w:p>
    <w:p w14:paraId="0C77A752" w14:textId="77777777" w:rsidR="007A228A" w:rsidRPr="007A228A" w:rsidRDefault="007A228A" w:rsidP="007A228A">
      <w:pPr>
        <w:suppressAutoHyphens w:val="0"/>
        <w:jc w:val="both"/>
        <w:rPr>
          <w:rFonts w:eastAsia="Times New Roman"/>
          <w:szCs w:val="24"/>
        </w:rPr>
      </w:pPr>
      <w:r w:rsidRPr="007A228A">
        <w:rPr>
          <w:rFonts w:eastAsia="Times New Roman"/>
          <w:szCs w:val="24"/>
        </w:rPr>
        <w:t xml:space="preserve">                                                                                           Director</w:t>
      </w:r>
    </w:p>
    <w:p w14:paraId="0C77A753" w14:textId="77777777" w:rsidR="007A228A" w:rsidRPr="007A228A" w:rsidRDefault="007A228A" w:rsidP="007A228A">
      <w:pPr>
        <w:tabs>
          <w:tab w:val="left" w:pos="540"/>
        </w:tabs>
        <w:suppressAutoHyphens w:val="0"/>
        <w:jc w:val="both"/>
        <w:rPr>
          <w:rFonts w:eastAsia="Times New Roman"/>
          <w:b/>
          <w:szCs w:val="24"/>
          <w:u w:val="single"/>
        </w:rPr>
      </w:pPr>
    </w:p>
    <w:p w14:paraId="0C77A754" w14:textId="77777777" w:rsidR="007A228A" w:rsidRDefault="007A228A" w:rsidP="007A228A">
      <w:pPr>
        <w:pStyle w:val="10sp05"/>
        <w:ind w:firstLine="0"/>
      </w:pPr>
    </w:p>
    <w:sectPr w:rsidR="007A228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23F790" w14:textId="77777777" w:rsidR="00A87348" w:rsidRDefault="00A87348" w:rsidP="00FC3907">
      <w:r>
        <w:separator/>
      </w:r>
    </w:p>
  </w:endnote>
  <w:endnote w:type="continuationSeparator" w:id="0">
    <w:p w14:paraId="0F2E632A" w14:textId="77777777" w:rsidR="00A87348" w:rsidRDefault="00A87348" w:rsidP="00FC39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7A75B" w14:textId="77777777" w:rsidR="00EF3C49" w:rsidRDefault="00EF3C4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7A75C" w14:textId="77777777" w:rsidR="00EF3C49" w:rsidRDefault="00EF3C4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7A75E" w14:textId="77777777" w:rsidR="00EF3C49" w:rsidRDefault="00EF3C4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A3A59" w14:textId="77777777" w:rsidR="00A87348" w:rsidRDefault="00A87348" w:rsidP="00FC3907">
      <w:r>
        <w:separator/>
      </w:r>
    </w:p>
  </w:footnote>
  <w:footnote w:type="continuationSeparator" w:id="0">
    <w:p w14:paraId="437E0AA4" w14:textId="77777777" w:rsidR="00A87348" w:rsidRDefault="00A87348" w:rsidP="00FC39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7A759" w14:textId="77777777" w:rsidR="00EF3C49" w:rsidRDefault="00EF3C4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7A75A" w14:textId="77777777" w:rsidR="00EF3C49" w:rsidRDefault="00EF3C4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7A75D" w14:textId="77777777" w:rsidR="00EF3C49" w:rsidRDefault="00EF3C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584E930"/>
    <w:lvl w:ilvl="0">
      <w:start w:val="1"/>
      <w:numFmt w:val="bullet"/>
      <w:pStyle w:val="ListBullet5"/>
      <w:lvlText w:val=""/>
      <w:lvlJc w:val="left"/>
      <w:pPr>
        <w:tabs>
          <w:tab w:val="num" w:pos="720"/>
        </w:tabs>
        <w:ind w:left="3600" w:hanging="720"/>
      </w:pPr>
      <w:rPr>
        <w:rFonts w:ascii="Symbol" w:hAnsi="Symbol" w:hint="default"/>
      </w:rPr>
    </w:lvl>
  </w:abstractNum>
  <w:abstractNum w:abstractNumId="1" w15:restartNumberingAfterBreak="0">
    <w:nsid w:val="FFFFFF81"/>
    <w:multiLevelType w:val="singleLevel"/>
    <w:tmpl w:val="E682D104"/>
    <w:lvl w:ilvl="0">
      <w:start w:val="1"/>
      <w:numFmt w:val="bullet"/>
      <w:pStyle w:val="ListBullet4"/>
      <w:lvlText w:val=""/>
      <w:lvlJc w:val="left"/>
      <w:pPr>
        <w:tabs>
          <w:tab w:val="num" w:pos="720"/>
        </w:tabs>
        <w:ind w:left="2880" w:hanging="720"/>
      </w:pPr>
      <w:rPr>
        <w:rFonts w:ascii="Symbol" w:hAnsi="Symbol" w:hint="default"/>
      </w:rPr>
    </w:lvl>
  </w:abstractNum>
  <w:abstractNum w:abstractNumId="2" w15:restartNumberingAfterBreak="0">
    <w:nsid w:val="FFFFFF82"/>
    <w:multiLevelType w:val="singleLevel"/>
    <w:tmpl w:val="892604E0"/>
    <w:lvl w:ilvl="0">
      <w:start w:val="1"/>
      <w:numFmt w:val="bullet"/>
      <w:pStyle w:val="ListBullet3"/>
      <w:lvlText w:val=""/>
      <w:lvlJc w:val="left"/>
      <w:pPr>
        <w:tabs>
          <w:tab w:val="num" w:pos="720"/>
        </w:tabs>
        <w:ind w:left="2160" w:hanging="720"/>
      </w:pPr>
      <w:rPr>
        <w:rFonts w:ascii="Symbol" w:hAnsi="Symbol" w:hint="default"/>
      </w:rPr>
    </w:lvl>
  </w:abstractNum>
  <w:abstractNum w:abstractNumId="3" w15:restartNumberingAfterBreak="0">
    <w:nsid w:val="FFFFFF83"/>
    <w:multiLevelType w:val="singleLevel"/>
    <w:tmpl w:val="55448796"/>
    <w:lvl w:ilvl="0">
      <w:start w:val="1"/>
      <w:numFmt w:val="bullet"/>
      <w:pStyle w:val="ListBullet2"/>
      <w:lvlText w:val=""/>
      <w:lvlJc w:val="left"/>
      <w:pPr>
        <w:tabs>
          <w:tab w:val="num" w:pos="720"/>
        </w:tabs>
        <w:ind w:left="1440" w:hanging="720"/>
      </w:pPr>
      <w:rPr>
        <w:rFonts w:ascii="Symbol" w:hAnsi="Symbol" w:hint="default"/>
      </w:rPr>
    </w:lvl>
  </w:abstractNum>
  <w:abstractNum w:abstractNumId="4" w15:restartNumberingAfterBreak="0">
    <w:nsid w:val="FFFFFF89"/>
    <w:multiLevelType w:val="singleLevel"/>
    <w:tmpl w:val="A09E3C6A"/>
    <w:lvl w:ilvl="0">
      <w:start w:val="1"/>
      <w:numFmt w:val="bullet"/>
      <w:pStyle w:val="ListBullet"/>
      <w:lvlText w:val=""/>
      <w:lvlJc w:val="left"/>
      <w:pPr>
        <w:tabs>
          <w:tab w:val="num" w:pos="720"/>
        </w:tabs>
        <w:ind w:left="720" w:hanging="720"/>
      </w:pPr>
      <w:rPr>
        <w:rFonts w:ascii="Symbol" w:hAnsi="Symbol" w:hint="default"/>
      </w:rPr>
    </w:lvl>
  </w:abstractNum>
  <w:abstractNum w:abstractNumId="5" w15:restartNumberingAfterBreak="0">
    <w:nsid w:val="37394403"/>
    <w:multiLevelType w:val="hybridMultilevel"/>
    <w:tmpl w:val="EA9C2A94"/>
    <w:lvl w:ilvl="0" w:tplc="E6246F80">
      <w:start w:val="1"/>
      <w:numFmt w:val="bullet"/>
      <w:lvlRestart w:val="0"/>
      <w:pStyle w:val="Bullets0"/>
      <w:lvlText w:val="•"/>
      <w:lvlJc w:val="left"/>
      <w:pPr>
        <w:tabs>
          <w:tab w:val="num" w:pos="720"/>
        </w:tabs>
        <w:ind w:left="720" w:hanging="72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4056403"/>
    <w:multiLevelType w:val="multilevel"/>
    <w:tmpl w:val="54E68680"/>
    <w:name w:val="CalACES11"/>
    <w:lvl w:ilvl="0">
      <w:start w:val="1"/>
      <w:numFmt w:val="decimal"/>
      <w:lvlRestart w:val="0"/>
      <w:pStyle w:val="Level1"/>
      <w:lvlText w:val="%1."/>
      <w:lvlJc w:val="left"/>
      <w:pPr>
        <w:tabs>
          <w:tab w:val="num" w:pos="720"/>
        </w:tabs>
        <w:ind w:left="720" w:hanging="720"/>
      </w:pPr>
      <w:rPr>
        <w:b/>
        <w:i w:val="0"/>
        <w:caps w:val="0"/>
        <w:u w:val="none"/>
      </w:rPr>
    </w:lvl>
    <w:lvl w:ilvl="1">
      <w:start w:val="1"/>
      <w:numFmt w:val="decimal"/>
      <w:pStyle w:val="Level2"/>
      <w:isLgl/>
      <w:lvlText w:val="%1.%2"/>
      <w:lvlJc w:val="left"/>
      <w:pPr>
        <w:tabs>
          <w:tab w:val="num" w:pos="1440"/>
        </w:tabs>
        <w:ind w:left="1440" w:hanging="720"/>
      </w:pPr>
      <w:rPr>
        <w:b/>
        <w:i w:val="0"/>
        <w:caps w:val="0"/>
        <w:u w:val="none"/>
      </w:rPr>
    </w:lvl>
    <w:lvl w:ilvl="2">
      <w:start w:val="1"/>
      <w:numFmt w:val="decimal"/>
      <w:pStyle w:val="Level3"/>
      <w:isLgl/>
      <w:lvlText w:val="%1.%2.%3"/>
      <w:lvlJc w:val="left"/>
      <w:pPr>
        <w:tabs>
          <w:tab w:val="num" w:pos="2070"/>
        </w:tabs>
        <w:ind w:left="1350" w:firstLine="0"/>
      </w:pPr>
      <w:rPr>
        <w:b/>
        <w:i w:val="0"/>
        <w:caps w:val="0"/>
        <w:u w:val="none"/>
      </w:rPr>
    </w:lvl>
    <w:lvl w:ilvl="3">
      <w:start w:val="1"/>
      <w:numFmt w:val="lowerRoman"/>
      <w:pStyle w:val="Level4"/>
      <w:lvlText w:val="%4."/>
      <w:lvlJc w:val="left"/>
      <w:pPr>
        <w:tabs>
          <w:tab w:val="num" w:pos="2880"/>
        </w:tabs>
        <w:ind w:left="0" w:firstLine="2160"/>
      </w:pPr>
      <w:rPr>
        <w:b w:val="0"/>
        <w:i w:val="0"/>
        <w:caps w:val="0"/>
        <w:u w:val="none"/>
      </w:rPr>
    </w:lvl>
    <w:lvl w:ilvl="4">
      <w:start w:val="1"/>
      <w:numFmt w:val="decimal"/>
      <w:pStyle w:val="Level5"/>
      <w:lvlText w:val="(%5)"/>
      <w:lvlJc w:val="left"/>
      <w:pPr>
        <w:tabs>
          <w:tab w:val="num" w:pos="3600"/>
        </w:tabs>
        <w:ind w:left="0" w:firstLine="2880"/>
      </w:pPr>
      <w:rPr>
        <w:b w:val="0"/>
        <w:i w:val="0"/>
        <w:caps w:val="0"/>
        <w:u w:val="none"/>
      </w:rPr>
    </w:lvl>
    <w:lvl w:ilvl="5">
      <w:start w:val="1"/>
      <w:numFmt w:val="upperLetter"/>
      <w:pStyle w:val="Level6"/>
      <w:lvlText w:val="(%6)"/>
      <w:lvlJc w:val="left"/>
      <w:pPr>
        <w:tabs>
          <w:tab w:val="num" w:pos="4320"/>
        </w:tabs>
        <w:ind w:left="0" w:firstLine="3600"/>
      </w:pPr>
      <w:rPr>
        <w:b w:val="0"/>
        <w:i w:val="0"/>
        <w:caps w:val="0"/>
        <w:u w:val="none"/>
      </w:rPr>
    </w:lvl>
    <w:lvl w:ilvl="6">
      <w:start w:val="1"/>
      <w:numFmt w:val="lowerLetter"/>
      <w:pStyle w:val="Level7"/>
      <w:lvlText w:val="%7)"/>
      <w:lvlJc w:val="left"/>
      <w:pPr>
        <w:tabs>
          <w:tab w:val="num" w:pos="5040"/>
        </w:tabs>
        <w:ind w:left="0" w:firstLine="4320"/>
      </w:pPr>
      <w:rPr>
        <w:b w:val="0"/>
        <w:i w:val="0"/>
        <w:caps w:val="0"/>
        <w:u w:val="none"/>
      </w:rPr>
    </w:lvl>
    <w:lvl w:ilvl="7">
      <w:start w:val="1"/>
      <w:numFmt w:val="lowerRoman"/>
      <w:pStyle w:val="Level8"/>
      <w:lvlText w:val="%8)"/>
      <w:lvlJc w:val="left"/>
      <w:pPr>
        <w:tabs>
          <w:tab w:val="num" w:pos="5760"/>
        </w:tabs>
        <w:ind w:left="0" w:firstLine="5040"/>
      </w:pPr>
      <w:rPr>
        <w:b w:val="0"/>
        <w:i w:val="0"/>
        <w:caps w:val="0"/>
        <w:u w:val="none"/>
      </w:rPr>
    </w:lvl>
    <w:lvl w:ilvl="8">
      <w:start w:val="1"/>
      <w:numFmt w:val="decimal"/>
      <w:pStyle w:val="Level9"/>
      <w:lvlText w:val="%9)"/>
      <w:lvlJc w:val="left"/>
      <w:pPr>
        <w:tabs>
          <w:tab w:val="num" w:pos="6480"/>
        </w:tabs>
        <w:ind w:left="0" w:firstLine="5760"/>
      </w:pPr>
      <w:rPr>
        <w:b w:val="0"/>
        <w:i w:val="0"/>
        <w:caps w:val="0"/>
        <w:color w:val="000000"/>
        <w:u w:val="none"/>
      </w:rPr>
    </w:lvl>
  </w:abstractNum>
  <w:num w:numId="1">
    <w:abstractNumId w:val="5"/>
  </w:num>
  <w:num w:numId="2">
    <w:abstractNumId w:val="4"/>
  </w:num>
  <w:num w:numId="3">
    <w:abstractNumId w:val="4"/>
  </w:num>
  <w:num w:numId="4">
    <w:abstractNumId w:val="3"/>
  </w:num>
  <w:num w:numId="5">
    <w:abstractNumId w:val="3"/>
  </w:num>
  <w:num w:numId="6">
    <w:abstractNumId w:val="2"/>
  </w:num>
  <w:num w:numId="7">
    <w:abstractNumId w:val="2"/>
  </w:num>
  <w:num w:numId="8">
    <w:abstractNumId w:val="1"/>
  </w:num>
  <w:num w:numId="9">
    <w:abstractNumId w:val="1"/>
  </w:num>
  <w:num w:numId="10">
    <w:abstractNumId w:val="0"/>
  </w:num>
  <w:num w:numId="11">
    <w:abstractNumId w:val="0"/>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GrammaticalErrors/>
  <w:proofState w:grammar="clean"/>
  <w:defaultTabStop w:val="720"/>
  <w:clickAndTypeStyle w:val="Normal0"/>
  <w:characterSpacingControl w:val="doNotCompres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ccname" w:val="C:\NRPortbl\IMANAGE\DWT1\1991438_1.docx"/>
  </w:docVars>
  <w:rsids>
    <w:rsidRoot w:val="001F51A0"/>
    <w:rsid w:val="00017254"/>
    <w:rsid w:val="000376CE"/>
    <w:rsid w:val="0005380F"/>
    <w:rsid w:val="000577C7"/>
    <w:rsid w:val="00096B9C"/>
    <w:rsid w:val="000A382C"/>
    <w:rsid w:val="000B0915"/>
    <w:rsid w:val="000F261A"/>
    <w:rsid w:val="000F30CA"/>
    <w:rsid w:val="000F7910"/>
    <w:rsid w:val="00104707"/>
    <w:rsid w:val="00112D5F"/>
    <w:rsid w:val="00115F7D"/>
    <w:rsid w:val="00123136"/>
    <w:rsid w:val="001255DD"/>
    <w:rsid w:val="00137065"/>
    <w:rsid w:val="0015378D"/>
    <w:rsid w:val="0018025F"/>
    <w:rsid w:val="001D3297"/>
    <w:rsid w:val="001F51A0"/>
    <w:rsid w:val="0021369D"/>
    <w:rsid w:val="0023715A"/>
    <w:rsid w:val="0026357E"/>
    <w:rsid w:val="00280B93"/>
    <w:rsid w:val="002948BD"/>
    <w:rsid w:val="002A7657"/>
    <w:rsid w:val="002C679E"/>
    <w:rsid w:val="002F7C67"/>
    <w:rsid w:val="00305489"/>
    <w:rsid w:val="00306B03"/>
    <w:rsid w:val="00314329"/>
    <w:rsid w:val="00327FD8"/>
    <w:rsid w:val="00367B06"/>
    <w:rsid w:val="0037562B"/>
    <w:rsid w:val="00376264"/>
    <w:rsid w:val="00385E10"/>
    <w:rsid w:val="00387F2E"/>
    <w:rsid w:val="00407716"/>
    <w:rsid w:val="004347FA"/>
    <w:rsid w:val="00443C38"/>
    <w:rsid w:val="00455739"/>
    <w:rsid w:val="00472B26"/>
    <w:rsid w:val="004B7A0D"/>
    <w:rsid w:val="004D7910"/>
    <w:rsid w:val="004F4B26"/>
    <w:rsid w:val="004F5DA3"/>
    <w:rsid w:val="004F67EC"/>
    <w:rsid w:val="005130E3"/>
    <w:rsid w:val="00524A57"/>
    <w:rsid w:val="005342BD"/>
    <w:rsid w:val="00536354"/>
    <w:rsid w:val="005445D5"/>
    <w:rsid w:val="005A0351"/>
    <w:rsid w:val="005A0A48"/>
    <w:rsid w:val="005A6BFA"/>
    <w:rsid w:val="005B08DC"/>
    <w:rsid w:val="005E3F0A"/>
    <w:rsid w:val="005F3316"/>
    <w:rsid w:val="005F5D0E"/>
    <w:rsid w:val="0061672C"/>
    <w:rsid w:val="00620270"/>
    <w:rsid w:val="00640FF9"/>
    <w:rsid w:val="00660AC5"/>
    <w:rsid w:val="006664AC"/>
    <w:rsid w:val="006728D3"/>
    <w:rsid w:val="00685866"/>
    <w:rsid w:val="00685AAF"/>
    <w:rsid w:val="006A0245"/>
    <w:rsid w:val="006B088B"/>
    <w:rsid w:val="006E544D"/>
    <w:rsid w:val="006E5941"/>
    <w:rsid w:val="006F064B"/>
    <w:rsid w:val="00700E92"/>
    <w:rsid w:val="00703D85"/>
    <w:rsid w:val="0073390E"/>
    <w:rsid w:val="00737933"/>
    <w:rsid w:val="00751833"/>
    <w:rsid w:val="00752B2D"/>
    <w:rsid w:val="00784DE2"/>
    <w:rsid w:val="0079530A"/>
    <w:rsid w:val="007A0E9B"/>
    <w:rsid w:val="007A228A"/>
    <w:rsid w:val="007B0E54"/>
    <w:rsid w:val="008134DE"/>
    <w:rsid w:val="00816550"/>
    <w:rsid w:val="00830ED8"/>
    <w:rsid w:val="00835AD6"/>
    <w:rsid w:val="00850A44"/>
    <w:rsid w:val="00870BED"/>
    <w:rsid w:val="00877F5F"/>
    <w:rsid w:val="008961DE"/>
    <w:rsid w:val="008B4878"/>
    <w:rsid w:val="008B730B"/>
    <w:rsid w:val="008C4795"/>
    <w:rsid w:val="008D346A"/>
    <w:rsid w:val="008D663E"/>
    <w:rsid w:val="008E1CAE"/>
    <w:rsid w:val="00904C7F"/>
    <w:rsid w:val="00907FA5"/>
    <w:rsid w:val="00912BAC"/>
    <w:rsid w:val="00923DFB"/>
    <w:rsid w:val="009411E2"/>
    <w:rsid w:val="009431B1"/>
    <w:rsid w:val="009816CA"/>
    <w:rsid w:val="0098283A"/>
    <w:rsid w:val="00982B4E"/>
    <w:rsid w:val="009854C4"/>
    <w:rsid w:val="00997D2E"/>
    <w:rsid w:val="009A3974"/>
    <w:rsid w:val="009A5089"/>
    <w:rsid w:val="009A57F2"/>
    <w:rsid w:val="009B1678"/>
    <w:rsid w:val="009C4D2A"/>
    <w:rsid w:val="009C6B9B"/>
    <w:rsid w:val="009D427B"/>
    <w:rsid w:val="009D6C26"/>
    <w:rsid w:val="009F2011"/>
    <w:rsid w:val="009F4F41"/>
    <w:rsid w:val="00A16DAD"/>
    <w:rsid w:val="00A268EF"/>
    <w:rsid w:val="00A61DAA"/>
    <w:rsid w:val="00A7204A"/>
    <w:rsid w:val="00A85E61"/>
    <w:rsid w:val="00A87348"/>
    <w:rsid w:val="00AC0FC8"/>
    <w:rsid w:val="00AD4611"/>
    <w:rsid w:val="00B12DD8"/>
    <w:rsid w:val="00B2530E"/>
    <w:rsid w:val="00B36427"/>
    <w:rsid w:val="00B772B5"/>
    <w:rsid w:val="00BA7160"/>
    <w:rsid w:val="00BC6D2F"/>
    <w:rsid w:val="00BD1F88"/>
    <w:rsid w:val="00BD59CD"/>
    <w:rsid w:val="00BE44C8"/>
    <w:rsid w:val="00C0008F"/>
    <w:rsid w:val="00C02316"/>
    <w:rsid w:val="00C21664"/>
    <w:rsid w:val="00C25368"/>
    <w:rsid w:val="00C42489"/>
    <w:rsid w:val="00C71516"/>
    <w:rsid w:val="00C82FE9"/>
    <w:rsid w:val="00C971FD"/>
    <w:rsid w:val="00CB0A0D"/>
    <w:rsid w:val="00CB4446"/>
    <w:rsid w:val="00CB5ACC"/>
    <w:rsid w:val="00CC11B1"/>
    <w:rsid w:val="00CC2690"/>
    <w:rsid w:val="00CE3549"/>
    <w:rsid w:val="00CE482D"/>
    <w:rsid w:val="00CE6565"/>
    <w:rsid w:val="00D019AA"/>
    <w:rsid w:val="00D05B08"/>
    <w:rsid w:val="00D33F63"/>
    <w:rsid w:val="00D4493C"/>
    <w:rsid w:val="00D50EDE"/>
    <w:rsid w:val="00D7233F"/>
    <w:rsid w:val="00D7490B"/>
    <w:rsid w:val="00D80913"/>
    <w:rsid w:val="00D85D37"/>
    <w:rsid w:val="00D96BAC"/>
    <w:rsid w:val="00DB6B9E"/>
    <w:rsid w:val="00DD46FD"/>
    <w:rsid w:val="00DF5514"/>
    <w:rsid w:val="00E3419B"/>
    <w:rsid w:val="00E5223F"/>
    <w:rsid w:val="00E60543"/>
    <w:rsid w:val="00E65DAF"/>
    <w:rsid w:val="00E67AB7"/>
    <w:rsid w:val="00E70BB8"/>
    <w:rsid w:val="00E727A4"/>
    <w:rsid w:val="00E81F69"/>
    <w:rsid w:val="00EA05AE"/>
    <w:rsid w:val="00EC48AE"/>
    <w:rsid w:val="00EE49D0"/>
    <w:rsid w:val="00EE4DB2"/>
    <w:rsid w:val="00EF3C49"/>
    <w:rsid w:val="00F13965"/>
    <w:rsid w:val="00F166D4"/>
    <w:rsid w:val="00F45027"/>
    <w:rsid w:val="00F774CC"/>
    <w:rsid w:val="00F91523"/>
    <w:rsid w:val="00FA481C"/>
    <w:rsid w:val="00FB3011"/>
    <w:rsid w:val="00FB41F4"/>
    <w:rsid w:val="00FB52F8"/>
    <w:rsid w:val="00FC3907"/>
    <w:rsid w:val="00FD60A2"/>
    <w:rsid w:val="00FF6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7A711"/>
  <w15:chartTrackingRefBased/>
  <w15:docId w15:val="{68D125A9-D70C-4115-9EFB-FE836C915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715A"/>
    <w:pPr>
      <w:suppressAutoHyphens/>
      <w:spacing w:after="0" w:line="240" w:lineRule="auto"/>
    </w:pPr>
    <w:rPr>
      <w:rFonts w:ascii="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73390E"/>
    <w:pPr>
      <w:suppressAutoHyphens/>
      <w:spacing w:after="0" w:line="240" w:lineRule="auto"/>
    </w:pPr>
    <w:rPr>
      <w:rFonts w:ascii="Arial" w:eastAsia="SimSun" w:hAnsi="Arial" w:cs="Arial"/>
      <w:szCs w:val="20"/>
    </w:rPr>
  </w:style>
  <w:style w:type="paragraph" w:customStyle="1" w:styleId="10sp0">
    <w:name w:val="_1.0sp 0&quot;"/>
    <w:basedOn w:val="Normal0"/>
    <w:rsid w:val="0073390E"/>
    <w:pPr>
      <w:spacing w:after="240"/>
    </w:pPr>
  </w:style>
  <w:style w:type="paragraph" w:customStyle="1" w:styleId="10sp0nospaceafter">
    <w:name w:val="_1.0sp 0&quot; (no space after)"/>
    <w:basedOn w:val="Normal0"/>
    <w:rsid w:val="0073390E"/>
  </w:style>
  <w:style w:type="paragraph" w:customStyle="1" w:styleId="10sp05">
    <w:name w:val="_1.0sp 0.5&quot;"/>
    <w:basedOn w:val="Normal0"/>
    <w:rsid w:val="0073390E"/>
    <w:pPr>
      <w:spacing w:after="240"/>
      <w:ind w:firstLine="720"/>
    </w:pPr>
  </w:style>
  <w:style w:type="paragraph" w:customStyle="1" w:styleId="10sp1">
    <w:name w:val="_1.0sp 1&quot;"/>
    <w:basedOn w:val="Normal0"/>
    <w:rsid w:val="0073390E"/>
    <w:pPr>
      <w:spacing w:after="240"/>
      <w:ind w:firstLine="1440"/>
    </w:pPr>
  </w:style>
  <w:style w:type="paragraph" w:customStyle="1" w:styleId="10sp15">
    <w:name w:val="_1.0sp 1.5&quot;"/>
    <w:basedOn w:val="Normal0"/>
    <w:rsid w:val="0073390E"/>
    <w:pPr>
      <w:spacing w:after="240"/>
      <w:ind w:firstLine="2160"/>
    </w:pPr>
  </w:style>
  <w:style w:type="paragraph" w:customStyle="1" w:styleId="10sp2">
    <w:name w:val="_1.0sp 2&quot;"/>
    <w:basedOn w:val="Normal0"/>
    <w:qFormat/>
    <w:rsid w:val="0073390E"/>
    <w:pPr>
      <w:spacing w:after="240"/>
      <w:ind w:firstLine="2880"/>
    </w:pPr>
  </w:style>
  <w:style w:type="paragraph" w:customStyle="1" w:styleId="10spCentered">
    <w:name w:val="_1.0sp Centered"/>
    <w:basedOn w:val="Normal0"/>
    <w:rsid w:val="0073390E"/>
    <w:pPr>
      <w:spacing w:after="240"/>
      <w:jc w:val="center"/>
    </w:pPr>
  </w:style>
  <w:style w:type="paragraph" w:customStyle="1" w:styleId="10spCenterednospaceafter">
    <w:name w:val="_1.0sp Centered (no space after)"/>
    <w:basedOn w:val="Normal0"/>
    <w:rsid w:val="0073390E"/>
    <w:pPr>
      <w:jc w:val="center"/>
    </w:pPr>
  </w:style>
  <w:style w:type="paragraph" w:customStyle="1" w:styleId="10spHanging05">
    <w:name w:val="_1.0sp Hanging 0.5&quot;"/>
    <w:basedOn w:val="Normal0"/>
    <w:rsid w:val="0073390E"/>
    <w:pPr>
      <w:spacing w:after="240"/>
      <w:ind w:left="720" w:hanging="720"/>
    </w:pPr>
  </w:style>
  <w:style w:type="paragraph" w:customStyle="1" w:styleId="10spHanging05nospaceafter">
    <w:name w:val="_1.0sp Hanging 0.5&quot; (no space after)"/>
    <w:basedOn w:val="Normal0"/>
    <w:rsid w:val="0073390E"/>
    <w:pPr>
      <w:ind w:left="720" w:hanging="720"/>
    </w:pPr>
  </w:style>
  <w:style w:type="paragraph" w:customStyle="1" w:styleId="10spHanging1">
    <w:name w:val="_1.0sp Hanging 1&quot;"/>
    <w:basedOn w:val="Normal0"/>
    <w:rsid w:val="0073390E"/>
    <w:pPr>
      <w:spacing w:after="240"/>
      <w:ind w:left="1440" w:hanging="720"/>
    </w:pPr>
  </w:style>
  <w:style w:type="paragraph" w:customStyle="1" w:styleId="10spHanging15">
    <w:name w:val="_1.0sp Hanging 1.5&quot;"/>
    <w:basedOn w:val="Normal0"/>
    <w:rsid w:val="0073390E"/>
    <w:pPr>
      <w:spacing w:after="240"/>
      <w:ind w:left="2160" w:hanging="720"/>
    </w:pPr>
  </w:style>
  <w:style w:type="paragraph" w:customStyle="1" w:styleId="10spHanging2">
    <w:name w:val="_1.0sp Hanging 2&quot;"/>
    <w:basedOn w:val="Normal0"/>
    <w:qFormat/>
    <w:rsid w:val="0073390E"/>
    <w:pPr>
      <w:spacing w:after="240"/>
      <w:ind w:left="2880" w:hanging="720"/>
    </w:pPr>
  </w:style>
  <w:style w:type="paragraph" w:customStyle="1" w:styleId="10spLeftInd05">
    <w:name w:val="_1.0sp Left Ind 0.5&quot;"/>
    <w:basedOn w:val="Normal0"/>
    <w:rsid w:val="0073390E"/>
    <w:pPr>
      <w:spacing w:after="240"/>
      <w:ind w:left="720"/>
    </w:pPr>
  </w:style>
  <w:style w:type="paragraph" w:customStyle="1" w:styleId="10spLeftInd05nospaceafter">
    <w:name w:val="_1.0sp Left Ind 0.5&quot; (no space after)"/>
    <w:basedOn w:val="Normal0"/>
    <w:rsid w:val="0073390E"/>
    <w:pPr>
      <w:ind w:left="720"/>
    </w:pPr>
  </w:style>
  <w:style w:type="paragraph" w:customStyle="1" w:styleId="10spLeftInd1">
    <w:name w:val="_1.0sp Left Ind 1&quot;"/>
    <w:basedOn w:val="Normal0"/>
    <w:rsid w:val="0073390E"/>
    <w:pPr>
      <w:spacing w:after="240"/>
      <w:ind w:left="1440"/>
    </w:pPr>
  </w:style>
  <w:style w:type="paragraph" w:customStyle="1" w:styleId="10spLeftInd15">
    <w:name w:val="_1.0sp Left Ind 1.5&quot;"/>
    <w:basedOn w:val="Normal0"/>
    <w:rsid w:val="0073390E"/>
    <w:pPr>
      <w:spacing w:after="240"/>
      <w:ind w:left="2160"/>
    </w:pPr>
  </w:style>
  <w:style w:type="paragraph" w:customStyle="1" w:styleId="10spLeftInd2">
    <w:name w:val="_1.0sp Left Ind 2&quot;"/>
    <w:basedOn w:val="Normal0"/>
    <w:rsid w:val="0073390E"/>
    <w:pPr>
      <w:spacing w:after="240"/>
      <w:ind w:left="2880"/>
    </w:pPr>
  </w:style>
  <w:style w:type="paragraph" w:customStyle="1" w:styleId="10spLeft-Right05">
    <w:name w:val="_1.0sp Left-Right 0.5&quot;"/>
    <w:basedOn w:val="Normal0"/>
    <w:rsid w:val="0073390E"/>
    <w:pPr>
      <w:spacing w:after="240"/>
      <w:ind w:left="720" w:right="720"/>
    </w:pPr>
  </w:style>
  <w:style w:type="paragraph" w:customStyle="1" w:styleId="10spLeft-Right1">
    <w:name w:val="_1.0sp Left-Right 1&quot;"/>
    <w:basedOn w:val="Normal0"/>
    <w:rsid w:val="0073390E"/>
    <w:pPr>
      <w:spacing w:after="240"/>
      <w:ind w:left="1440" w:right="1440"/>
    </w:pPr>
  </w:style>
  <w:style w:type="paragraph" w:customStyle="1" w:styleId="10spLeft-Right15">
    <w:name w:val="_1.0sp Left-Right 1.5&quot;"/>
    <w:basedOn w:val="Normal0"/>
    <w:rsid w:val="0073390E"/>
    <w:pPr>
      <w:spacing w:after="240"/>
      <w:ind w:left="2160" w:right="2160"/>
    </w:pPr>
  </w:style>
  <w:style w:type="paragraph" w:customStyle="1" w:styleId="10spLeft-Right2">
    <w:name w:val="_1.0sp Left-Right 2&quot;"/>
    <w:basedOn w:val="Normal0"/>
    <w:qFormat/>
    <w:rsid w:val="0073390E"/>
    <w:pPr>
      <w:spacing w:after="240"/>
      <w:ind w:left="2880" w:right="2880"/>
    </w:pPr>
  </w:style>
  <w:style w:type="paragraph" w:customStyle="1" w:styleId="10spRightAligned">
    <w:name w:val="_1.0sp Right Aligned"/>
    <w:basedOn w:val="Normal0"/>
    <w:rsid w:val="0073390E"/>
    <w:pPr>
      <w:spacing w:after="240"/>
      <w:jc w:val="right"/>
    </w:pPr>
  </w:style>
  <w:style w:type="paragraph" w:customStyle="1" w:styleId="15sp0">
    <w:name w:val="_1.5sp 0&quot;"/>
    <w:basedOn w:val="Normal0"/>
    <w:rsid w:val="0073390E"/>
    <w:pPr>
      <w:spacing w:line="360" w:lineRule="auto"/>
    </w:pPr>
  </w:style>
  <w:style w:type="paragraph" w:customStyle="1" w:styleId="15sp05">
    <w:name w:val="_1.5sp 0.5&quot;"/>
    <w:basedOn w:val="Normal0"/>
    <w:rsid w:val="0073390E"/>
    <w:pPr>
      <w:spacing w:line="360" w:lineRule="auto"/>
      <w:ind w:firstLine="720"/>
    </w:pPr>
  </w:style>
  <w:style w:type="paragraph" w:customStyle="1" w:styleId="15sp1">
    <w:name w:val="_1.5sp 1&quot;"/>
    <w:basedOn w:val="Normal0"/>
    <w:rsid w:val="0073390E"/>
    <w:pPr>
      <w:spacing w:line="360" w:lineRule="auto"/>
      <w:ind w:firstLine="1440"/>
    </w:pPr>
  </w:style>
  <w:style w:type="paragraph" w:customStyle="1" w:styleId="15sp15">
    <w:name w:val="_1.5sp 1.5&quot;"/>
    <w:basedOn w:val="Normal0"/>
    <w:rsid w:val="0073390E"/>
    <w:pPr>
      <w:spacing w:line="360" w:lineRule="auto"/>
      <w:ind w:firstLine="2160"/>
    </w:pPr>
  </w:style>
  <w:style w:type="paragraph" w:customStyle="1" w:styleId="15sp2">
    <w:name w:val="_1.5sp 2&quot;"/>
    <w:basedOn w:val="Normal0"/>
    <w:qFormat/>
    <w:rsid w:val="0073390E"/>
    <w:pPr>
      <w:spacing w:line="360" w:lineRule="auto"/>
      <w:ind w:firstLine="2880"/>
    </w:pPr>
  </w:style>
  <w:style w:type="paragraph" w:customStyle="1" w:styleId="15spCentered">
    <w:name w:val="_1.5sp Centered"/>
    <w:basedOn w:val="Normal0"/>
    <w:rsid w:val="0073390E"/>
    <w:pPr>
      <w:spacing w:line="360" w:lineRule="auto"/>
      <w:jc w:val="center"/>
    </w:pPr>
  </w:style>
  <w:style w:type="paragraph" w:customStyle="1" w:styleId="15spHanging05">
    <w:name w:val="_1.5sp Hanging 0.5&quot;"/>
    <w:basedOn w:val="Normal0"/>
    <w:rsid w:val="0073390E"/>
    <w:pPr>
      <w:spacing w:line="360" w:lineRule="auto"/>
      <w:ind w:left="720" w:hanging="720"/>
    </w:pPr>
  </w:style>
  <w:style w:type="paragraph" w:customStyle="1" w:styleId="15spHanging1">
    <w:name w:val="_1.5sp Hanging 1&quot;"/>
    <w:basedOn w:val="Normal0"/>
    <w:rsid w:val="0073390E"/>
    <w:pPr>
      <w:spacing w:line="360" w:lineRule="auto"/>
      <w:ind w:left="1440" w:hanging="720"/>
    </w:pPr>
  </w:style>
  <w:style w:type="paragraph" w:customStyle="1" w:styleId="15spHanging15">
    <w:name w:val="_1.5sp Hanging 1.5&quot;"/>
    <w:basedOn w:val="Normal0"/>
    <w:rsid w:val="0073390E"/>
    <w:pPr>
      <w:spacing w:line="360" w:lineRule="auto"/>
      <w:ind w:left="2160" w:hanging="720"/>
    </w:pPr>
  </w:style>
  <w:style w:type="paragraph" w:customStyle="1" w:styleId="15spHanging2">
    <w:name w:val="_1.5sp Hanging 2&quot;"/>
    <w:basedOn w:val="Normal0"/>
    <w:qFormat/>
    <w:rsid w:val="0073390E"/>
    <w:pPr>
      <w:spacing w:line="360" w:lineRule="auto"/>
      <w:ind w:left="2880" w:hanging="720"/>
    </w:pPr>
  </w:style>
  <w:style w:type="paragraph" w:customStyle="1" w:styleId="15spLeftInd05">
    <w:name w:val="_1.5sp Left Ind 0.5&quot;"/>
    <w:basedOn w:val="Normal0"/>
    <w:rsid w:val="0073390E"/>
    <w:pPr>
      <w:spacing w:line="360" w:lineRule="auto"/>
      <w:ind w:left="720"/>
    </w:pPr>
  </w:style>
  <w:style w:type="paragraph" w:customStyle="1" w:styleId="15spLeftInd1">
    <w:name w:val="_1.5sp Left Ind 1&quot;"/>
    <w:basedOn w:val="Normal0"/>
    <w:rsid w:val="0073390E"/>
    <w:pPr>
      <w:spacing w:line="360" w:lineRule="auto"/>
      <w:ind w:left="1440"/>
    </w:pPr>
  </w:style>
  <w:style w:type="paragraph" w:customStyle="1" w:styleId="15spLeftInd15">
    <w:name w:val="_1.5sp Left Ind 1.5&quot;"/>
    <w:basedOn w:val="Normal0"/>
    <w:rsid w:val="0073390E"/>
    <w:pPr>
      <w:spacing w:line="360" w:lineRule="auto"/>
      <w:ind w:left="2160"/>
    </w:pPr>
  </w:style>
  <w:style w:type="paragraph" w:customStyle="1" w:styleId="15spLeftInd2">
    <w:name w:val="_1.5sp Left Ind 2&quot;"/>
    <w:basedOn w:val="Normal0"/>
    <w:rsid w:val="0073390E"/>
    <w:pPr>
      <w:spacing w:line="360" w:lineRule="auto"/>
      <w:ind w:left="2880"/>
    </w:pPr>
  </w:style>
  <w:style w:type="paragraph" w:customStyle="1" w:styleId="15spLeft-Right05">
    <w:name w:val="_1.5sp Left-Right 0.5&quot;"/>
    <w:basedOn w:val="Normal0"/>
    <w:rsid w:val="0073390E"/>
    <w:pPr>
      <w:spacing w:line="360" w:lineRule="auto"/>
      <w:ind w:left="720" w:right="720"/>
    </w:pPr>
  </w:style>
  <w:style w:type="paragraph" w:customStyle="1" w:styleId="15spLeft-Right1">
    <w:name w:val="_1.5sp Left-Right 1&quot;"/>
    <w:basedOn w:val="Normal0"/>
    <w:rsid w:val="0073390E"/>
    <w:pPr>
      <w:spacing w:line="360" w:lineRule="auto"/>
      <w:ind w:left="1440" w:right="1440"/>
    </w:pPr>
  </w:style>
  <w:style w:type="paragraph" w:customStyle="1" w:styleId="15spLeft-Right15">
    <w:name w:val="_1.5sp Left-Right 1.5&quot;"/>
    <w:basedOn w:val="Normal0"/>
    <w:rsid w:val="0073390E"/>
    <w:pPr>
      <w:spacing w:line="360" w:lineRule="auto"/>
      <w:ind w:left="2160" w:right="2160"/>
    </w:pPr>
  </w:style>
  <w:style w:type="paragraph" w:customStyle="1" w:styleId="15spLeft-Right2">
    <w:name w:val="_1.5sp Left-Right 2&quot;"/>
    <w:basedOn w:val="Normal0"/>
    <w:qFormat/>
    <w:rsid w:val="0073390E"/>
    <w:pPr>
      <w:spacing w:line="360" w:lineRule="auto"/>
      <w:ind w:left="2880" w:right="2880"/>
    </w:pPr>
  </w:style>
  <w:style w:type="paragraph" w:customStyle="1" w:styleId="15spRightAligned">
    <w:name w:val="_1.5sp Right Aligned"/>
    <w:basedOn w:val="Normal0"/>
    <w:rsid w:val="0073390E"/>
    <w:pPr>
      <w:spacing w:line="360" w:lineRule="auto"/>
      <w:jc w:val="right"/>
    </w:pPr>
  </w:style>
  <w:style w:type="paragraph" w:customStyle="1" w:styleId="20sp0">
    <w:name w:val="_2.0sp 0&quot;"/>
    <w:basedOn w:val="Normal0"/>
    <w:rsid w:val="0073390E"/>
    <w:pPr>
      <w:spacing w:line="480" w:lineRule="auto"/>
    </w:pPr>
  </w:style>
  <w:style w:type="paragraph" w:customStyle="1" w:styleId="20sp05">
    <w:name w:val="_2.0sp 0.5&quot;"/>
    <w:basedOn w:val="Normal0"/>
    <w:rsid w:val="0073390E"/>
    <w:pPr>
      <w:spacing w:line="480" w:lineRule="auto"/>
      <w:ind w:firstLine="720"/>
    </w:pPr>
  </w:style>
  <w:style w:type="paragraph" w:customStyle="1" w:styleId="20sp1">
    <w:name w:val="_2.0sp 1&quot;"/>
    <w:basedOn w:val="Normal0"/>
    <w:rsid w:val="0073390E"/>
    <w:pPr>
      <w:spacing w:line="480" w:lineRule="auto"/>
      <w:ind w:firstLine="1440"/>
    </w:pPr>
  </w:style>
  <w:style w:type="paragraph" w:customStyle="1" w:styleId="20sp15">
    <w:name w:val="_2.0sp 1.5&quot;"/>
    <w:basedOn w:val="Normal0"/>
    <w:rsid w:val="0073390E"/>
    <w:pPr>
      <w:spacing w:line="480" w:lineRule="auto"/>
      <w:ind w:firstLine="2160"/>
    </w:pPr>
  </w:style>
  <w:style w:type="paragraph" w:customStyle="1" w:styleId="20sp2">
    <w:name w:val="_2.0sp 2&quot;"/>
    <w:basedOn w:val="Normal0"/>
    <w:qFormat/>
    <w:rsid w:val="0073390E"/>
    <w:pPr>
      <w:spacing w:line="480" w:lineRule="auto"/>
      <w:ind w:firstLine="2880"/>
    </w:pPr>
  </w:style>
  <w:style w:type="paragraph" w:customStyle="1" w:styleId="20spCentered">
    <w:name w:val="_2.0sp Centered"/>
    <w:basedOn w:val="Normal0"/>
    <w:rsid w:val="0073390E"/>
    <w:pPr>
      <w:spacing w:line="480" w:lineRule="auto"/>
      <w:jc w:val="center"/>
    </w:pPr>
  </w:style>
  <w:style w:type="paragraph" w:customStyle="1" w:styleId="20spHanging05">
    <w:name w:val="_2.0sp Hanging 0.5&quot;"/>
    <w:basedOn w:val="Normal0"/>
    <w:rsid w:val="0073390E"/>
    <w:pPr>
      <w:spacing w:line="480" w:lineRule="auto"/>
      <w:ind w:left="720" w:hanging="720"/>
    </w:pPr>
  </w:style>
  <w:style w:type="paragraph" w:customStyle="1" w:styleId="20spHanging1">
    <w:name w:val="_2.0sp Hanging 1&quot;"/>
    <w:basedOn w:val="Normal0"/>
    <w:rsid w:val="0073390E"/>
    <w:pPr>
      <w:spacing w:line="480" w:lineRule="auto"/>
      <w:ind w:left="1440" w:hanging="720"/>
    </w:pPr>
  </w:style>
  <w:style w:type="paragraph" w:customStyle="1" w:styleId="20spHanging15">
    <w:name w:val="_2.0sp Hanging 1.5&quot;"/>
    <w:basedOn w:val="Normal0"/>
    <w:rsid w:val="0073390E"/>
    <w:pPr>
      <w:spacing w:line="480" w:lineRule="auto"/>
      <w:ind w:left="2160" w:hanging="720"/>
    </w:pPr>
  </w:style>
  <w:style w:type="paragraph" w:customStyle="1" w:styleId="20spHanging2">
    <w:name w:val="_2.0sp Hanging 2&quot;"/>
    <w:basedOn w:val="Normal0"/>
    <w:qFormat/>
    <w:rsid w:val="0073390E"/>
    <w:pPr>
      <w:spacing w:line="480" w:lineRule="auto"/>
      <w:ind w:left="2880" w:hanging="720"/>
    </w:pPr>
  </w:style>
  <w:style w:type="paragraph" w:customStyle="1" w:styleId="20spLeftInd05">
    <w:name w:val="_2.0sp Left Ind 0.5&quot;"/>
    <w:basedOn w:val="Normal0"/>
    <w:rsid w:val="0073390E"/>
    <w:pPr>
      <w:spacing w:line="480" w:lineRule="auto"/>
      <w:ind w:left="720"/>
    </w:pPr>
  </w:style>
  <w:style w:type="paragraph" w:customStyle="1" w:styleId="20spLeftInd1">
    <w:name w:val="_2.0sp Left Ind 1&quot;"/>
    <w:basedOn w:val="Normal0"/>
    <w:rsid w:val="0073390E"/>
    <w:pPr>
      <w:spacing w:line="480" w:lineRule="auto"/>
      <w:ind w:left="1440"/>
    </w:pPr>
  </w:style>
  <w:style w:type="paragraph" w:customStyle="1" w:styleId="20spLeftInd15">
    <w:name w:val="_2.0sp Left Ind 1.5&quot;"/>
    <w:basedOn w:val="Normal0"/>
    <w:rsid w:val="0073390E"/>
    <w:pPr>
      <w:spacing w:line="480" w:lineRule="auto"/>
      <w:ind w:left="2160"/>
    </w:pPr>
  </w:style>
  <w:style w:type="paragraph" w:customStyle="1" w:styleId="20spLeftInd2">
    <w:name w:val="_2.0sp Left Ind 2&quot;"/>
    <w:basedOn w:val="Normal0"/>
    <w:rsid w:val="0073390E"/>
    <w:pPr>
      <w:spacing w:line="480" w:lineRule="auto"/>
      <w:ind w:left="2880"/>
    </w:pPr>
  </w:style>
  <w:style w:type="paragraph" w:customStyle="1" w:styleId="20spLeft-Right05">
    <w:name w:val="_2.0sp Left-Right 0.5&quot;"/>
    <w:basedOn w:val="Normal0"/>
    <w:rsid w:val="0073390E"/>
    <w:pPr>
      <w:spacing w:line="480" w:lineRule="auto"/>
      <w:ind w:left="720" w:right="720"/>
    </w:pPr>
  </w:style>
  <w:style w:type="paragraph" w:customStyle="1" w:styleId="20spLeft-Right1">
    <w:name w:val="_2.0sp Left-Right 1&quot;"/>
    <w:basedOn w:val="Normal0"/>
    <w:rsid w:val="0073390E"/>
    <w:pPr>
      <w:spacing w:line="480" w:lineRule="auto"/>
      <w:ind w:left="1440" w:right="1440"/>
    </w:pPr>
  </w:style>
  <w:style w:type="paragraph" w:customStyle="1" w:styleId="20spLeft-Right15">
    <w:name w:val="_2.0sp Left-Right 1.5&quot;"/>
    <w:basedOn w:val="Normal0"/>
    <w:rsid w:val="0073390E"/>
    <w:pPr>
      <w:spacing w:line="480" w:lineRule="auto"/>
      <w:ind w:left="2160" w:right="2160"/>
    </w:pPr>
  </w:style>
  <w:style w:type="paragraph" w:customStyle="1" w:styleId="20spLeft-Right2">
    <w:name w:val="_2.0sp Left-Right 2&quot;"/>
    <w:basedOn w:val="Normal0"/>
    <w:qFormat/>
    <w:rsid w:val="0073390E"/>
    <w:pPr>
      <w:spacing w:line="480" w:lineRule="auto"/>
      <w:ind w:left="2880" w:right="2880"/>
    </w:pPr>
  </w:style>
  <w:style w:type="paragraph" w:customStyle="1" w:styleId="20spRightAligned">
    <w:name w:val="_2.0sp Right Aligned"/>
    <w:basedOn w:val="Normal0"/>
    <w:rsid w:val="0073390E"/>
    <w:pPr>
      <w:spacing w:line="480" w:lineRule="auto"/>
      <w:jc w:val="right"/>
    </w:pPr>
  </w:style>
  <w:style w:type="paragraph" w:customStyle="1" w:styleId="Bullets0">
    <w:name w:val="_Bullets 0&quot;"/>
    <w:basedOn w:val="Normal0"/>
    <w:rsid w:val="0073390E"/>
    <w:pPr>
      <w:numPr>
        <w:numId w:val="1"/>
      </w:numPr>
      <w:spacing w:after="240"/>
    </w:pPr>
  </w:style>
  <w:style w:type="paragraph" w:customStyle="1" w:styleId="Bullets05">
    <w:name w:val="_Bullets 0.5&quot;"/>
    <w:basedOn w:val="Bullets0"/>
    <w:rsid w:val="0073390E"/>
    <w:pPr>
      <w:numPr>
        <w:numId w:val="0"/>
      </w:numPr>
    </w:pPr>
  </w:style>
  <w:style w:type="paragraph" w:customStyle="1" w:styleId="Bullets1">
    <w:name w:val="_Bullets 1&quot;"/>
    <w:basedOn w:val="Bullets0"/>
    <w:rsid w:val="0073390E"/>
    <w:pPr>
      <w:numPr>
        <w:numId w:val="0"/>
      </w:numPr>
    </w:pPr>
  </w:style>
  <w:style w:type="paragraph" w:customStyle="1" w:styleId="Bullets15">
    <w:name w:val="_Bullets 1.5&quot;"/>
    <w:basedOn w:val="Bullets0"/>
    <w:rsid w:val="0073390E"/>
    <w:pPr>
      <w:numPr>
        <w:numId w:val="0"/>
      </w:numPr>
    </w:pPr>
  </w:style>
  <w:style w:type="paragraph" w:customStyle="1" w:styleId="Bullets2">
    <w:name w:val="_Bullets 2&quot;"/>
    <w:basedOn w:val="Bullets0"/>
    <w:rsid w:val="0073390E"/>
    <w:pPr>
      <w:numPr>
        <w:numId w:val="0"/>
      </w:numPr>
    </w:pPr>
  </w:style>
  <w:style w:type="paragraph" w:customStyle="1" w:styleId="CustomHeading1">
    <w:name w:val="_Custom Heading 1"/>
    <w:basedOn w:val="Normal0"/>
    <w:rsid w:val="0073390E"/>
    <w:pPr>
      <w:keepNext/>
      <w:keepLines/>
      <w:spacing w:after="240"/>
      <w:jc w:val="center"/>
    </w:pPr>
  </w:style>
  <w:style w:type="paragraph" w:customStyle="1" w:styleId="CustomHeading2">
    <w:name w:val="_Custom Heading 2"/>
    <w:basedOn w:val="Normal0"/>
    <w:rsid w:val="0073390E"/>
    <w:pPr>
      <w:keepNext/>
      <w:keepLines/>
      <w:spacing w:after="240"/>
      <w:jc w:val="center"/>
    </w:pPr>
  </w:style>
  <w:style w:type="paragraph" w:customStyle="1" w:styleId="CustomHeading3">
    <w:name w:val="_Custom Heading 3"/>
    <w:basedOn w:val="Normal0"/>
    <w:rsid w:val="0073390E"/>
    <w:pPr>
      <w:keepNext/>
      <w:keepLines/>
      <w:spacing w:after="240"/>
      <w:jc w:val="center"/>
    </w:pPr>
  </w:style>
  <w:style w:type="paragraph" w:customStyle="1" w:styleId="CustomHeading4">
    <w:name w:val="_Custom Heading 4"/>
    <w:basedOn w:val="Normal0"/>
    <w:rsid w:val="0073390E"/>
    <w:pPr>
      <w:keepNext/>
      <w:keepLines/>
      <w:spacing w:after="240"/>
      <w:jc w:val="center"/>
    </w:pPr>
  </w:style>
  <w:style w:type="paragraph" w:customStyle="1" w:styleId="CustomHeading5">
    <w:name w:val="_Custom Heading 5"/>
    <w:basedOn w:val="Normal0"/>
    <w:rsid w:val="0073390E"/>
    <w:pPr>
      <w:keepNext/>
      <w:keepLines/>
      <w:spacing w:after="240"/>
      <w:jc w:val="center"/>
    </w:pPr>
  </w:style>
  <w:style w:type="paragraph" w:customStyle="1" w:styleId="CustomHeading6">
    <w:name w:val="_Custom Heading 6"/>
    <w:basedOn w:val="Normal0"/>
    <w:rsid w:val="0073390E"/>
    <w:pPr>
      <w:keepNext/>
      <w:keepLines/>
      <w:spacing w:after="240"/>
      <w:jc w:val="center"/>
    </w:pPr>
  </w:style>
  <w:style w:type="paragraph" w:customStyle="1" w:styleId="CustomParagraph1">
    <w:name w:val="_Custom Paragraph 1"/>
    <w:basedOn w:val="Normal0"/>
    <w:rsid w:val="0073390E"/>
    <w:pPr>
      <w:spacing w:after="240"/>
    </w:pPr>
  </w:style>
  <w:style w:type="paragraph" w:customStyle="1" w:styleId="CustomParagraph2">
    <w:name w:val="_Custom Paragraph 2"/>
    <w:basedOn w:val="Normal0"/>
    <w:rsid w:val="0073390E"/>
    <w:pPr>
      <w:spacing w:after="240"/>
    </w:pPr>
  </w:style>
  <w:style w:type="paragraph" w:customStyle="1" w:styleId="CustomParagraph3">
    <w:name w:val="_Custom Paragraph 3"/>
    <w:basedOn w:val="Normal0"/>
    <w:rsid w:val="0073390E"/>
    <w:pPr>
      <w:spacing w:after="240"/>
    </w:pPr>
  </w:style>
  <w:style w:type="paragraph" w:customStyle="1" w:styleId="CustomParagraph4">
    <w:name w:val="_Custom Paragraph 4"/>
    <w:basedOn w:val="Normal0"/>
    <w:rsid w:val="0073390E"/>
    <w:pPr>
      <w:spacing w:after="240"/>
    </w:pPr>
  </w:style>
  <w:style w:type="paragraph" w:customStyle="1" w:styleId="CustomParagraph5">
    <w:name w:val="_Custom Paragraph 5"/>
    <w:basedOn w:val="Normal0"/>
    <w:rsid w:val="0073390E"/>
    <w:pPr>
      <w:spacing w:after="240"/>
    </w:pPr>
  </w:style>
  <w:style w:type="paragraph" w:customStyle="1" w:styleId="CustomParagraph6">
    <w:name w:val="_Custom Paragraph 6"/>
    <w:basedOn w:val="Normal0"/>
    <w:rsid w:val="0073390E"/>
    <w:pPr>
      <w:spacing w:after="240"/>
    </w:pPr>
  </w:style>
  <w:style w:type="paragraph" w:customStyle="1" w:styleId="HdgCenter">
    <w:name w:val="_Hdg Center"/>
    <w:basedOn w:val="Normal0"/>
    <w:rsid w:val="0073390E"/>
    <w:pPr>
      <w:keepNext/>
      <w:keepLines/>
      <w:spacing w:after="240"/>
      <w:jc w:val="center"/>
    </w:pPr>
  </w:style>
  <w:style w:type="paragraph" w:customStyle="1" w:styleId="HdgCenterBold">
    <w:name w:val="_Hdg Center Bold"/>
    <w:basedOn w:val="Normal0"/>
    <w:rsid w:val="0073390E"/>
    <w:pPr>
      <w:keepNext/>
      <w:keepLines/>
      <w:spacing w:after="240"/>
      <w:jc w:val="center"/>
    </w:pPr>
    <w:rPr>
      <w:b/>
    </w:rPr>
  </w:style>
  <w:style w:type="paragraph" w:customStyle="1" w:styleId="HdgCenterBold-Italic">
    <w:name w:val="_Hdg Center Bold-Italic"/>
    <w:basedOn w:val="Normal0"/>
    <w:rsid w:val="0073390E"/>
    <w:pPr>
      <w:keepNext/>
      <w:keepLines/>
      <w:spacing w:after="240"/>
      <w:jc w:val="center"/>
    </w:pPr>
    <w:rPr>
      <w:b/>
      <w:i/>
    </w:rPr>
  </w:style>
  <w:style w:type="paragraph" w:customStyle="1" w:styleId="HdgCenterBold-Und">
    <w:name w:val="_Hdg Center Bold-Und"/>
    <w:basedOn w:val="Normal0"/>
    <w:rsid w:val="0073390E"/>
    <w:pPr>
      <w:keepNext/>
      <w:keepLines/>
      <w:spacing w:after="240"/>
      <w:jc w:val="center"/>
    </w:pPr>
    <w:rPr>
      <w:b/>
      <w:u w:val="single"/>
    </w:rPr>
  </w:style>
  <w:style w:type="paragraph" w:customStyle="1" w:styleId="HdgCenterBold-Und-Italic">
    <w:name w:val="_Hdg Center Bold-Und-Italic"/>
    <w:basedOn w:val="Normal0"/>
    <w:rsid w:val="0073390E"/>
    <w:pPr>
      <w:keepNext/>
      <w:keepLines/>
      <w:spacing w:after="240"/>
      <w:jc w:val="center"/>
    </w:pPr>
    <w:rPr>
      <w:b/>
      <w:i/>
      <w:u w:val="single"/>
    </w:rPr>
  </w:style>
  <w:style w:type="paragraph" w:customStyle="1" w:styleId="HdgCenterItalic">
    <w:name w:val="_Hdg Center Italic"/>
    <w:basedOn w:val="Normal0"/>
    <w:rsid w:val="0073390E"/>
    <w:pPr>
      <w:keepNext/>
      <w:keepLines/>
      <w:spacing w:after="240"/>
      <w:jc w:val="center"/>
    </w:pPr>
    <w:rPr>
      <w:i/>
    </w:rPr>
  </w:style>
  <w:style w:type="paragraph" w:customStyle="1" w:styleId="HdgCenterUnd">
    <w:name w:val="_Hdg Center Und"/>
    <w:basedOn w:val="Normal0"/>
    <w:rsid w:val="0073390E"/>
    <w:pPr>
      <w:keepNext/>
      <w:keepLines/>
      <w:spacing w:after="240"/>
      <w:jc w:val="center"/>
    </w:pPr>
    <w:rPr>
      <w:u w:val="single"/>
    </w:rPr>
  </w:style>
  <w:style w:type="paragraph" w:customStyle="1" w:styleId="HdgLeft">
    <w:name w:val="_Hdg Left"/>
    <w:basedOn w:val="Normal0"/>
    <w:rsid w:val="0073390E"/>
    <w:pPr>
      <w:keepNext/>
      <w:keepLines/>
      <w:spacing w:after="240"/>
    </w:pPr>
  </w:style>
  <w:style w:type="paragraph" w:customStyle="1" w:styleId="HdgLeftBold">
    <w:name w:val="_Hdg Left Bold"/>
    <w:basedOn w:val="Normal0"/>
    <w:rsid w:val="0073390E"/>
    <w:pPr>
      <w:keepNext/>
      <w:keepLines/>
      <w:spacing w:after="240"/>
    </w:pPr>
    <w:rPr>
      <w:b/>
    </w:rPr>
  </w:style>
  <w:style w:type="paragraph" w:customStyle="1" w:styleId="HdgLeftBold-Italic">
    <w:name w:val="_Hdg Left Bold-Italic"/>
    <w:basedOn w:val="Normal0"/>
    <w:rsid w:val="0073390E"/>
    <w:pPr>
      <w:keepNext/>
      <w:keepLines/>
      <w:spacing w:after="240"/>
    </w:pPr>
    <w:rPr>
      <w:b/>
      <w:i/>
    </w:rPr>
  </w:style>
  <w:style w:type="paragraph" w:customStyle="1" w:styleId="HdgLeftBold-Und">
    <w:name w:val="_Hdg Left Bold-Und"/>
    <w:basedOn w:val="Normal0"/>
    <w:rsid w:val="0073390E"/>
    <w:pPr>
      <w:keepNext/>
      <w:keepLines/>
      <w:spacing w:after="240"/>
    </w:pPr>
    <w:rPr>
      <w:b/>
      <w:u w:val="single"/>
    </w:rPr>
  </w:style>
  <w:style w:type="paragraph" w:customStyle="1" w:styleId="HdgLeftBold-Und-Italic">
    <w:name w:val="_Hdg Left Bold-Und-Italic"/>
    <w:basedOn w:val="Normal0"/>
    <w:rsid w:val="0073390E"/>
    <w:pPr>
      <w:keepNext/>
      <w:keepLines/>
      <w:spacing w:after="240"/>
    </w:pPr>
    <w:rPr>
      <w:b/>
      <w:i/>
      <w:u w:val="single"/>
    </w:rPr>
  </w:style>
  <w:style w:type="paragraph" w:customStyle="1" w:styleId="HdgLeftItalic">
    <w:name w:val="_Hdg Left Italic"/>
    <w:basedOn w:val="Normal0"/>
    <w:rsid w:val="0073390E"/>
    <w:pPr>
      <w:keepNext/>
      <w:keepLines/>
      <w:spacing w:after="240"/>
    </w:pPr>
    <w:rPr>
      <w:i/>
    </w:rPr>
  </w:style>
  <w:style w:type="paragraph" w:customStyle="1" w:styleId="HdgLeftUnd">
    <w:name w:val="_Hdg Left Und"/>
    <w:basedOn w:val="Normal0"/>
    <w:rsid w:val="0073390E"/>
    <w:pPr>
      <w:keepNext/>
      <w:keepLines/>
      <w:spacing w:after="240"/>
    </w:pPr>
    <w:rPr>
      <w:u w:val="single"/>
    </w:rPr>
  </w:style>
  <w:style w:type="paragraph" w:customStyle="1" w:styleId="HdgRight">
    <w:name w:val="_Hdg Right"/>
    <w:basedOn w:val="Normal0"/>
    <w:rsid w:val="0073390E"/>
    <w:pPr>
      <w:keepNext/>
      <w:keepLines/>
      <w:spacing w:after="240"/>
      <w:jc w:val="right"/>
    </w:pPr>
  </w:style>
  <w:style w:type="paragraph" w:customStyle="1" w:styleId="HdgRightBold">
    <w:name w:val="_Hdg Right Bold"/>
    <w:basedOn w:val="Normal0"/>
    <w:rsid w:val="0073390E"/>
    <w:pPr>
      <w:keepNext/>
      <w:keepLines/>
      <w:spacing w:after="240"/>
      <w:jc w:val="right"/>
    </w:pPr>
    <w:rPr>
      <w:b/>
    </w:rPr>
  </w:style>
  <w:style w:type="paragraph" w:customStyle="1" w:styleId="HdgRightBold-Italic">
    <w:name w:val="_Hdg Right Bold-Italic"/>
    <w:basedOn w:val="Normal0"/>
    <w:rsid w:val="0073390E"/>
    <w:pPr>
      <w:keepNext/>
      <w:keepLines/>
      <w:spacing w:after="240"/>
      <w:jc w:val="right"/>
    </w:pPr>
    <w:rPr>
      <w:b/>
      <w:i/>
    </w:rPr>
  </w:style>
  <w:style w:type="paragraph" w:customStyle="1" w:styleId="HdgRightBold-Und">
    <w:name w:val="_Hdg Right Bold-Und"/>
    <w:basedOn w:val="Normal0"/>
    <w:rsid w:val="0073390E"/>
    <w:pPr>
      <w:keepNext/>
      <w:keepLines/>
      <w:spacing w:after="240"/>
      <w:jc w:val="right"/>
    </w:pPr>
    <w:rPr>
      <w:b/>
      <w:u w:val="single"/>
    </w:rPr>
  </w:style>
  <w:style w:type="paragraph" w:customStyle="1" w:styleId="HdgRightBold-Und-Italic">
    <w:name w:val="_Hdg Right Bold-Und-Italic"/>
    <w:basedOn w:val="Normal0"/>
    <w:rsid w:val="0073390E"/>
    <w:pPr>
      <w:keepNext/>
      <w:keepLines/>
      <w:spacing w:after="240"/>
      <w:jc w:val="right"/>
    </w:pPr>
    <w:rPr>
      <w:b/>
      <w:i/>
      <w:u w:val="single"/>
    </w:rPr>
  </w:style>
  <w:style w:type="paragraph" w:customStyle="1" w:styleId="HdgRightItalic">
    <w:name w:val="_Hdg Right Italic"/>
    <w:basedOn w:val="Normal0"/>
    <w:rsid w:val="0073390E"/>
    <w:pPr>
      <w:keepNext/>
      <w:keepLines/>
      <w:spacing w:after="240"/>
      <w:jc w:val="right"/>
    </w:pPr>
    <w:rPr>
      <w:i/>
    </w:rPr>
  </w:style>
  <w:style w:type="paragraph" w:customStyle="1" w:styleId="HdgRightUnd">
    <w:name w:val="_Hdg Right Und"/>
    <w:basedOn w:val="Normal0"/>
    <w:rsid w:val="0073390E"/>
    <w:pPr>
      <w:keepNext/>
      <w:keepLines/>
      <w:spacing w:after="240"/>
      <w:jc w:val="right"/>
    </w:pPr>
    <w:rPr>
      <w:u w:val="single"/>
    </w:rPr>
  </w:style>
  <w:style w:type="paragraph" w:customStyle="1" w:styleId="Index">
    <w:name w:val="_Index"/>
    <w:basedOn w:val="Normal0"/>
    <w:rsid w:val="0073390E"/>
    <w:pPr>
      <w:tabs>
        <w:tab w:val="right" w:pos="9360"/>
      </w:tabs>
    </w:pPr>
  </w:style>
  <w:style w:type="paragraph" w:customStyle="1" w:styleId="IndexDotLeaders">
    <w:name w:val="_Index Dot Leaders"/>
    <w:basedOn w:val="Normal0"/>
    <w:rsid w:val="0073390E"/>
    <w:pPr>
      <w:tabs>
        <w:tab w:val="right" w:leader="dot" w:pos="8928"/>
        <w:tab w:val="right" w:pos="9360"/>
      </w:tabs>
    </w:pPr>
  </w:style>
  <w:style w:type="paragraph" w:customStyle="1" w:styleId="Non-NumberedHdg1">
    <w:name w:val="_Non-Numbered Hdg 1"/>
    <w:basedOn w:val="Normal0"/>
    <w:rsid w:val="0073390E"/>
    <w:pPr>
      <w:keepNext/>
      <w:keepLines/>
      <w:spacing w:after="240"/>
      <w:jc w:val="center"/>
      <w:outlineLvl w:val="0"/>
    </w:pPr>
    <w:rPr>
      <w:b/>
      <w:u w:val="single"/>
    </w:rPr>
  </w:style>
  <w:style w:type="paragraph" w:customStyle="1" w:styleId="Non-NumberedHdg2">
    <w:name w:val="_Non-Numbered Hdg 2"/>
    <w:basedOn w:val="Normal0"/>
    <w:rsid w:val="0073390E"/>
    <w:pPr>
      <w:keepNext/>
      <w:keepLines/>
      <w:spacing w:after="240"/>
      <w:outlineLvl w:val="1"/>
    </w:pPr>
    <w:rPr>
      <w:b/>
      <w:u w:val="single"/>
    </w:rPr>
  </w:style>
  <w:style w:type="paragraph" w:customStyle="1" w:styleId="Non-NumberedHdg3">
    <w:name w:val="_Non-Numbered Hdg 3"/>
    <w:basedOn w:val="Normal0"/>
    <w:rsid w:val="0073390E"/>
    <w:pPr>
      <w:keepNext/>
      <w:keepLines/>
      <w:spacing w:after="240"/>
      <w:ind w:left="720"/>
      <w:outlineLvl w:val="2"/>
    </w:pPr>
    <w:rPr>
      <w:u w:val="single"/>
    </w:rPr>
  </w:style>
  <w:style w:type="paragraph" w:customStyle="1" w:styleId="TableCentered">
    <w:name w:val="_Table Centered"/>
    <w:basedOn w:val="Normal0"/>
    <w:rsid w:val="0073390E"/>
    <w:pPr>
      <w:jc w:val="center"/>
    </w:pPr>
  </w:style>
  <w:style w:type="paragraph" w:customStyle="1" w:styleId="TableDecimalAlign">
    <w:name w:val="_Table Decimal Align"/>
    <w:basedOn w:val="Normal0"/>
    <w:rsid w:val="0073390E"/>
    <w:pPr>
      <w:tabs>
        <w:tab w:val="decimal" w:pos="1080"/>
      </w:tabs>
    </w:pPr>
  </w:style>
  <w:style w:type="paragraph" w:customStyle="1" w:styleId="TableDotLeader">
    <w:name w:val="_Table Dot Leader"/>
    <w:basedOn w:val="Normal0"/>
    <w:rsid w:val="0073390E"/>
    <w:pPr>
      <w:tabs>
        <w:tab w:val="right" w:leader="dot" w:pos="2160"/>
      </w:tabs>
    </w:pPr>
  </w:style>
  <w:style w:type="paragraph" w:customStyle="1" w:styleId="TableHeadingCentered">
    <w:name w:val="_Table Heading Centered"/>
    <w:basedOn w:val="Normal0"/>
    <w:rsid w:val="0073390E"/>
    <w:pPr>
      <w:keepNext/>
      <w:keepLines/>
      <w:jc w:val="center"/>
    </w:pPr>
    <w:rPr>
      <w:b/>
    </w:rPr>
  </w:style>
  <w:style w:type="paragraph" w:customStyle="1" w:styleId="TableHeadingLeft">
    <w:name w:val="_Table Heading Left"/>
    <w:basedOn w:val="Normal0"/>
    <w:rsid w:val="0073390E"/>
    <w:pPr>
      <w:keepNext/>
      <w:keepLines/>
    </w:pPr>
    <w:rPr>
      <w:b/>
    </w:rPr>
  </w:style>
  <w:style w:type="paragraph" w:customStyle="1" w:styleId="TableHeadingRight">
    <w:name w:val="_Table Heading Right"/>
    <w:basedOn w:val="Normal0"/>
    <w:rsid w:val="0073390E"/>
    <w:pPr>
      <w:keepNext/>
      <w:keepLines/>
      <w:jc w:val="right"/>
    </w:pPr>
    <w:rPr>
      <w:b/>
    </w:rPr>
  </w:style>
  <w:style w:type="paragraph" w:customStyle="1" w:styleId="TableLeftAlign">
    <w:name w:val="_Table Left Align"/>
    <w:basedOn w:val="Normal0"/>
    <w:rsid w:val="0073390E"/>
  </w:style>
  <w:style w:type="paragraph" w:customStyle="1" w:styleId="TableRightAlign">
    <w:name w:val="_Table Right Align"/>
    <w:basedOn w:val="Normal0"/>
    <w:rsid w:val="0073390E"/>
    <w:pPr>
      <w:jc w:val="right"/>
    </w:pPr>
  </w:style>
  <w:style w:type="paragraph" w:styleId="FootnoteText">
    <w:name w:val="footnote text"/>
    <w:basedOn w:val="Normal0"/>
    <w:link w:val="FootnoteTextChar"/>
    <w:rsid w:val="0073390E"/>
    <w:pPr>
      <w:spacing w:after="120"/>
    </w:pPr>
  </w:style>
  <w:style w:type="character" w:customStyle="1" w:styleId="FootnoteTextChar">
    <w:name w:val="Footnote Text Char"/>
    <w:basedOn w:val="DefaultParagraphFont"/>
    <w:link w:val="FootnoteText"/>
    <w:rsid w:val="0073390E"/>
    <w:rPr>
      <w:rFonts w:ascii="Times New Roman" w:eastAsia="SimSun" w:hAnsi="Times New Roman" w:cs="Times New Roman"/>
      <w:sz w:val="24"/>
      <w:szCs w:val="20"/>
    </w:rPr>
  </w:style>
  <w:style w:type="paragraph" w:styleId="ListBullet">
    <w:name w:val="List Bullet"/>
    <w:basedOn w:val="Normal"/>
    <w:rsid w:val="0073390E"/>
    <w:pPr>
      <w:numPr>
        <w:numId w:val="3"/>
      </w:numPr>
      <w:spacing w:after="240"/>
    </w:pPr>
    <w:rPr>
      <w:rFonts w:eastAsia="SimSun"/>
      <w:szCs w:val="24"/>
      <w:lang w:eastAsia="zh-CN"/>
    </w:rPr>
  </w:style>
  <w:style w:type="paragraph" w:styleId="ListBullet2">
    <w:name w:val="List Bullet 2"/>
    <w:basedOn w:val="Normal"/>
    <w:rsid w:val="0073390E"/>
    <w:pPr>
      <w:numPr>
        <w:numId w:val="5"/>
      </w:numPr>
      <w:spacing w:after="240"/>
    </w:pPr>
    <w:rPr>
      <w:rFonts w:eastAsia="SimSun"/>
      <w:szCs w:val="24"/>
      <w:lang w:eastAsia="zh-CN"/>
    </w:rPr>
  </w:style>
  <w:style w:type="paragraph" w:styleId="ListBullet3">
    <w:name w:val="List Bullet 3"/>
    <w:basedOn w:val="Normal"/>
    <w:rsid w:val="0073390E"/>
    <w:pPr>
      <w:numPr>
        <w:numId w:val="7"/>
      </w:numPr>
      <w:spacing w:after="240"/>
    </w:pPr>
    <w:rPr>
      <w:rFonts w:eastAsia="SimSun"/>
      <w:szCs w:val="24"/>
      <w:lang w:eastAsia="zh-CN"/>
    </w:rPr>
  </w:style>
  <w:style w:type="paragraph" w:styleId="ListBullet4">
    <w:name w:val="List Bullet 4"/>
    <w:basedOn w:val="Normal"/>
    <w:rsid w:val="0073390E"/>
    <w:pPr>
      <w:numPr>
        <w:numId w:val="9"/>
      </w:numPr>
      <w:spacing w:after="240"/>
    </w:pPr>
    <w:rPr>
      <w:rFonts w:eastAsia="SimSun"/>
      <w:szCs w:val="24"/>
      <w:lang w:eastAsia="zh-CN"/>
    </w:rPr>
  </w:style>
  <w:style w:type="paragraph" w:styleId="ListBullet5">
    <w:name w:val="List Bullet 5"/>
    <w:basedOn w:val="Normal"/>
    <w:rsid w:val="0073390E"/>
    <w:pPr>
      <w:numPr>
        <w:numId w:val="11"/>
      </w:numPr>
      <w:spacing w:after="240"/>
    </w:pPr>
    <w:rPr>
      <w:rFonts w:eastAsia="SimSun"/>
      <w:szCs w:val="24"/>
      <w:lang w:eastAsia="zh-CN"/>
    </w:rPr>
  </w:style>
  <w:style w:type="table" w:styleId="TableGrid">
    <w:name w:val="Table Grid"/>
    <w:basedOn w:val="TableNormal"/>
    <w:uiPriority w:val="39"/>
    <w:rsid w:val="00443C3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basedOn w:val="DefaultParagraphFont"/>
    <w:uiPriority w:val="99"/>
    <w:semiHidden/>
    <w:unhideWhenUsed/>
    <w:rsid w:val="00FC3907"/>
    <w:rPr>
      <w:vertAlign w:val="superscript"/>
    </w:rPr>
  </w:style>
  <w:style w:type="paragraph" w:customStyle="1" w:styleId="DWTNorm">
    <w:name w:val="DWTNorm"/>
    <w:basedOn w:val="BodyText2"/>
    <w:link w:val="DWTNormChar"/>
    <w:uiPriority w:val="99"/>
    <w:rsid w:val="00D50EDE"/>
    <w:pPr>
      <w:suppressAutoHyphens w:val="0"/>
      <w:spacing w:after="240" w:line="240" w:lineRule="auto"/>
      <w:ind w:firstLine="720"/>
    </w:pPr>
    <w:rPr>
      <w:rFonts w:eastAsia="Times New Roman"/>
      <w:szCs w:val="20"/>
    </w:rPr>
  </w:style>
  <w:style w:type="character" w:customStyle="1" w:styleId="DWTNormChar">
    <w:name w:val="DWTNorm Char"/>
    <w:link w:val="DWTNorm"/>
    <w:uiPriority w:val="99"/>
    <w:rsid w:val="00D50EDE"/>
    <w:rPr>
      <w:rFonts w:ascii="Times New Roman" w:eastAsia="Times New Roman" w:hAnsi="Times New Roman" w:cs="Times New Roman"/>
      <w:sz w:val="24"/>
      <w:szCs w:val="20"/>
    </w:rPr>
  </w:style>
  <w:style w:type="paragraph" w:customStyle="1" w:styleId="Level1">
    <w:name w:val="Level 1"/>
    <w:basedOn w:val="Normal0"/>
    <w:rsid w:val="00D50EDE"/>
    <w:pPr>
      <w:keepNext/>
      <w:numPr>
        <w:numId w:val="12"/>
      </w:numPr>
      <w:spacing w:after="240"/>
      <w:outlineLvl w:val="0"/>
    </w:pPr>
    <w:rPr>
      <w:rFonts w:ascii="Times New Roman" w:hAnsi="Times New Roman" w:cs="Times New Roman"/>
      <w:b/>
      <w:sz w:val="24"/>
      <w:u w:val="single"/>
    </w:rPr>
  </w:style>
  <w:style w:type="paragraph" w:customStyle="1" w:styleId="Level2">
    <w:name w:val="Level 2"/>
    <w:basedOn w:val="Normal0"/>
    <w:rsid w:val="00D50EDE"/>
    <w:pPr>
      <w:keepNext/>
      <w:numPr>
        <w:ilvl w:val="1"/>
        <w:numId w:val="12"/>
      </w:numPr>
      <w:spacing w:after="240"/>
      <w:outlineLvl w:val="1"/>
    </w:pPr>
    <w:rPr>
      <w:rFonts w:ascii="Times New Roman" w:hAnsi="Times New Roman" w:cs="Times New Roman"/>
      <w:b/>
      <w:sz w:val="24"/>
    </w:rPr>
  </w:style>
  <w:style w:type="paragraph" w:customStyle="1" w:styleId="Level3">
    <w:name w:val="Level 3"/>
    <w:basedOn w:val="Normal0"/>
    <w:rsid w:val="00D50EDE"/>
    <w:pPr>
      <w:numPr>
        <w:ilvl w:val="2"/>
        <w:numId w:val="12"/>
      </w:numPr>
      <w:tabs>
        <w:tab w:val="num" w:pos="2160"/>
      </w:tabs>
      <w:spacing w:after="240"/>
      <w:outlineLvl w:val="2"/>
    </w:pPr>
    <w:rPr>
      <w:rFonts w:ascii="Times New Roman" w:hAnsi="Times New Roman" w:cs="Times New Roman"/>
      <w:b/>
      <w:sz w:val="24"/>
    </w:rPr>
  </w:style>
  <w:style w:type="paragraph" w:customStyle="1" w:styleId="Level4">
    <w:name w:val="Level 4"/>
    <w:basedOn w:val="Normal0"/>
    <w:rsid w:val="00D50EDE"/>
    <w:pPr>
      <w:numPr>
        <w:ilvl w:val="3"/>
        <w:numId w:val="12"/>
      </w:numPr>
      <w:spacing w:after="240"/>
      <w:outlineLvl w:val="3"/>
    </w:pPr>
    <w:rPr>
      <w:rFonts w:ascii="Times New Roman" w:hAnsi="Times New Roman" w:cs="Times New Roman"/>
      <w:sz w:val="24"/>
    </w:rPr>
  </w:style>
  <w:style w:type="paragraph" w:customStyle="1" w:styleId="Level5">
    <w:name w:val="Level 5"/>
    <w:basedOn w:val="Normal0"/>
    <w:rsid w:val="00D50EDE"/>
    <w:pPr>
      <w:numPr>
        <w:ilvl w:val="4"/>
        <w:numId w:val="12"/>
      </w:numPr>
      <w:spacing w:after="240"/>
      <w:outlineLvl w:val="4"/>
    </w:pPr>
    <w:rPr>
      <w:rFonts w:ascii="Times New Roman" w:hAnsi="Times New Roman" w:cs="Times New Roman"/>
      <w:sz w:val="24"/>
    </w:rPr>
  </w:style>
  <w:style w:type="paragraph" w:customStyle="1" w:styleId="Level6">
    <w:name w:val="Level 6"/>
    <w:basedOn w:val="Normal0"/>
    <w:rsid w:val="00D50EDE"/>
    <w:pPr>
      <w:numPr>
        <w:ilvl w:val="5"/>
        <w:numId w:val="12"/>
      </w:numPr>
      <w:spacing w:after="240"/>
      <w:outlineLvl w:val="5"/>
    </w:pPr>
    <w:rPr>
      <w:rFonts w:ascii="Times New Roman" w:hAnsi="Times New Roman" w:cs="Times New Roman"/>
      <w:sz w:val="24"/>
    </w:rPr>
  </w:style>
  <w:style w:type="paragraph" w:customStyle="1" w:styleId="Level7">
    <w:name w:val="Level 7"/>
    <w:basedOn w:val="Normal0"/>
    <w:rsid w:val="00D50EDE"/>
    <w:pPr>
      <w:numPr>
        <w:ilvl w:val="6"/>
        <w:numId w:val="12"/>
      </w:numPr>
      <w:spacing w:after="240"/>
      <w:outlineLvl w:val="6"/>
    </w:pPr>
    <w:rPr>
      <w:rFonts w:ascii="Times New Roman" w:hAnsi="Times New Roman" w:cs="Times New Roman"/>
      <w:sz w:val="24"/>
    </w:rPr>
  </w:style>
  <w:style w:type="paragraph" w:customStyle="1" w:styleId="Level8">
    <w:name w:val="Level 8"/>
    <w:basedOn w:val="Normal0"/>
    <w:rsid w:val="00D50EDE"/>
    <w:pPr>
      <w:numPr>
        <w:ilvl w:val="7"/>
        <w:numId w:val="12"/>
      </w:numPr>
      <w:spacing w:after="240"/>
      <w:outlineLvl w:val="7"/>
    </w:pPr>
    <w:rPr>
      <w:rFonts w:ascii="Times New Roman" w:hAnsi="Times New Roman" w:cs="Times New Roman"/>
      <w:sz w:val="24"/>
    </w:rPr>
  </w:style>
  <w:style w:type="paragraph" w:customStyle="1" w:styleId="Level9">
    <w:name w:val="Level 9"/>
    <w:basedOn w:val="Normal0"/>
    <w:rsid w:val="00D50EDE"/>
    <w:pPr>
      <w:numPr>
        <w:ilvl w:val="8"/>
        <w:numId w:val="12"/>
      </w:numPr>
      <w:spacing w:after="240"/>
      <w:outlineLvl w:val="8"/>
    </w:pPr>
    <w:rPr>
      <w:rFonts w:ascii="Times New Roman" w:hAnsi="Times New Roman" w:cs="Times New Roman"/>
      <w:sz w:val="24"/>
    </w:rPr>
  </w:style>
  <w:style w:type="paragraph" w:styleId="BodyText2">
    <w:name w:val="Body Text 2"/>
    <w:basedOn w:val="Normal"/>
    <w:link w:val="BodyText2Char"/>
    <w:uiPriority w:val="99"/>
    <w:semiHidden/>
    <w:unhideWhenUsed/>
    <w:rsid w:val="00D50EDE"/>
    <w:pPr>
      <w:spacing w:after="120" w:line="480" w:lineRule="auto"/>
    </w:pPr>
  </w:style>
  <w:style w:type="character" w:customStyle="1" w:styleId="BodyText2Char">
    <w:name w:val="Body Text 2 Char"/>
    <w:basedOn w:val="DefaultParagraphFont"/>
    <w:link w:val="BodyText2"/>
    <w:uiPriority w:val="99"/>
    <w:semiHidden/>
    <w:rsid w:val="00D50EDE"/>
    <w:rPr>
      <w:rFonts w:ascii="Arial" w:hAnsi="Arial" w:cs="Arial"/>
    </w:rPr>
  </w:style>
  <w:style w:type="paragraph" w:styleId="BalloonText">
    <w:name w:val="Balloon Text"/>
    <w:basedOn w:val="Normal"/>
    <w:link w:val="BalloonTextChar"/>
    <w:uiPriority w:val="99"/>
    <w:semiHidden/>
    <w:unhideWhenUsed/>
    <w:rsid w:val="00D50ED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50EDE"/>
    <w:rPr>
      <w:rFonts w:ascii="Segoe UI" w:hAnsi="Segoe UI" w:cs="Segoe UI"/>
      <w:sz w:val="18"/>
      <w:szCs w:val="18"/>
    </w:rPr>
  </w:style>
  <w:style w:type="paragraph" w:styleId="Header">
    <w:name w:val="header"/>
    <w:basedOn w:val="Normal"/>
    <w:link w:val="HeaderChar"/>
    <w:uiPriority w:val="99"/>
    <w:unhideWhenUsed/>
    <w:rsid w:val="00EF3C49"/>
    <w:pPr>
      <w:tabs>
        <w:tab w:val="center" w:pos="4680"/>
        <w:tab w:val="right" w:pos="9360"/>
      </w:tabs>
    </w:pPr>
  </w:style>
  <w:style w:type="character" w:customStyle="1" w:styleId="HeaderChar">
    <w:name w:val="Header Char"/>
    <w:basedOn w:val="DefaultParagraphFont"/>
    <w:link w:val="Header"/>
    <w:uiPriority w:val="99"/>
    <w:rsid w:val="00EF3C49"/>
    <w:rPr>
      <w:rFonts w:ascii="Times New Roman" w:hAnsi="Times New Roman" w:cs="Times New Roman"/>
      <w:sz w:val="24"/>
    </w:rPr>
  </w:style>
  <w:style w:type="paragraph" w:styleId="Footer">
    <w:name w:val="footer"/>
    <w:basedOn w:val="Normal"/>
    <w:link w:val="FooterChar"/>
    <w:uiPriority w:val="99"/>
    <w:unhideWhenUsed/>
    <w:rsid w:val="00EF3C49"/>
    <w:pPr>
      <w:tabs>
        <w:tab w:val="center" w:pos="4680"/>
        <w:tab w:val="right" w:pos="9360"/>
      </w:tabs>
    </w:pPr>
  </w:style>
  <w:style w:type="character" w:customStyle="1" w:styleId="FooterChar">
    <w:name w:val="Footer Char"/>
    <w:basedOn w:val="DefaultParagraphFont"/>
    <w:link w:val="Footer"/>
    <w:uiPriority w:val="99"/>
    <w:rsid w:val="00EF3C49"/>
    <w:rPr>
      <w:rFonts w:ascii="Times New Roman" w:hAnsi="Times New Roman" w:cs="Times New Roman"/>
      <w:sz w:val="24"/>
    </w:rPr>
  </w:style>
  <w:style w:type="character" w:customStyle="1" w:styleId="normaltextrun">
    <w:name w:val="normaltextrun"/>
    <w:basedOn w:val="DefaultParagraphFont"/>
    <w:rsid w:val="00BA7160"/>
  </w:style>
  <w:style w:type="character" w:customStyle="1" w:styleId="eop">
    <w:name w:val="eop"/>
    <w:basedOn w:val="DefaultParagraphFont"/>
    <w:rsid w:val="00BA71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C9ED8ABBC394D44889748374F3EE783" ma:contentTypeVersion="18" ma:contentTypeDescription="Create a new document." ma:contentTypeScope="" ma:versionID="86213b100eafed0368814e9b79246fd0">
  <xsd:schema xmlns:xsd="http://www.w3.org/2001/XMLSchema" xmlns:xs="http://www.w3.org/2001/XMLSchema" xmlns:p="http://schemas.microsoft.com/office/2006/metadata/properties" xmlns:ns1="http://schemas.microsoft.com/sharepoint/v3" xmlns:ns2="a083c8d8-c8a6-4fb9-bd95-ae13a759b510" xmlns:ns3="caa70293-7d36-4259-98c4-c93bb3255c06" targetNamespace="http://schemas.microsoft.com/office/2006/metadata/properties" ma:root="true" ma:fieldsID="1d9283b6f70d5fe12beee3ceac06e49f" ns1:_="" ns2:_="" ns3:_="">
    <xsd:import namespace="http://schemas.microsoft.com/sharepoint/v3"/>
    <xsd:import namespace="a083c8d8-c8a6-4fb9-bd95-ae13a759b510"/>
    <xsd:import namespace="caa70293-7d36-4259-98c4-c93bb3255c0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Locatio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ServiceOCR" minOccurs="0"/>
                <xsd:element ref="ns2:Notes" minOccurs="0"/>
                <xsd:element ref="ns1:_ip_UnifiedCompliancePolicyProperties" minOccurs="0"/>
                <xsd:element ref="ns1:_ip_UnifiedCompliancePolicyUIAc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83c8d8-c8a6-4fb9-bd95-ae13a759b510"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Location" ma:index="11" nillable="true" ma:displayName="MediaServiceLocation" ma:description="" ma:internalName="MediaServiceLocation" ma:readOnly="true">
      <xsd:simpleType>
        <xsd:restriction base="dms:Text"/>
      </xsd:simpleType>
    </xsd:element>
    <xsd:element name="MediaServiceAutoTags" ma:index="12" nillable="true" ma:displayName="MediaServiceAutoTags" ma:description="" ma:internalName="MediaServiceAutoTags"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ServiceOCR" ma:index="19" nillable="true" ma:displayName="Extracted Text" ma:internalName="MediaServiceOCR" ma:readOnly="true">
      <xsd:simpleType>
        <xsd:restriction base="dms:Note">
          <xsd:maxLength value="255"/>
        </xsd:restriction>
      </xsd:simpleType>
    </xsd:element>
    <xsd:element name="Notes" ma:index="20" nillable="true" ma:displayName="Notes" ma:default="" ma:format="Dropdown" ma:internalName="Notes">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a70293-7d36-4259-98c4-c93bb3255c06"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Notes xmlns="a083c8d8-c8a6-4fb9-bd95-ae13a759b510" xsi:nil="true"/>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4DE450D1-F985-4434-88CC-4EC2CC6490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083c8d8-c8a6-4fb9-bd95-ae13a759b510"/>
    <ds:schemaRef ds:uri="caa70293-7d36-4259-98c4-c93bb3255c0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F815932-6903-4A1B-B111-D9DBDEB71BD2}">
  <ds:schemaRefs>
    <ds:schemaRef ds:uri="http://schemas.microsoft.com/sharepoint/v3/contenttype/forms"/>
  </ds:schemaRefs>
</ds:datastoreItem>
</file>

<file path=customXml/itemProps3.xml><?xml version="1.0" encoding="utf-8"?>
<ds:datastoreItem xmlns:ds="http://schemas.openxmlformats.org/officeDocument/2006/customXml" ds:itemID="{4DBBD17D-2B80-4E9A-9F8E-B888AFA790FE}">
  <ds:schemaRefs>
    <ds:schemaRef ds:uri="http://schemas.microsoft.com/office/2006/metadata/properties"/>
    <ds:schemaRef ds:uri="http://schemas.microsoft.com/office/infopath/2007/PartnerControls"/>
    <ds:schemaRef ds:uri="a083c8d8-c8a6-4fb9-bd95-ae13a759b510"/>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2</Pages>
  <Words>467</Words>
  <Characters>2662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Tyra, David W.</dc:creator>
  <cp:keywords/>
  <dc:description/>
  <cp:lastModifiedBy>Kevin Wilson</cp:lastModifiedBy>
  <cp:revision>72</cp:revision>
  <dcterms:created xsi:type="dcterms:W3CDTF">2020-08-05T16:02:00Z</dcterms:created>
  <dcterms:modified xsi:type="dcterms:W3CDTF">2021-05-26T18:43:00Z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0x0101008C9ED8ABBC394D44889748374F3EE783</vt:lpwstr>
  </property>
</Properties>
</file>